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B3B479" w14:textId="12E78BB1" w:rsidR="00067924" w:rsidRPr="00BC5CD0" w:rsidRDefault="00067924">
      <w:pPr>
        <w:widowControl w:val="0"/>
        <w:jc w:val="center"/>
        <w:rPr>
          <w:rFonts w:ascii="Arial" w:hAnsi="Arial" w:cs="Arial"/>
          <w:b/>
          <w:bCs/>
          <w:sz w:val="22"/>
          <w:szCs w:val="22"/>
        </w:rPr>
      </w:pPr>
      <w:r w:rsidRPr="00BC5CD0">
        <w:rPr>
          <w:rFonts w:ascii="Arial" w:hAnsi="Arial" w:cs="Arial"/>
          <w:b/>
          <w:bCs/>
          <w:sz w:val="22"/>
          <w:szCs w:val="22"/>
        </w:rPr>
        <w:t xml:space="preserve">Edital </w:t>
      </w:r>
      <w:r w:rsidR="00EB0131" w:rsidRPr="00BC5CD0">
        <w:rPr>
          <w:rFonts w:ascii="Arial" w:hAnsi="Arial" w:cs="Arial"/>
          <w:b/>
          <w:bCs/>
          <w:sz w:val="22"/>
          <w:szCs w:val="22"/>
        </w:rPr>
        <w:t xml:space="preserve">- </w:t>
      </w:r>
      <w:r w:rsidRPr="00BC5CD0">
        <w:rPr>
          <w:rFonts w:ascii="Arial" w:hAnsi="Arial" w:cs="Arial"/>
          <w:b/>
          <w:bCs/>
          <w:sz w:val="22"/>
          <w:szCs w:val="22"/>
        </w:rPr>
        <w:t xml:space="preserve">Pregão Eletrônico </w:t>
      </w:r>
      <w:r w:rsidR="005A25C7" w:rsidRPr="00BC5CD0">
        <w:rPr>
          <w:rFonts w:ascii="Arial" w:hAnsi="Arial" w:cs="Arial"/>
          <w:b/>
          <w:bCs/>
          <w:sz w:val="22"/>
          <w:szCs w:val="22"/>
        </w:rPr>
        <w:t xml:space="preserve">SRRF09 </w:t>
      </w:r>
      <w:r w:rsidRPr="00BC5CD0">
        <w:rPr>
          <w:rFonts w:ascii="Arial" w:hAnsi="Arial" w:cs="Arial"/>
          <w:b/>
          <w:bCs/>
          <w:sz w:val="22"/>
          <w:szCs w:val="22"/>
        </w:rPr>
        <w:t>n</w:t>
      </w:r>
      <w:r w:rsidRPr="00BC5CD0">
        <w:rPr>
          <w:rFonts w:ascii="Arial" w:hAnsi="Arial" w:cs="Arial"/>
          <w:b/>
          <w:bCs/>
          <w:sz w:val="22"/>
          <w:szCs w:val="22"/>
          <w:u w:val="single"/>
          <w:vertAlign w:val="superscript"/>
        </w:rPr>
        <w:t>o</w:t>
      </w:r>
      <w:r w:rsidRPr="00BC5CD0">
        <w:rPr>
          <w:rFonts w:ascii="Arial" w:hAnsi="Arial" w:cs="Arial"/>
          <w:b/>
          <w:bCs/>
          <w:sz w:val="22"/>
          <w:szCs w:val="22"/>
        </w:rPr>
        <w:t xml:space="preserve"> </w:t>
      </w:r>
      <w:r w:rsidR="00276E02" w:rsidRPr="00BC5CD0">
        <w:rPr>
          <w:rFonts w:ascii="Arial" w:hAnsi="Arial" w:cs="Arial"/>
          <w:b/>
          <w:bCs/>
          <w:sz w:val="22"/>
          <w:szCs w:val="22"/>
        </w:rPr>
        <w:t>0</w:t>
      </w:r>
      <w:r w:rsidR="00CC1332">
        <w:rPr>
          <w:rFonts w:ascii="Arial" w:hAnsi="Arial" w:cs="Arial"/>
          <w:b/>
          <w:bCs/>
          <w:sz w:val="22"/>
          <w:szCs w:val="22"/>
        </w:rPr>
        <w:t>2</w:t>
      </w:r>
      <w:r w:rsidR="00B95553" w:rsidRPr="00BC5CD0">
        <w:rPr>
          <w:rFonts w:ascii="Arial" w:hAnsi="Arial" w:cs="Arial"/>
          <w:b/>
          <w:bCs/>
          <w:sz w:val="22"/>
          <w:szCs w:val="22"/>
        </w:rPr>
        <w:t>/</w:t>
      </w:r>
      <w:r w:rsidR="00E03E98" w:rsidRPr="00BC5CD0">
        <w:rPr>
          <w:rFonts w:ascii="Arial" w:hAnsi="Arial" w:cs="Arial"/>
          <w:b/>
          <w:bCs/>
          <w:sz w:val="22"/>
          <w:szCs w:val="22"/>
        </w:rPr>
        <w:t>202</w:t>
      </w:r>
      <w:r w:rsidR="00352AB7">
        <w:rPr>
          <w:rFonts w:ascii="Arial" w:hAnsi="Arial" w:cs="Arial"/>
          <w:b/>
          <w:bCs/>
          <w:sz w:val="22"/>
          <w:szCs w:val="22"/>
        </w:rPr>
        <w:t>2</w:t>
      </w:r>
    </w:p>
    <w:p w14:paraId="361F3756" w14:textId="77777777" w:rsidR="00067924" w:rsidRPr="00BC5CD0" w:rsidRDefault="00067924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669AAC9D" w14:textId="77777777" w:rsidR="00067924" w:rsidRPr="00BC5CD0" w:rsidRDefault="00067924">
      <w:pPr>
        <w:widowControl w:val="0"/>
        <w:jc w:val="center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b/>
          <w:bCs/>
          <w:sz w:val="22"/>
          <w:szCs w:val="22"/>
        </w:rPr>
        <w:t xml:space="preserve">ANEXO II – PROPOSTA DE PREÇOS </w:t>
      </w:r>
      <w:r w:rsidRPr="00BC5CD0">
        <w:rPr>
          <w:rFonts w:ascii="Arial" w:hAnsi="Arial" w:cs="Arial"/>
          <w:sz w:val="22"/>
          <w:szCs w:val="22"/>
        </w:rPr>
        <w:t>(modelo)</w:t>
      </w:r>
    </w:p>
    <w:p w14:paraId="56DD0316" w14:textId="77777777" w:rsidR="00067924" w:rsidRPr="00BC5CD0" w:rsidRDefault="00067924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77CC4D16" w14:textId="77777777" w:rsidR="00D41937" w:rsidRPr="00BC5CD0" w:rsidRDefault="00D41937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73B64CFC" w14:textId="4AF4E8D3" w:rsidR="00067924" w:rsidRDefault="00067924">
      <w:pPr>
        <w:widowControl w:val="0"/>
        <w:suppressAutoHyphens/>
        <w:spacing w:line="360" w:lineRule="auto"/>
        <w:ind w:firstLine="1134"/>
        <w:jc w:val="both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  <w:highlight w:val="yellow"/>
        </w:rPr>
        <w:t>__________</w:t>
      </w:r>
      <w:r w:rsidRPr="00BC5CD0">
        <w:rPr>
          <w:rFonts w:ascii="Arial" w:hAnsi="Arial" w:cs="Arial"/>
          <w:sz w:val="22"/>
          <w:szCs w:val="22"/>
        </w:rPr>
        <w:t xml:space="preserve"> (nome da licitante) </w:t>
      </w:r>
      <w:r w:rsidRPr="00BC5CD0">
        <w:rPr>
          <w:rFonts w:ascii="Arial" w:hAnsi="Arial" w:cs="Arial"/>
          <w:sz w:val="22"/>
          <w:szCs w:val="22"/>
          <w:highlight w:val="yellow"/>
        </w:rPr>
        <w:t>__________</w:t>
      </w:r>
      <w:r w:rsidRPr="00BC5CD0">
        <w:rPr>
          <w:rFonts w:ascii="Arial" w:hAnsi="Arial" w:cs="Arial"/>
          <w:sz w:val="22"/>
          <w:szCs w:val="22"/>
        </w:rPr>
        <w:t>, CNPJ n</w:t>
      </w:r>
      <w:r w:rsidRPr="00BC5CD0">
        <w:rPr>
          <w:rFonts w:ascii="Arial" w:hAnsi="Arial" w:cs="Arial"/>
          <w:sz w:val="22"/>
          <w:szCs w:val="22"/>
          <w:u w:val="single"/>
          <w:vertAlign w:val="superscript"/>
        </w:rPr>
        <w:t>o</w:t>
      </w:r>
      <w:r w:rsidRPr="00BC5CD0">
        <w:rPr>
          <w:rFonts w:ascii="Arial" w:hAnsi="Arial" w:cs="Arial"/>
          <w:sz w:val="22"/>
          <w:szCs w:val="22"/>
        </w:rPr>
        <w:t xml:space="preserve"> </w:t>
      </w:r>
      <w:r w:rsidRPr="00BC5CD0">
        <w:rPr>
          <w:rFonts w:ascii="Arial" w:hAnsi="Arial" w:cs="Arial"/>
          <w:sz w:val="22"/>
          <w:szCs w:val="22"/>
          <w:highlight w:val="yellow"/>
        </w:rPr>
        <w:t>__________</w:t>
      </w:r>
      <w:r w:rsidRPr="00BC5CD0">
        <w:rPr>
          <w:rFonts w:ascii="Arial" w:hAnsi="Arial" w:cs="Arial"/>
          <w:sz w:val="22"/>
          <w:szCs w:val="22"/>
        </w:rPr>
        <w:t xml:space="preserve">, com sede na </w:t>
      </w:r>
      <w:r w:rsidRPr="00BC5CD0">
        <w:rPr>
          <w:rFonts w:ascii="Arial" w:hAnsi="Arial" w:cs="Arial"/>
          <w:sz w:val="22"/>
          <w:szCs w:val="22"/>
          <w:highlight w:val="yellow"/>
        </w:rPr>
        <w:t>__________</w:t>
      </w:r>
      <w:r w:rsidRPr="00BC5CD0">
        <w:rPr>
          <w:rFonts w:ascii="Arial" w:hAnsi="Arial" w:cs="Arial"/>
          <w:sz w:val="22"/>
          <w:szCs w:val="22"/>
        </w:rPr>
        <w:t xml:space="preserve"> (endereço completo) </w:t>
      </w:r>
      <w:r w:rsidRPr="00BC5CD0">
        <w:rPr>
          <w:rFonts w:ascii="Arial" w:hAnsi="Arial" w:cs="Arial"/>
          <w:sz w:val="22"/>
          <w:szCs w:val="22"/>
          <w:highlight w:val="yellow"/>
        </w:rPr>
        <w:t>__________</w:t>
      </w:r>
      <w:r w:rsidRPr="00BC5CD0">
        <w:rPr>
          <w:rFonts w:ascii="Arial" w:hAnsi="Arial" w:cs="Arial"/>
          <w:sz w:val="22"/>
          <w:szCs w:val="22"/>
        </w:rPr>
        <w:t xml:space="preserve">, por intermédio de seu representante legal, Sr.(a) </w:t>
      </w:r>
      <w:r w:rsidRPr="00BC5CD0">
        <w:rPr>
          <w:rFonts w:ascii="Arial" w:hAnsi="Arial" w:cs="Arial"/>
          <w:sz w:val="22"/>
          <w:szCs w:val="22"/>
          <w:highlight w:val="yellow"/>
        </w:rPr>
        <w:t>__________</w:t>
      </w:r>
      <w:r w:rsidRPr="00BC5CD0">
        <w:rPr>
          <w:rFonts w:ascii="Arial" w:hAnsi="Arial" w:cs="Arial"/>
          <w:sz w:val="22"/>
          <w:szCs w:val="22"/>
        </w:rPr>
        <w:t xml:space="preserve"> </w:t>
      </w:r>
      <w:r w:rsidRPr="00BC5CD0">
        <w:rPr>
          <w:rFonts w:ascii="Arial" w:hAnsi="Arial" w:cs="Arial"/>
          <w:snapToGrid w:val="0"/>
          <w:sz w:val="22"/>
          <w:szCs w:val="22"/>
        </w:rPr>
        <w:t>infra-assinado, portador(a) da Carteira de Identidade n</w:t>
      </w:r>
      <w:r w:rsidRPr="00BC5CD0">
        <w:rPr>
          <w:rFonts w:ascii="Arial" w:hAnsi="Arial" w:cs="Arial"/>
          <w:sz w:val="22"/>
          <w:szCs w:val="22"/>
          <w:u w:val="single"/>
          <w:vertAlign w:val="superscript"/>
        </w:rPr>
        <w:t>o</w:t>
      </w:r>
      <w:r w:rsidRPr="00BC5CD0">
        <w:rPr>
          <w:rFonts w:ascii="Arial" w:hAnsi="Arial" w:cs="Arial"/>
          <w:snapToGrid w:val="0"/>
          <w:sz w:val="22"/>
          <w:szCs w:val="22"/>
        </w:rPr>
        <w:t xml:space="preserve"> </w:t>
      </w:r>
      <w:r w:rsidRPr="00BC5CD0">
        <w:rPr>
          <w:rFonts w:ascii="Arial" w:hAnsi="Arial" w:cs="Arial"/>
          <w:sz w:val="22"/>
          <w:szCs w:val="22"/>
          <w:highlight w:val="yellow"/>
        </w:rPr>
        <w:t>__________</w:t>
      </w:r>
      <w:r w:rsidRPr="00BC5CD0">
        <w:rPr>
          <w:rFonts w:ascii="Arial" w:hAnsi="Arial" w:cs="Arial"/>
          <w:sz w:val="22"/>
          <w:szCs w:val="22"/>
        </w:rPr>
        <w:t xml:space="preserve"> </w:t>
      </w:r>
      <w:r w:rsidRPr="00BC5CD0">
        <w:rPr>
          <w:rFonts w:ascii="Arial" w:hAnsi="Arial" w:cs="Arial"/>
          <w:snapToGrid w:val="0"/>
          <w:sz w:val="22"/>
          <w:szCs w:val="22"/>
        </w:rPr>
        <w:t>e</w:t>
      </w:r>
      <w:r w:rsidRPr="00BC5CD0">
        <w:rPr>
          <w:rFonts w:ascii="Arial" w:hAnsi="Arial" w:cs="Arial"/>
          <w:sz w:val="22"/>
          <w:szCs w:val="22"/>
        </w:rPr>
        <w:t xml:space="preserve"> do CPF n</w:t>
      </w:r>
      <w:r w:rsidRPr="00BC5CD0">
        <w:rPr>
          <w:rFonts w:ascii="Arial" w:hAnsi="Arial" w:cs="Arial"/>
          <w:sz w:val="22"/>
          <w:szCs w:val="22"/>
          <w:u w:val="single"/>
          <w:vertAlign w:val="superscript"/>
        </w:rPr>
        <w:t>o</w:t>
      </w:r>
      <w:r w:rsidRPr="00BC5CD0">
        <w:rPr>
          <w:rFonts w:ascii="Arial" w:hAnsi="Arial" w:cs="Arial"/>
          <w:sz w:val="22"/>
          <w:szCs w:val="22"/>
        </w:rPr>
        <w:t xml:space="preserve"> </w:t>
      </w:r>
      <w:r w:rsidRPr="00BC5CD0">
        <w:rPr>
          <w:rFonts w:ascii="Arial" w:hAnsi="Arial" w:cs="Arial"/>
          <w:sz w:val="22"/>
          <w:szCs w:val="22"/>
          <w:highlight w:val="yellow"/>
        </w:rPr>
        <w:t>__________</w:t>
      </w:r>
      <w:r w:rsidRPr="00BC5CD0">
        <w:rPr>
          <w:rFonts w:ascii="Arial" w:hAnsi="Arial" w:cs="Arial"/>
          <w:sz w:val="22"/>
          <w:szCs w:val="22"/>
        </w:rPr>
        <w:t xml:space="preserve">, para os fins de participação no Pregão Eletrônico </w:t>
      </w:r>
      <w:r w:rsidR="005A25C7" w:rsidRPr="00BC5CD0">
        <w:rPr>
          <w:rFonts w:ascii="Arial" w:hAnsi="Arial" w:cs="Arial"/>
          <w:sz w:val="22"/>
          <w:szCs w:val="22"/>
        </w:rPr>
        <w:t xml:space="preserve">SRRF09 </w:t>
      </w:r>
      <w:r w:rsidRPr="00BC5CD0">
        <w:rPr>
          <w:rFonts w:ascii="Arial" w:hAnsi="Arial" w:cs="Arial"/>
          <w:sz w:val="22"/>
          <w:szCs w:val="22"/>
        </w:rPr>
        <w:t>n</w:t>
      </w:r>
      <w:r w:rsidRPr="00BC5CD0">
        <w:rPr>
          <w:rFonts w:ascii="Arial" w:hAnsi="Arial" w:cs="Arial"/>
          <w:sz w:val="22"/>
          <w:szCs w:val="22"/>
          <w:u w:val="single"/>
          <w:vertAlign w:val="superscript"/>
        </w:rPr>
        <w:t>o</w:t>
      </w:r>
      <w:r w:rsidRPr="00BC5CD0">
        <w:rPr>
          <w:rFonts w:ascii="Arial" w:hAnsi="Arial" w:cs="Arial"/>
          <w:sz w:val="22"/>
          <w:szCs w:val="22"/>
        </w:rPr>
        <w:t xml:space="preserve"> </w:t>
      </w:r>
      <w:r w:rsidR="00276E02" w:rsidRPr="00BC5CD0">
        <w:rPr>
          <w:rFonts w:ascii="Arial" w:hAnsi="Arial" w:cs="Arial"/>
          <w:sz w:val="22"/>
          <w:szCs w:val="22"/>
        </w:rPr>
        <w:t>0</w:t>
      </w:r>
      <w:r w:rsidR="00CC1332">
        <w:rPr>
          <w:rFonts w:ascii="Arial" w:hAnsi="Arial" w:cs="Arial"/>
          <w:sz w:val="22"/>
          <w:szCs w:val="22"/>
        </w:rPr>
        <w:t>2</w:t>
      </w:r>
      <w:r w:rsidR="00B95553" w:rsidRPr="00BC5CD0">
        <w:rPr>
          <w:rFonts w:ascii="Arial" w:hAnsi="Arial" w:cs="Arial"/>
          <w:sz w:val="22"/>
          <w:szCs w:val="22"/>
        </w:rPr>
        <w:t>/</w:t>
      </w:r>
      <w:r w:rsidR="00E03E98" w:rsidRPr="00BC5CD0">
        <w:rPr>
          <w:rFonts w:ascii="Arial" w:hAnsi="Arial" w:cs="Arial"/>
          <w:sz w:val="22"/>
          <w:szCs w:val="22"/>
        </w:rPr>
        <w:t>202</w:t>
      </w:r>
      <w:r w:rsidR="00352AB7">
        <w:rPr>
          <w:rFonts w:ascii="Arial" w:hAnsi="Arial" w:cs="Arial"/>
          <w:sz w:val="22"/>
          <w:szCs w:val="22"/>
        </w:rPr>
        <w:t>2</w:t>
      </w:r>
      <w:r w:rsidRPr="00BC5CD0">
        <w:rPr>
          <w:rFonts w:ascii="Arial" w:hAnsi="Arial" w:cs="Arial"/>
          <w:sz w:val="22"/>
          <w:szCs w:val="22"/>
        </w:rPr>
        <w:t>, apresenta a seguinte proposta de preços:</w:t>
      </w:r>
    </w:p>
    <w:p w14:paraId="33B45376" w14:textId="77777777" w:rsidR="004D3131" w:rsidRPr="00BC5CD0" w:rsidRDefault="004D3131">
      <w:pPr>
        <w:widowControl w:val="0"/>
        <w:tabs>
          <w:tab w:val="left" w:pos="3420"/>
        </w:tabs>
        <w:spacing w:before="120" w:line="360" w:lineRule="auto"/>
        <w:ind w:right="79"/>
        <w:jc w:val="both"/>
        <w:rPr>
          <w:rFonts w:ascii="Arial" w:hAnsi="Arial" w:cs="Arial"/>
          <w:spacing w:val="-2"/>
          <w:sz w:val="22"/>
          <w:szCs w:val="22"/>
          <w:highlight w:val="green"/>
        </w:rPr>
      </w:pPr>
    </w:p>
    <w:p w14:paraId="27F2AFB5" w14:textId="77777777" w:rsidR="004D3131" w:rsidRPr="00BC5CD0" w:rsidRDefault="00D32CE3" w:rsidP="00BC5CD0">
      <w:pPr>
        <w:widowControl w:val="0"/>
        <w:suppressAutoHyphens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BC5CD0">
        <w:rPr>
          <w:rFonts w:ascii="Arial" w:hAnsi="Arial" w:cs="Arial"/>
          <w:b/>
          <w:sz w:val="18"/>
          <w:szCs w:val="18"/>
        </w:rPr>
        <w:t xml:space="preserve">PARA </w:t>
      </w:r>
      <w:r w:rsidR="008F4E01" w:rsidRPr="00BC5CD0">
        <w:rPr>
          <w:rFonts w:ascii="Arial" w:hAnsi="Arial" w:cs="Arial"/>
          <w:b/>
          <w:sz w:val="18"/>
          <w:szCs w:val="18"/>
        </w:rPr>
        <w:t>MONITORAMENTO ELETRÔNICO</w:t>
      </w:r>
    </w:p>
    <w:tbl>
      <w:tblPr>
        <w:tblW w:w="864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2127"/>
        <w:gridCol w:w="1134"/>
        <w:gridCol w:w="708"/>
        <w:gridCol w:w="1134"/>
        <w:gridCol w:w="1276"/>
      </w:tblGrid>
      <w:tr w:rsidR="00D32CE3" w:rsidRPr="00276E02" w14:paraId="0C93DE78" w14:textId="77777777" w:rsidTr="00BC5CD0">
        <w:trPr>
          <w:cantSplit/>
          <w:trHeight w:val="338"/>
        </w:trPr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C000"/>
            <w:vAlign w:val="center"/>
          </w:tcPr>
          <w:p w14:paraId="244B846E" w14:textId="77777777" w:rsidR="00D32CE3" w:rsidRPr="00BC5CD0" w:rsidRDefault="00D32CE3">
            <w:pPr>
              <w:ind w:left="-68" w:right="-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5CD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C000"/>
            <w:vAlign w:val="center"/>
          </w:tcPr>
          <w:p w14:paraId="002422FE" w14:textId="77777777" w:rsidR="00D32CE3" w:rsidRPr="00BC5CD0" w:rsidRDefault="00D32CE3">
            <w:pPr>
              <w:snapToGrid w:val="0"/>
              <w:ind w:left="-68" w:right="-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5CD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Local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055F1224" w14:textId="77777777" w:rsidR="00D32CE3" w:rsidRPr="00BC5CD0" w:rsidRDefault="00D32CE3">
            <w:pPr>
              <w:ind w:left="-68" w:right="-7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C5CD0">
              <w:rPr>
                <w:rFonts w:ascii="Arial" w:hAnsi="Arial" w:cs="Arial"/>
                <w:b/>
                <w:bCs/>
                <w:sz w:val="16"/>
                <w:szCs w:val="16"/>
              </w:rPr>
              <w:t>Descrição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C000"/>
            <w:vAlign w:val="center"/>
          </w:tcPr>
          <w:p w14:paraId="2B479478" w14:textId="77777777" w:rsidR="00D32CE3" w:rsidRPr="00BC5CD0" w:rsidRDefault="00D32CE3">
            <w:pPr>
              <w:ind w:left="-68" w:right="-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5CD0">
              <w:rPr>
                <w:rFonts w:ascii="Arial" w:hAnsi="Arial" w:cs="Arial"/>
                <w:b/>
                <w:bCs/>
                <w:sz w:val="16"/>
                <w:szCs w:val="16"/>
              </w:rPr>
              <w:t>Unid. de Medida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C000"/>
            <w:vAlign w:val="center"/>
          </w:tcPr>
          <w:p w14:paraId="741799F1" w14:textId="77777777" w:rsidR="00D32CE3" w:rsidRPr="00BC5CD0" w:rsidRDefault="00D32CE3">
            <w:pPr>
              <w:ind w:left="-68" w:right="-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5CD0">
              <w:rPr>
                <w:rFonts w:ascii="Arial" w:hAnsi="Arial" w:cs="Arial"/>
                <w:b/>
                <w:bCs/>
                <w:sz w:val="16"/>
                <w:szCs w:val="16"/>
              </w:rPr>
              <w:t>Quant.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C000"/>
            <w:vAlign w:val="center"/>
          </w:tcPr>
          <w:p w14:paraId="48799E1C" w14:textId="77777777" w:rsidR="00D32CE3" w:rsidRPr="00BC5CD0" w:rsidRDefault="00D32CE3">
            <w:pPr>
              <w:ind w:left="-68" w:right="-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5CD0">
              <w:rPr>
                <w:rFonts w:ascii="Arial" w:hAnsi="Arial" w:cs="Arial"/>
                <w:b/>
                <w:bCs/>
                <w:sz w:val="16"/>
                <w:szCs w:val="16"/>
              </w:rPr>
              <w:t>Valor Unit. R$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FC000"/>
            <w:vAlign w:val="center"/>
          </w:tcPr>
          <w:p w14:paraId="7CB37B73" w14:textId="77777777" w:rsidR="00D32CE3" w:rsidRPr="00BC5CD0" w:rsidRDefault="00D32CE3">
            <w:pPr>
              <w:ind w:left="-68" w:right="-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5CD0">
              <w:rPr>
                <w:rFonts w:ascii="Arial" w:hAnsi="Arial" w:cs="Arial"/>
                <w:b/>
                <w:bCs/>
                <w:sz w:val="16"/>
                <w:szCs w:val="16"/>
              </w:rPr>
              <w:t>Valor de Total R$</w:t>
            </w:r>
          </w:p>
        </w:tc>
      </w:tr>
      <w:tr w:rsidR="00D32CE3" w:rsidRPr="00276E02" w14:paraId="32C94735" w14:textId="77777777" w:rsidTr="00BC5CD0">
        <w:trPr>
          <w:cantSplit/>
          <w:trHeight w:val="338"/>
        </w:trPr>
        <w:tc>
          <w:tcPr>
            <w:tcW w:w="8647" w:type="dxa"/>
            <w:gridSpan w:val="7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C000"/>
            <w:vAlign w:val="center"/>
          </w:tcPr>
          <w:p w14:paraId="1FCA6675" w14:textId="77777777" w:rsidR="00D32CE3" w:rsidRPr="00CC1332" w:rsidRDefault="00D32CE3" w:rsidP="00BC5CD0">
            <w:pPr>
              <w:snapToGrid w:val="0"/>
              <w:ind w:left="57" w:right="57"/>
              <w:jc w:val="center"/>
              <w:rPr>
                <w:rFonts w:ascii="Arial" w:hAnsi="Arial" w:cs="Arial"/>
              </w:rPr>
            </w:pPr>
            <w:r w:rsidRPr="00CC1332">
              <w:rPr>
                <w:rFonts w:ascii="Arial" w:eastAsia="Arial Unicode MS" w:hAnsi="Arial" w:cs="Arial"/>
                <w:b/>
                <w:bCs/>
              </w:rPr>
              <w:t xml:space="preserve">GRUPO </w:t>
            </w:r>
            <w:r w:rsidR="004A547A" w:rsidRPr="00CC1332">
              <w:rPr>
                <w:rFonts w:ascii="Arial" w:eastAsia="Arial Unicode MS" w:hAnsi="Arial" w:cs="Arial"/>
                <w:b/>
                <w:bCs/>
              </w:rPr>
              <w:t>1</w:t>
            </w:r>
            <w:r w:rsidRPr="00CC1332">
              <w:rPr>
                <w:rFonts w:ascii="Arial" w:eastAsia="Arial Unicode MS" w:hAnsi="Arial" w:cs="Arial"/>
                <w:b/>
                <w:bCs/>
              </w:rPr>
              <w:t>: FOZ DO IGUAÇU, CASCAVEL E JURISDICIONADAS</w:t>
            </w:r>
          </w:p>
        </w:tc>
      </w:tr>
      <w:tr w:rsidR="00EB3F54" w:rsidRPr="00276E02" w14:paraId="24FF31A1" w14:textId="77777777" w:rsidTr="00BC5CD0">
        <w:trPr>
          <w:cantSplit/>
          <w:trHeight w:val="338"/>
        </w:trPr>
        <w:tc>
          <w:tcPr>
            <w:tcW w:w="567" w:type="dxa"/>
            <w:tcBorders>
              <w:top w:val="single" w:sz="1" w:space="0" w:color="000000"/>
              <w:left w:val="single" w:sz="12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6EBD98A3" w14:textId="77777777" w:rsidR="00EB3F54" w:rsidRPr="00BC5CD0" w:rsidRDefault="00BC6298">
            <w:pPr>
              <w:ind w:left="-70" w:right="-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7A95A3FE" w14:textId="77777777" w:rsidR="00EB3F54" w:rsidRPr="00EB3F54" w:rsidRDefault="00EB3F54" w:rsidP="00EB3F54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EB3F54">
              <w:rPr>
                <w:rStyle w:val="normaltextrun"/>
                <w:rFonts w:ascii="Arial" w:hAnsi="Arial" w:cs="Arial"/>
                <w:sz w:val="16"/>
                <w:szCs w:val="16"/>
              </w:rPr>
              <w:t>ALF/Foz do Iguaçu – SEDE</w:t>
            </w:r>
          </w:p>
          <w:p w14:paraId="59C12E00" w14:textId="77777777" w:rsidR="00EB3F54" w:rsidRPr="00BC5CD0" w:rsidRDefault="00EB3F54">
            <w:pPr>
              <w:tabs>
                <w:tab w:val="left" w:pos="992"/>
              </w:tabs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e CAC</w:t>
            </w:r>
          </w:p>
        </w:tc>
        <w:tc>
          <w:tcPr>
            <w:tcW w:w="2127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630E9109" w14:textId="77777777" w:rsidR="00EB3F54" w:rsidRPr="00BC5CD0" w:rsidDel="00D32CE3" w:rsidRDefault="00EB3F54" w:rsidP="00BC5CD0">
            <w:pPr>
              <w:snapToGrid w:val="0"/>
              <w:ind w:left="-68" w:right="-70"/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 24hs Diuturnas – NÍVEL MÉDIO; CFTV+ALARME EMPRESA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40DEFAB5" w14:textId="77777777" w:rsidR="00EB3F54" w:rsidRPr="00BC5CD0" w:rsidRDefault="00EB3F54">
            <w:pPr>
              <w:snapToGrid w:val="0"/>
              <w:ind w:left="-68" w:right="-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5CD0">
              <w:rPr>
                <w:rFonts w:ascii="Arial" w:hAnsi="Arial" w:cs="Arial"/>
                <w:sz w:val="16"/>
                <w:szCs w:val="16"/>
                <w:lang w:val="pt-PT" w:eastAsia="en-US"/>
              </w:rPr>
              <w:t>Serviço x Mês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4544D5EF" w14:textId="77777777" w:rsidR="00EB3F54" w:rsidRPr="00BC5CD0" w:rsidRDefault="00EB3F54" w:rsidP="00BC5CD0">
            <w:pPr>
              <w:snapToGrid w:val="0"/>
              <w:ind w:left="-68" w:right="113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7CD0060A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C000"/>
            <w:vAlign w:val="center"/>
          </w:tcPr>
          <w:p w14:paraId="5384B421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EB3F54" w:rsidRPr="00276E02" w14:paraId="67535E2C" w14:textId="77777777" w:rsidTr="00BC5CD0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6D1FA695" w14:textId="77777777" w:rsidR="00EB3F54" w:rsidRPr="00BC5CD0" w:rsidRDefault="008F4E01" w:rsidP="00EB3F54">
            <w:pPr>
              <w:ind w:left="-70" w:right="-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72468BB3" w14:textId="77777777" w:rsidR="00EB3F54" w:rsidRPr="00BC5CD0" w:rsidRDefault="00EB3F54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ALF/Foz do Iguaçu -  DMA 1 e 2, DESTRUIÇÃO, CENTRO RECEPÇÃO DIREP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176A4FAF" w14:textId="77777777" w:rsidR="00EB3F54" w:rsidRPr="00BC5CD0" w:rsidRDefault="00EB3F54" w:rsidP="00BC5CD0">
            <w:pPr>
              <w:tabs>
                <w:tab w:val="left" w:pos="992"/>
              </w:tabs>
              <w:snapToGrid w:val="0"/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 24hs Diuturnas – NÍVEL MÉDIO; CFTV+ALARME EMPRESA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647FB793" w14:textId="77777777" w:rsidR="00EB3F54" w:rsidRPr="00BC5CD0" w:rsidRDefault="00EB3F54">
            <w:pPr>
              <w:tabs>
                <w:tab w:val="left" w:pos="992"/>
              </w:tabs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624D">
              <w:rPr>
                <w:rFonts w:ascii="Arial" w:hAnsi="Arial" w:cs="Arial"/>
                <w:sz w:val="16"/>
                <w:szCs w:val="16"/>
                <w:lang w:val="pt-PT" w:eastAsia="en-US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12B27BCA" w14:textId="77777777" w:rsidR="00EB3F54" w:rsidRPr="00BC5CD0" w:rsidRDefault="00EB3F54" w:rsidP="00BC5CD0">
            <w:pPr>
              <w:snapToGrid w:val="0"/>
              <w:ind w:left="-68" w:right="113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B1E5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6443B1BF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C000"/>
            <w:vAlign w:val="center"/>
          </w:tcPr>
          <w:p w14:paraId="1406E387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EB3F54" w:rsidRPr="00276E02" w14:paraId="59D2DCE1" w14:textId="77777777" w:rsidTr="00BC5CD0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0450BDAB" w14:textId="77777777" w:rsidR="00EB3F54" w:rsidRPr="00BC5CD0" w:rsidRDefault="008F4E01">
            <w:pPr>
              <w:ind w:left="-70" w:right="-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2888EA04" w14:textId="77777777" w:rsidR="00EB3F54" w:rsidRPr="00BC5CD0" w:rsidRDefault="00EB3F54">
            <w:pPr>
              <w:tabs>
                <w:tab w:val="left" w:pos="992"/>
              </w:tabs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ALF/Foz do Iguaçu – DIREP FISCALIZAÇÃO, DIREP P4, ESTANDE TIRO, GARAGE SETRANS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27866B54" w14:textId="77777777" w:rsidR="00EB3F54" w:rsidRPr="00BC5CD0" w:rsidRDefault="00EB3F54" w:rsidP="00BC5CD0">
            <w:pPr>
              <w:tabs>
                <w:tab w:val="left" w:pos="992"/>
              </w:tabs>
              <w:snapToGrid w:val="0"/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 24hs Diuturnas – NÍVEL MÉDIO; CFTV+ALARME EMPRESA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6AD0411E" w14:textId="77777777" w:rsidR="00EB3F54" w:rsidRPr="00BC5CD0" w:rsidRDefault="00EB3F54">
            <w:pPr>
              <w:tabs>
                <w:tab w:val="left" w:pos="992"/>
              </w:tabs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624D">
              <w:rPr>
                <w:rFonts w:ascii="Arial" w:hAnsi="Arial" w:cs="Arial"/>
                <w:sz w:val="16"/>
                <w:szCs w:val="16"/>
                <w:lang w:val="pt-PT" w:eastAsia="en-US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525F004D" w14:textId="77777777" w:rsidR="00EB3F54" w:rsidRPr="00BC5CD0" w:rsidRDefault="00EB3F54" w:rsidP="00BC5CD0">
            <w:pPr>
              <w:snapToGrid w:val="0"/>
              <w:ind w:left="-68" w:right="113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B1E5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219B7319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C000"/>
            <w:vAlign w:val="center"/>
          </w:tcPr>
          <w:p w14:paraId="639B59DA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EB3F54" w:rsidRPr="00276E02" w14:paraId="58D4E8AE" w14:textId="77777777" w:rsidTr="00BC5CD0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09709808" w14:textId="77777777" w:rsidR="00EB3F54" w:rsidRPr="00BC5CD0" w:rsidRDefault="008F4E01">
            <w:pPr>
              <w:ind w:left="-70" w:right="-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3F851AC9" w14:textId="77777777" w:rsidR="00EB3F54" w:rsidRPr="00BC5CD0" w:rsidRDefault="00EB3F54">
            <w:pPr>
              <w:tabs>
                <w:tab w:val="left" w:pos="992"/>
              </w:tabs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ALF/Foz do Iguaçu – ASSEFAZ 1 e 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70616D7A" w14:textId="77777777" w:rsidR="00EB3F54" w:rsidRPr="00BC5CD0" w:rsidRDefault="00EB3F54" w:rsidP="00BC5CD0">
            <w:pPr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 24hs Diuturnas – NÍVEL MÉDIO; CFTV+ALARME EMPRESA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64B1E711" w14:textId="77777777" w:rsidR="00EB3F54" w:rsidRPr="00BC5CD0" w:rsidRDefault="00EB3F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624D">
              <w:rPr>
                <w:rFonts w:ascii="Arial" w:hAnsi="Arial" w:cs="Arial"/>
                <w:sz w:val="16"/>
                <w:szCs w:val="16"/>
                <w:lang w:val="pt-PT" w:eastAsia="en-US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17FA59DC" w14:textId="77777777" w:rsidR="00EB3F54" w:rsidRPr="00BC5CD0" w:rsidRDefault="00EB3F54" w:rsidP="00BC5CD0">
            <w:pPr>
              <w:snapToGrid w:val="0"/>
              <w:ind w:left="-68" w:right="113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B1E5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7A5608DC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C000"/>
            <w:vAlign w:val="center"/>
          </w:tcPr>
          <w:p w14:paraId="519EEC1D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EB3F54" w:rsidRPr="00276E02" w14:paraId="0147B913" w14:textId="77777777" w:rsidTr="00BC5CD0">
        <w:trPr>
          <w:cantSplit/>
          <w:trHeight w:val="338"/>
        </w:trPr>
        <w:tc>
          <w:tcPr>
            <w:tcW w:w="567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7AEF345F" w14:textId="77777777" w:rsidR="00EB3F54" w:rsidRPr="00BC5CD0" w:rsidRDefault="008F4E01">
            <w:pPr>
              <w:ind w:left="-70" w:right="-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45B9268F" w14:textId="77777777" w:rsidR="00EB3F54" w:rsidRPr="00BC5CD0" w:rsidRDefault="00EB3F54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ALF/Foz do Iguaçu - PCVA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6B091423" w14:textId="77777777" w:rsidR="00EB3F54" w:rsidRPr="00BC5CD0" w:rsidRDefault="00EB3F54" w:rsidP="00BC5CD0">
            <w:pPr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 24hs Diuturnas – NÍVEL MÉDIO; CFTV+ALARME EMPRESA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56567AE6" w14:textId="77777777" w:rsidR="00EB3F54" w:rsidRPr="00BC5CD0" w:rsidRDefault="00EB3F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624D">
              <w:rPr>
                <w:rFonts w:ascii="Arial" w:hAnsi="Arial" w:cs="Arial"/>
                <w:sz w:val="16"/>
                <w:szCs w:val="16"/>
                <w:lang w:val="pt-PT" w:eastAsia="en-US"/>
              </w:rPr>
              <w:t>Serviço x Mês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4EB5B0E1" w14:textId="77777777" w:rsidR="00EB3F54" w:rsidRPr="00BC5CD0" w:rsidRDefault="00EB3F54" w:rsidP="00BC5CD0">
            <w:pPr>
              <w:snapToGrid w:val="0"/>
              <w:ind w:left="-68" w:right="113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B1E5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2B4F9416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C000"/>
            <w:vAlign w:val="center"/>
          </w:tcPr>
          <w:p w14:paraId="26F0DC7F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EB3F54" w:rsidRPr="00276E02" w14:paraId="6BC7C9BD" w14:textId="77777777" w:rsidTr="00BC5CD0">
        <w:trPr>
          <w:cantSplit/>
          <w:trHeight w:val="338"/>
        </w:trPr>
        <w:tc>
          <w:tcPr>
            <w:tcW w:w="567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3793C593" w14:textId="77777777" w:rsidR="00EB3F54" w:rsidRPr="00BC5CD0" w:rsidRDefault="008F4E01">
            <w:pPr>
              <w:ind w:left="-70" w:right="-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3B0F70AB" w14:textId="77777777" w:rsidR="00EB3F54" w:rsidRPr="00BC5CD0" w:rsidRDefault="00EB3F54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ALF/Foz do Iguaçu PIA -  ADM ENTRADA e SAÍDA, DMA, SALA DI, GUARITAS FISC ENTRADA E SAÍDA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5A623460" w14:textId="77777777" w:rsidR="00EB3F54" w:rsidRPr="00BC5CD0" w:rsidRDefault="00EB3F54" w:rsidP="00BC5CD0">
            <w:pPr>
              <w:snapToGrid w:val="0"/>
              <w:ind w:left="-68"/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 24hs Diuturnas – NÍVEL MÉDIO; CFTV+ALARME EMPRESA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04802211" w14:textId="77777777" w:rsidR="00EB3F54" w:rsidRPr="00BC5CD0" w:rsidRDefault="00EB3F54">
            <w:pPr>
              <w:snapToGrid w:val="0"/>
              <w:ind w:left="-6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624D">
              <w:rPr>
                <w:rFonts w:ascii="Arial" w:hAnsi="Arial" w:cs="Arial"/>
                <w:sz w:val="16"/>
                <w:szCs w:val="16"/>
                <w:lang w:val="pt-PT" w:eastAsia="en-US"/>
              </w:rPr>
              <w:t>Serviço x Mês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42A79BD3" w14:textId="77777777" w:rsidR="00EB3F54" w:rsidRPr="00BC5CD0" w:rsidRDefault="00EB3F54" w:rsidP="00BC5CD0">
            <w:pPr>
              <w:snapToGrid w:val="0"/>
              <w:ind w:left="-68" w:right="113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B1E5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3311C997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C000"/>
            <w:vAlign w:val="center"/>
          </w:tcPr>
          <w:p w14:paraId="4C6F7AD3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EB3F54" w:rsidRPr="00276E02" w14:paraId="7DB873AF" w14:textId="77777777" w:rsidTr="00BC5CD0">
        <w:trPr>
          <w:cantSplit/>
          <w:trHeight w:val="338"/>
        </w:trPr>
        <w:tc>
          <w:tcPr>
            <w:tcW w:w="567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6A9356BC" w14:textId="77777777" w:rsidR="00EB3F54" w:rsidRPr="00BC5CD0" w:rsidRDefault="008F4E01">
            <w:pPr>
              <w:ind w:left="-70" w:right="-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31736CE6" w14:textId="77777777" w:rsidR="00EB3F54" w:rsidRPr="00BC5CD0" w:rsidRDefault="00EB3F54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ALF/Foz do Iguaçu – PTN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34257E09" w14:textId="77777777" w:rsidR="00EB3F54" w:rsidRPr="00BC5CD0" w:rsidRDefault="00EB3F54" w:rsidP="00BC5CD0">
            <w:pPr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 24hs Diuturnas – NÍVEL MÉDIO; CFTV+ALARME EMPRESA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1D60E7E1" w14:textId="77777777" w:rsidR="00EB3F54" w:rsidRPr="00BC5CD0" w:rsidRDefault="00EB3F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624D">
              <w:rPr>
                <w:rFonts w:ascii="Arial" w:hAnsi="Arial" w:cs="Arial"/>
                <w:sz w:val="16"/>
                <w:szCs w:val="16"/>
                <w:lang w:val="pt-PT" w:eastAsia="en-US"/>
              </w:rPr>
              <w:t>Serviço x Mês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29AC5697" w14:textId="77777777" w:rsidR="00EB3F54" w:rsidRPr="00BC5CD0" w:rsidRDefault="00EB3F54" w:rsidP="00BC5CD0">
            <w:pPr>
              <w:snapToGrid w:val="0"/>
              <w:ind w:left="-68" w:right="113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B1E5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5382AD01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C000"/>
            <w:vAlign w:val="center"/>
          </w:tcPr>
          <w:p w14:paraId="5733EA82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EB3F54" w:rsidRPr="00276E02" w14:paraId="443973A0" w14:textId="77777777" w:rsidTr="00BC5CD0">
        <w:trPr>
          <w:cantSplit/>
          <w:trHeight w:val="338"/>
        </w:trPr>
        <w:tc>
          <w:tcPr>
            <w:tcW w:w="567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283B0772" w14:textId="77777777" w:rsidR="00EB3F54" w:rsidRPr="00BC5CD0" w:rsidRDefault="008F4E01">
            <w:pPr>
              <w:ind w:left="-70" w:right="-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7B997874" w14:textId="77777777" w:rsidR="00EB3F54" w:rsidRPr="00BC5CD0" w:rsidRDefault="00EB3F54">
            <w:pPr>
              <w:tabs>
                <w:tab w:val="left" w:pos="992"/>
              </w:tabs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DRF/Cascavel - SEDE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49AEE464" w14:textId="77777777" w:rsidR="00EB3F54" w:rsidRPr="00BC5CD0" w:rsidRDefault="00EB3F54" w:rsidP="00BC5CD0">
            <w:pPr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 24hs Diuturnas – NÍVEL MÉDIO; CFTV+ALARME EMPRESA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557C99AF" w14:textId="77777777" w:rsidR="00EB3F54" w:rsidRPr="00BC5CD0" w:rsidRDefault="00EB3F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624D">
              <w:rPr>
                <w:rFonts w:ascii="Arial" w:hAnsi="Arial" w:cs="Arial"/>
                <w:sz w:val="16"/>
                <w:szCs w:val="16"/>
                <w:lang w:val="pt-PT" w:eastAsia="en-US"/>
              </w:rPr>
              <w:t>Serviço x Mês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2820A1BF" w14:textId="77777777" w:rsidR="00EB3F54" w:rsidRPr="00BC5CD0" w:rsidRDefault="00EB3F54" w:rsidP="00BC5CD0">
            <w:pPr>
              <w:snapToGrid w:val="0"/>
              <w:ind w:left="-68" w:right="113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B1E5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06E9E7B2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C000"/>
            <w:vAlign w:val="center"/>
          </w:tcPr>
          <w:p w14:paraId="566A39D5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EB3F54" w:rsidRPr="00276E02" w14:paraId="033F2658" w14:textId="77777777" w:rsidTr="00BC5CD0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6B159365" w14:textId="77777777" w:rsidR="00EB3F54" w:rsidRPr="00BC5CD0" w:rsidRDefault="008F4E01">
            <w:pPr>
              <w:ind w:left="-70" w:right="-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35C47477" w14:textId="77777777" w:rsidR="00EB3F54" w:rsidRPr="00BC5CD0" w:rsidRDefault="00EB3F54">
            <w:pPr>
              <w:tabs>
                <w:tab w:val="left" w:pos="992"/>
              </w:tabs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DRF/Cascavel – GALPÃO ANEXO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4CB4CCED" w14:textId="77777777" w:rsidR="00EB3F54" w:rsidRPr="00BC5CD0" w:rsidRDefault="00EB3F54" w:rsidP="00BC5CD0">
            <w:pPr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 24hs Diuturnas – NÍVEL MÉDIO; CFTV+ALARME EMPRESA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4F2675D1" w14:textId="77777777" w:rsidR="00EB3F54" w:rsidRPr="00BC5CD0" w:rsidRDefault="00EB3F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624D">
              <w:rPr>
                <w:rFonts w:ascii="Arial" w:hAnsi="Arial" w:cs="Arial"/>
                <w:sz w:val="16"/>
                <w:szCs w:val="16"/>
                <w:lang w:val="pt-PT" w:eastAsia="en-US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1182A4FA" w14:textId="77777777" w:rsidR="00EB3F54" w:rsidRPr="00BC5CD0" w:rsidRDefault="00EB3F54" w:rsidP="00BC5CD0">
            <w:pPr>
              <w:snapToGrid w:val="0"/>
              <w:ind w:left="-68" w:right="113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B1E5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5BFFBA53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C000"/>
            <w:vAlign w:val="center"/>
          </w:tcPr>
          <w:p w14:paraId="7C9BE222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EB3F54" w:rsidRPr="00276E02" w14:paraId="63979B29" w14:textId="77777777" w:rsidTr="00BC5CD0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28AEB857" w14:textId="77777777" w:rsidR="00EB3F54" w:rsidRPr="00BC5CD0" w:rsidRDefault="008F4E01">
            <w:pPr>
              <w:ind w:left="-70" w:right="-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lastRenderedPageBreak/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51E2A831" w14:textId="77777777" w:rsidR="00EB3F54" w:rsidRPr="00BC5CD0" w:rsidRDefault="00EB3F54">
            <w:pPr>
              <w:tabs>
                <w:tab w:val="left" w:pos="992"/>
              </w:tabs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DRF/Cascavel - DMA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7F5B2E52" w14:textId="77777777" w:rsidR="00EB3F54" w:rsidRPr="00BC5CD0" w:rsidRDefault="00EB3F54" w:rsidP="00BC5CD0">
            <w:pPr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 24hs Diuturnas – NÍVEL MÉDIO; CFTV+ALARME EMPRESA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680D0DC7" w14:textId="77777777" w:rsidR="00EB3F54" w:rsidRPr="00BC5CD0" w:rsidRDefault="00EB3F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624D">
              <w:rPr>
                <w:rFonts w:ascii="Arial" w:hAnsi="Arial" w:cs="Arial"/>
                <w:sz w:val="16"/>
                <w:szCs w:val="16"/>
                <w:lang w:val="pt-PT" w:eastAsia="en-US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57D66D39" w14:textId="77777777" w:rsidR="00EB3F54" w:rsidRPr="00BC5CD0" w:rsidRDefault="00EB3F54" w:rsidP="00BC5CD0">
            <w:pPr>
              <w:snapToGrid w:val="0"/>
              <w:ind w:left="-68" w:right="113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B1E5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58290D0E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C000"/>
            <w:vAlign w:val="center"/>
          </w:tcPr>
          <w:p w14:paraId="39E6BAC3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EB3F54" w:rsidRPr="00276E02" w14:paraId="27D96ECE" w14:textId="77777777" w:rsidTr="00BC5CD0">
        <w:trPr>
          <w:cantSplit/>
          <w:trHeight w:val="338"/>
        </w:trPr>
        <w:tc>
          <w:tcPr>
            <w:tcW w:w="567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4A28694F" w14:textId="77777777" w:rsidR="00EB3F54" w:rsidRPr="00BC5CD0" w:rsidRDefault="008F4E01">
            <w:pPr>
              <w:ind w:left="-70" w:right="-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11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0B5CC761" w14:textId="77777777" w:rsidR="00EB3F54" w:rsidRPr="00BC5CD0" w:rsidRDefault="00EB3F54">
            <w:pPr>
              <w:tabs>
                <w:tab w:val="left" w:pos="992"/>
              </w:tabs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DRF/Cascavel – PORTO SECO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01599940" w14:textId="77777777" w:rsidR="00EB3F54" w:rsidRPr="00BC5CD0" w:rsidRDefault="00EB3F54" w:rsidP="00BC5CD0">
            <w:pPr>
              <w:snapToGrid w:val="0"/>
              <w:ind w:left="-68"/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 24hs Diuturnas – NÍVEL MÍNIMO; CFTV+ALARME LOCAL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6558EAE3" w14:textId="77777777" w:rsidR="00EB3F54" w:rsidRPr="00BC5CD0" w:rsidRDefault="00EB3F54">
            <w:pPr>
              <w:snapToGrid w:val="0"/>
              <w:ind w:left="-6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624D">
              <w:rPr>
                <w:rFonts w:ascii="Arial" w:hAnsi="Arial" w:cs="Arial"/>
                <w:sz w:val="16"/>
                <w:szCs w:val="16"/>
                <w:lang w:val="pt-PT" w:eastAsia="en-US"/>
              </w:rPr>
              <w:t>Serviço x Mês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1F3800FA" w14:textId="77777777" w:rsidR="00EB3F54" w:rsidRPr="00BC5CD0" w:rsidRDefault="00EB3F54" w:rsidP="00BC5CD0">
            <w:pPr>
              <w:snapToGrid w:val="0"/>
              <w:ind w:left="-68" w:right="113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B1E5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428A3516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C000"/>
            <w:vAlign w:val="center"/>
          </w:tcPr>
          <w:p w14:paraId="4B2364A8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EB3F54" w:rsidRPr="00276E02" w14:paraId="4B79B8D7" w14:textId="77777777" w:rsidTr="00BC5CD0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5B7C8C48" w14:textId="77777777" w:rsidR="00EB3F54" w:rsidRPr="00BC5CD0" w:rsidRDefault="004A547A">
            <w:pPr>
              <w:snapToGrid w:val="0"/>
              <w:ind w:left="-70" w:right="-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541E8FE1" w14:textId="77777777" w:rsidR="00EB3F54" w:rsidRPr="00BC5CD0" w:rsidRDefault="00EB3F54">
            <w:pPr>
              <w:tabs>
                <w:tab w:val="left" w:pos="992"/>
              </w:tabs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ARF/Francisco Beltrão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33828FE4" w14:textId="77777777" w:rsidR="00EB3F54" w:rsidRPr="00BC5CD0" w:rsidRDefault="00EB3F54" w:rsidP="00BC5CD0">
            <w:pPr>
              <w:tabs>
                <w:tab w:val="left" w:pos="992"/>
              </w:tabs>
              <w:snapToGrid w:val="0"/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 24hs Diuturnas – NÍVEL MÍNIMO; CFTV+ALARME LOCAL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32D6FFE9" w14:textId="77777777" w:rsidR="00EB3F54" w:rsidRPr="00BC5CD0" w:rsidRDefault="00EB3F54">
            <w:pPr>
              <w:tabs>
                <w:tab w:val="left" w:pos="992"/>
              </w:tabs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624D">
              <w:rPr>
                <w:rFonts w:ascii="Arial" w:hAnsi="Arial" w:cs="Arial"/>
                <w:sz w:val="16"/>
                <w:szCs w:val="16"/>
                <w:lang w:val="pt-PT" w:eastAsia="en-US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7D245E90" w14:textId="77777777" w:rsidR="00EB3F54" w:rsidRPr="00BC5CD0" w:rsidRDefault="00EB3F54" w:rsidP="00BC5CD0">
            <w:pPr>
              <w:snapToGrid w:val="0"/>
              <w:ind w:left="-68" w:right="113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B1E5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774CC11B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C000"/>
            <w:vAlign w:val="center"/>
          </w:tcPr>
          <w:p w14:paraId="56992051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EB3F54" w:rsidRPr="00276E02" w14:paraId="706661CA" w14:textId="77777777" w:rsidTr="00BC5CD0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17B4DBC9" w14:textId="77777777" w:rsidR="00EB3F54" w:rsidRPr="00BC5CD0" w:rsidRDefault="004A547A">
            <w:pPr>
              <w:snapToGrid w:val="0"/>
              <w:ind w:left="-70" w:right="-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10607308" w14:textId="77777777" w:rsidR="00EB3F54" w:rsidRPr="00BC5CD0" w:rsidRDefault="00EB3F54">
            <w:pPr>
              <w:tabs>
                <w:tab w:val="left" w:pos="992"/>
              </w:tabs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ARF/Pato Branco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5F29B88B" w14:textId="77777777" w:rsidR="00EB3F54" w:rsidRPr="00BC5CD0" w:rsidRDefault="00EB3F54" w:rsidP="00BC5CD0">
            <w:pPr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 24hs Diuturnas – NÍVEL MÍNIMO; CFTV+ALARME LOCAL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5E99A701" w14:textId="77777777" w:rsidR="00EB3F54" w:rsidRPr="00BC5CD0" w:rsidRDefault="00EB3F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624D">
              <w:rPr>
                <w:rFonts w:ascii="Arial" w:hAnsi="Arial" w:cs="Arial"/>
                <w:sz w:val="16"/>
                <w:szCs w:val="16"/>
                <w:lang w:val="pt-PT" w:eastAsia="en-US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47A8AA87" w14:textId="77777777" w:rsidR="00EB3F54" w:rsidRPr="00BC5CD0" w:rsidRDefault="00EB3F54" w:rsidP="00BC5CD0">
            <w:pPr>
              <w:snapToGrid w:val="0"/>
              <w:ind w:left="-68" w:right="113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B1E5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2CA2DCBA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C000"/>
            <w:vAlign w:val="center"/>
          </w:tcPr>
          <w:p w14:paraId="7EFAA3AF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EB3F54" w:rsidRPr="00276E02" w14:paraId="195F7F17" w14:textId="77777777" w:rsidTr="00BC5CD0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22C26DE8" w14:textId="77777777" w:rsidR="00EB3F54" w:rsidRPr="00BC5CD0" w:rsidRDefault="004A547A" w:rsidP="00EB3F54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17FF29F0" w14:textId="77777777" w:rsidR="00EB3F54" w:rsidRPr="00BC5CD0" w:rsidRDefault="00EB3F54">
            <w:pPr>
              <w:tabs>
                <w:tab w:val="left" w:pos="992"/>
              </w:tabs>
              <w:snapToGrid w:val="0"/>
              <w:rPr>
                <w:rStyle w:val="normaltextrun"/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ARF/Toledo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32F888B2" w14:textId="77777777" w:rsidR="00EB3F54" w:rsidRPr="00BC5CD0" w:rsidRDefault="00EB3F54" w:rsidP="00BC5CD0">
            <w:pPr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 24hs Diuturnas – NÍVEL MÍNIMO; CFTV+ALARME LOCAL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03A0EA76" w14:textId="77777777" w:rsidR="00EB3F54" w:rsidRPr="00BC5CD0" w:rsidRDefault="00EB3F54">
            <w:pPr>
              <w:jc w:val="center"/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11624D">
              <w:rPr>
                <w:rFonts w:ascii="Arial" w:hAnsi="Arial" w:cs="Arial"/>
                <w:sz w:val="16"/>
                <w:szCs w:val="16"/>
                <w:lang w:val="pt-PT" w:eastAsia="en-US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4F4F6385" w14:textId="77777777" w:rsidR="00EB3F54" w:rsidRPr="00BC5CD0" w:rsidRDefault="00EB3F54" w:rsidP="00BC5CD0">
            <w:pPr>
              <w:snapToGrid w:val="0"/>
              <w:ind w:left="-68" w:right="113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B1E5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33A9B710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C000"/>
            <w:vAlign w:val="center"/>
          </w:tcPr>
          <w:p w14:paraId="10E0C12C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EB3F54" w:rsidRPr="00276E02" w14:paraId="0432607D" w14:textId="77777777" w:rsidTr="00BC5CD0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7F9B617B" w14:textId="77777777" w:rsidR="00EB3F54" w:rsidRPr="00BC5CD0" w:rsidRDefault="00BC6298" w:rsidP="00EB3F54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1</w:t>
            </w:r>
            <w:r w:rsidR="004A547A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06F79A82" w14:textId="77777777" w:rsidR="00EB3F54" w:rsidRPr="00BC5CD0" w:rsidRDefault="00EB3F54">
            <w:pPr>
              <w:tabs>
                <w:tab w:val="left" w:pos="992"/>
              </w:tabs>
              <w:snapToGrid w:val="0"/>
              <w:rPr>
                <w:rStyle w:val="normaltextrun"/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ARF/Medianeira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63EF1337" w14:textId="77777777" w:rsidR="00EB3F54" w:rsidRPr="00BC5CD0" w:rsidRDefault="00EB3F54" w:rsidP="00BC5CD0">
            <w:pPr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 24hs Diuturnas – NÍVEL MÍNIMO; CFTV+ALARME LOCAL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65C10257" w14:textId="77777777" w:rsidR="00EB3F54" w:rsidRPr="00BC5CD0" w:rsidRDefault="00EB3F54">
            <w:pPr>
              <w:jc w:val="center"/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11624D">
              <w:rPr>
                <w:rFonts w:ascii="Arial" w:hAnsi="Arial" w:cs="Arial"/>
                <w:sz w:val="16"/>
                <w:szCs w:val="16"/>
                <w:lang w:val="pt-PT" w:eastAsia="en-US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3883A9E2" w14:textId="77777777" w:rsidR="00EB3F54" w:rsidRPr="00BC5CD0" w:rsidRDefault="00EB3F54" w:rsidP="00BC5CD0">
            <w:pPr>
              <w:snapToGrid w:val="0"/>
              <w:ind w:left="-68" w:right="113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B1E5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2E191A9F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C000"/>
            <w:vAlign w:val="center"/>
          </w:tcPr>
          <w:p w14:paraId="141EFF3C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EB3F54" w:rsidRPr="00276E02" w14:paraId="5249257E" w14:textId="77777777" w:rsidTr="00BC5CD0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1BAC5E06" w14:textId="77777777" w:rsidR="00EB3F54" w:rsidRPr="00BC5CD0" w:rsidRDefault="004A547A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3E9FD203" w14:textId="77777777" w:rsidR="00EB3F54" w:rsidRPr="00BC5CD0" w:rsidRDefault="00EB3F54">
            <w:pPr>
              <w:tabs>
                <w:tab w:val="left" w:pos="992"/>
              </w:tabs>
              <w:snapToGrid w:val="0"/>
              <w:rPr>
                <w:rStyle w:val="normaltextrun"/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IRF/Guaíra + DMA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1448A205" w14:textId="77777777" w:rsidR="00EB3F54" w:rsidRPr="00BC5CD0" w:rsidRDefault="00EB3F54" w:rsidP="00BC5CD0">
            <w:pPr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 24hs Diuturnas – NÍVEL MÍNIMO; CFTV+ALARME LOCAL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417C66FE" w14:textId="77777777" w:rsidR="00EB3F54" w:rsidRPr="00BC5CD0" w:rsidRDefault="00EB3F54">
            <w:pPr>
              <w:jc w:val="center"/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11624D">
              <w:rPr>
                <w:rFonts w:ascii="Arial" w:hAnsi="Arial" w:cs="Arial"/>
                <w:sz w:val="16"/>
                <w:szCs w:val="16"/>
                <w:lang w:val="pt-PT" w:eastAsia="en-US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5C87FB8F" w14:textId="77777777" w:rsidR="00EB3F54" w:rsidRPr="00BC5CD0" w:rsidRDefault="00EB3F54" w:rsidP="00BC5CD0">
            <w:pPr>
              <w:snapToGrid w:val="0"/>
              <w:ind w:left="-68" w:right="113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B1E5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67CA7C42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C000"/>
            <w:vAlign w:val="center"/>
          </w:tcPr>
          <w:p w14:paraId="5E0DCB9D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EB3F54" w:rsidRPr="00276E02" w14:paraId="39042323" w14:textId="77777777" w:rsidTr="00BC5CD0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5B303C59" w14:textId="77777777" w:rsidR="00EB3F54" w:rsidRPr="00BC5CD0" w:rsidRDefault="004A547A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6487F98C" w14:textId="77777777" w:rsidR="00EB3F54" w:rsidRPr="00BC5CD0" w:rsidRDefault="00EB3F54">
            <w:pPr>
              <w:tabs>
                <w:tab w:val="left" w:pos="992"/>
              </w:tabs>
              <w:snapToGrid w:val="0"/>
              <w:rPr>
                <w:rStyle w:val="normaltextrun"/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IRF/Guaíra – PORTO SETE QUEDAS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4F7D5A2F" w14:textId="77777777" w:rsidR="00EB3F54" w:rsidRPr="00BC5CD0" w:rsidRDefault="00EB3F54" w:rsidP="00BC5CD0">
            <w:pPr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 24hs Diuturnas – NÍVEL MÍNIMO; CFTV+ALARME LOCAL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16F98D40" w14:textId="77777777" w:rsidR="00EB3F54" w:rsidRPr="00BC5CD0" w:rsidRDefault="00EB3F54">
            <w:pPr>
              <w:jc w:val="center"/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11624D">
              <w:rPr>
                <w:rFonts w:ascii="Arial" w:hAnsi="Arial" w:cs="Arial"/>
                <w:sz w:val="16"/>
                <w:szCs w:val="16"/>
                <w:lang w:val="pt-PT" w:eastAsia="en-US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7EAC915C" w14:textId="77777777" w:rsidR="00EB3F54" w:rsidRPr="00BC5CD0" w:rsidRDefault="00EB3F54" w:rsidP="00BC5CD0">
            <w:pPr>
              <w:snapToGrid w:val="0"/>
              <w:ind w:left="-68" w:right="113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B1E5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3D5170B5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C000"/>
            <w:vAlign w:val="center"/>
          </w:tcPr>
          <w:p w14:paraId="785D9403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EB3F54" w:rsidRPr="00276E02" w14:paraId="33BA3AA3" w14:textId="77777777" w:rsidTr="00BC5CD0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6EC4CCDB" w14:textId="77777777" w:rsidR="00EB3F54" w:rsidRPr="00BC5CD0" w:rsidRDefault="004A547A" w:rsidP="00EB3F54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0EF3D0EB" w14:textId="77777777" w:rsidR="00EB3F54" w:rsidRPr="00BC5CD0" w:rsidRDefault="00EB3F54">
            <w:pPr>
              <w:tabs>
                <w:tab w:val="left" w:pos="992"/>
              </w:tabs>
              <w:snapToGrid w:val="0"/>
              <w:rPr>
                <w:rStyle w:val="normaltextrun"/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IRF/Santa Helena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3AA27574" w14:textId="77777777" w:rsidR="00EB3F54" w:rsidRPr="00BC5CD0" w:rsidRDefault="00EB3F54" w:rsidP="00BC5CD0">
            <w:pPr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 24hs Diuturnas – NÍVEL MÍNIMO; CFTV+ALARME LOCAL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0580B1D2" w14:textId="77777777" w:rsidR="00EB3F54" w:rsidRPr="00BC5CD0" w:rsidRDefault="00EB3F54">
            <w:pPr>
              <w:jc w:val="center"/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11624D">
              <w:rPr>
                <w:rFonts w:ascii="Arial" w:hAnsi="Arial" w:cs="Arial"/>
                <w:sz w:val="16"/>
                <w:szCs w:val="16"/>
                <w:lang w:val="pt-PT" w:eastAsia="en-US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35326E20" w14:textId="77777777" w:rsidR="00EB3F54" w:rsidRPr="00BC5CD0" w:rsidRDefault="00EB3F54" w:rsidP="00BC5CD0">
            <w:pPr>
              <w:snapToGrid w:val="0"/>
              <w:ind w:left="-68" w:right="113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B1E5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6AB79B3D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C000"/>
            <w:vAlign w:val="center"/>
          </w:tcPr>
          <w:p w14:paraId="20CB564B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EB3F54" w:rsidRPr="00276E02" w14:paraId="42D86284" w14:textId="77777777" w:rsidTr="00BC5CD0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0A684C52" w14:textId="77777777" w:rsidR="00EB3F54" w:rsidRPr="00BC5CD0" w:rsidRDefault="004A547A" w:rsidP="00EB3F54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5E4495BE" w14:textId="77777777" w:rsidR="00EB3F54" w:rsidRPr="00BC5CD0" w:rsidRDefault="00EB3F54">
            <w:pPr>
              <w:tabs>
                <w:tab w:val="left" w:pos="992"/>
              </w:tabs>
              <w:snapToGrid w:val="0"/>
              <w:rPr>
                <w:rStyle w:val="normaltextrun"/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ARF/S. Antônio do Sudoeste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08317D75" w14:textId="77777777" w:rsidR="00EB3F54" w:rsidRPr="00BC5CD0" w:rsidRDefault="00EB3F54" w:rsidP="00BC5CD0">
            <w:pPr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 24hs Diuturnas – NÍVEL MÍNIMO; CFTV+ALARME LOCAL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6DA6A667" w14:textId="77777777" w:rsidR="00EB3F54" w:rsidRPr="00BC5CD0" w:rsidRDefault="00EB3F54">
            <w:pPr>
              <w:jc w:val="center"/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11624D">
              <w:rPr>
                <w:rFonts w:ascii="Arial" w:hAnsi="Arial" w:cs="Arial"/>
                <w:sz w:val="16"/>
                <w:szCs w:val="16"/>
                <w:lang w:val="pt-PT" w:eastAsia="en-US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2D4AA066" w14:textId="77777777" w:rsidR="00EB3F54" w:rsidRPr="00BC5CD0" w:rsidRDefault="00EB3F54" w:rsidP="00BC5CD0">
            <w:pPr>
              <w:snapToGrid w:val="0"/>
              <w:ind w:left="-68" w:right="113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B1E5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22F840F3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C000"/>
            <w:vAlign w:val="center"/>
          </w:tcPr>
          <w:p w14:paraId="28E0603A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EB3F54" w:rsidRPr="00276E02" w14:paraId="3E9955E2" w14:textId="77777777" w:rsidTr="00BC5CD0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02484CCE" w14:textId="77777777" w:rsidR="00EB3F54" w:rsidRPr="00BC5CD0" w:rsidRDefault="004A547A" w:rsidP="00EB3F54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2AB72F10" w14:textId="77777777" w:rsidR="00EB3F54" w:rsidRPr="00BC5CD0" w:rsidRDefault="00EB3F54">
            <w:pPr>
              <w:tabs>
                <w:tab w:val="left" w:pos="992"/>
              </w:tabs>
              <w:snapToGrid w:val="0"/>
              <w:rPr>
                <w:rStyle w:val="normaltextrun"/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IRF/Capanema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50954371" w14:textId="77777777" w:rsidR="00EB3F54" w:rsidRPr="00BC5CD0" w:rsidRDefault="00EB3F54" w:rsidP="00BC5CD0">
            <w:pPr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 24hs Diuturnas – NÍVEL MÍNIMO; CFTV+ALARME LOCAL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09493399" w14:textId="77777777" w:rsidR="00EB3F54" w:rsidRPr="00BC5CD0" w:rsidRDefault="00EB3F54">
            <w:pPr>
              <w:jc w:val="center"/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11624D">
              <w:rPr>
                <w:rFonts w:ascii="Arial" w:hAnsi="Arial" w:cs="Arial"/>
                <w:sz w:val="16"/>
                <w:szCs w:val="16"/>
                <w:lang w:val="pt-PT" w:eastAsia="en-US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584D3D7C" w14:textId="77777777" w:rsidR="00EB3F54" w:rsidRPr="00BC5CD0" w:rsidRDefault="00EB3F54" w:rsidP="00BC5CD0">
            <w:pPr>
              <w:snapToGrid w:val="0"/>
              <w:ind w:left="-68" w:right="113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B1E5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263CB423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C000"/>
            <w:vAlign w:val="center"/>
          </w:tcPr>
          <w:p w14:paraId="01D76063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D1068F" w:rsidRPr="00276E02" w14:paraId="57F5728C" w14:textId="77777777" w:rsidTr="00E55082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1B80A77B" w14:textId="77777777" w:rsidR="00D1068F" w:rsidRDefault="004A547A" w:rsidP="00D1068F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31A5E523" w14:textId="77777777" w:rsidR="00D1068F" w:rsidRPr="004D1875" w:rsidRDefault="00D1068F" w:rsidP="00D1068F">
            <w:pPr>
              <w:tabs>
                <w:tab w:val="left" w:pos="992"/>
              </w:tabs>
              <w:snapToGrid w:val="0"/>
              <w:rPr>
                <w:rStyle w:val="normaltextrun"/>
                <w:rFonts w:ascii="Arial" w:hAnsi="Arial" w:cs="Arial"/>
                <w:sz w:val="16"/>
                <w:szCs w:val="16"/>
              </w:rPr>
            </w:pPr>
            <w:r w:rsidRPr="00AC4831">
              <w:rPr>
                <w:rStyle w:val="normaltextrun"/>
                <w:rFonts w:ascii="Arial" w:hAnsi="Arial" w:cs="Arial"/>
                <w:sz w:val="16"/>
                <w:szCs w:val="16"/>
              </w:rPr>
              <w:t>IRF/Capanema</w:t>
            </w:r>
            <w:r>
              <w:rPr>
                <w:rStyle w:val="normaltextrun"/>
                <w:rFonts w:ascii="Arial" w:hAnsi="Arial" w:cs="Arial"/>
                <w:sz w:val="16"/>
                <w:szCs w:val="16"/>
              </w:rPr>
              <w:t>/Aduana Fronteira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4454462F" w14:textId="77777777" w:rsidR="00D1068F" w:rsidRPr="004D1875" w:rsidRDefault="00D1068F" w:rsidP="00D1068F">
            <w:pPr>
              <w:rPr>
                <w:rStyle w:val="normaltextrun"/>
                <w:rFonts w:ascii="Arial" w:hAnsi="Arial" w:cs="Arial"/>
                <w:sz w:val="16"/>
                <w:szCs w:val="16"/>
              </w:rPr>
            </w:pPr>
            <w:r w:rsidRPr="00AC4831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 24hs Diuturnas – NÍVEL MÍNIMO; CFTV+ALARME LOCAL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70154413" w14:textId="77777777" w:rsidR="00D1068F" w:rsidRPr="0011624D" w:rsidRDefault="00D1068F" w:rsidP="00D1068F">
            <w:pPr>
              <w:jc w:val="center"/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11624D">
              <w:rPr>
                <w:rFonts w:ascii="Arial" w:hAnsi="Arial" w:cs="Arial"/>
                <w:sz w:val="16"/>
                <w:szCs w:val="16"/>
                <w:lang w:val="pt-PT" w:eastAsia="en-US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7AE18648" w14:textId="77777777" w:rsidR="00D1068F" w:rsidRPr="00EB1E5A" w:rsidRDefault="00D1068F" w:rsidP="00D1068F">
            <w:pPr>
              <w:snapToGrid w:val="0"/>
              <w:ind w:left="-68" w:right="113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EB1E5A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38E98240" w14:textId="77777777" w:rsidR="00D1068F" w:rsidRPr="00EB3F54" w:rsidRDefault="00D1068F" w:rsidP="00D1068F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C000"/>
            <w:vAlign w:val="center"/>
          </w:tcPr>
          <w:p w14:paraId="7136A218" w14:textId="77777777" w:rsidR="00D1068F" w:rsidRPr="00EB3F54" w:rsidRDefault="00D1068F" w:rsidP="00D1068F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EB3F54" w:rsidRPr="00276E02" w14:paraId="64541D20" w14:textId="77777777" w:rsidTr="00BC5CD0">
        <w:trPr>
          <w:cantSplit/>
          <w:trHeight w:val="338"/>
        </w:trPr>
        <w:tc>
          <w:tcPr>
            <w:tcW w:w="7371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C000"/>
            <w:vAlign w:val="center"/>
          </w:tcPr>
          <w:p w14:paraId="7E383A33" w14:textId="77777777" w:rsidR="00EB3F54" w:rsidRPr="00BC5CD0" w:rsidRDefault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Valor Global do GRUPO </w:t>
            </w:r>
            <w:r w:rsidR="004A547A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Pr="005450C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R$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C000"/>
            <w:vAlign w:val="center"/>
          </w:tcPr>
          <w:p w14:paraId="4E1DB275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EB3F54" w:rsidRPr="00276E02" w14:paraId="24C466BE" w14:textId="77777777" w:rsidTr="00BC5CD0">
        <w:trPr>
          <w:cantSplit/>
          <w:trHeight w:val="338"/>
        </w:trPr>
        <w:tc>
          <w:tcPr>
            <w:tcW w:w="8647" w:type="dxa"/>
            <w:gridSpan w:val="7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FFC000"/>
            <w:vAlign w:val="center"/>
          </w:tcPr>
          <w:p w14:paraId="09EE40AD" w14:textId="77777777" w:rsidR="00EB3F54" w:rsidRPr="005450C3" w:rsidRDefault="00EB3F54" w:rsidP="00BC5CD0">
            <w:pPr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5450C3">
              <w:rPr>
                <w:rFonts w:ascii="Arial" w:hAnsi="Arial" w:cs="Arial"/>
                <w:sz w:val="16"/>
                <w:szCs w:val="16"/>
              </w:rPr>
              <w:t>Valor Global</w:t>
            </w:r>
            <w:r>
              <w:rPr>
                <w:rFonts w:ascii="Arial" w:hAnsi="Arial" w:cs="Arial"/>
                <w:sz w:val="16"/>
                <w:szCs w:val="16"/>
              </w:rPr>
              <w:t xml:space="preserve"> do GRUPO </w:t>
            </w:r>
            <w:r w:rsidR="004A547A">
              <w:rPr>
                <w:rFonts w:ascii="Arial" w:hAnsi="Arial" w:cs="Arial"/>
                <w:sz w:val="16"/>
                <w:szCs w:val="16"/>
              </w:rPr>
              <w:t>1</w:t>
            </w:r>
            <w:r w:rsidRPr="005450C3">
              <w:rPr>
                <w:rFonts w:ascii="Arial" w:hAnsi="Arial" w:cs="Arial"/>
                <w:sz w:val="16"/>
                <w:szCs w:val="16"/>
              </w:rPr>
              <w:t xml:space="preserve"> (por extenso): </w:t>
            </w:r>
          </w:p>
          <w:p w14:paraId="1433DD7B" w14:textId="77777777" w:rsidR="00EB3F54" w:rsidRPr="00BC5CD0" w:rsidRDefault="00EB3F54" w:rsidP="00BC5CD0">
            <w:pPr>
              <w:snapToGrid w:val="0"/>
              <w:ind w:left="-84" w:right="28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511B3507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5E0B3"/>
            <w:vAlign w:val="center"/>
          </w:tcPr>
          <w:p w14:paraId="1DA63D33" w14:textId="77777777" w:rsidR="00EB3F54" w:rsidRPr="00BC5CD0" w:rsidRDefault="00EB3F54" w:rsidP="00EB3F54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C5E0B3"/>
            <w:vAlign w:val="center"/>
          </w:tcPr>
          <w:p w14:paraId="0D868D85" w14:textId="77777777" w:rsidR="00EB3F54" w:rsidRPr="00BC5CD0" w:rsidRDefault="00EB3F54" w:rsidP="00EB3F54">
            <w:pPr>
              <w:tabs>
                <w:tab w:val="left" w:pos="992"/>
              </w:tabs>
              <w:snapToGrid w:val="0"/>
              <w:rPr>
                <w:rStyle w:val="normaltextrun"/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450C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Local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C5E0B3"/>
            <w:vAlign w:val="center"/>
          </w:tcPr>
          <w:p w14:paraId="7DEFDF6F" w14:textId="77777777" w:rsidR="00EB3F54" w:rsidRPr="00BC5CD0" w:rsidRDefault="00EB3F54" w:rsidP="00EB3F54">
            <w:pPr>
              <w:jc w:val="center"/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5450C3">
              <w:rPr>
                <w:rFonts w:ascii="Arial" w:hAnsi="Arial" w:cs="Arial"/>
                <w:b/>
                <w:bCs/>
                <w:sz w:val="16"/>
                <w:szCs w:val="16"/>
              </w:rPr>
              <w:t>Descrição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C5E0B3"/>
            <w:vAlign w:val="center"/>
          </w:tcPr>
          <w:p w14:paraId="765BA766" w14:textId="77777777" w:rsidR="00EB3F54" w:rsidRPr="00BC5CD0" w:rsidRDefault="00EB3F54" w:rsidP="00EB3F54">
            <w:pPr>
              <w:jc w:val="center"/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5450C3">
              <w:rPr>
                <w:rFonts w:ascii="Arial" w:hAnsi="Arial" w:cs="Arial"/>
                <w:b/>
                <w:bCs/>
                <w:sz w:val="16"/>
                <w:szCs w:val="16"/>
              </w:rPr>
              <w:t>Unid. de Medida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C5E0B3"/>
            <w:vAlign w:val="center"/>
          </w:tcPr>
          <w:p w14:paraId="3531DA7C" w14:textId="77777777" w:rsidR="00EB3F54" w:rsidRPr="00BC5CD0" w:rsidRDefault="00EB3F54" w:rsidP="00EB3F54">
            <w:pPr>
              <w:snapToGrid w:val="0"/>
              <w:ind w:left="-68" w:right="113"/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450C3">
              <w:rPr>
                <w:rFonts w:ascii="Arial" w:hAnsi="Arial" w:cs="Arial"/>
                <w:b/>
                <w:bCs/>
                <w:sz w:val="16"/>
                <w:szCs w:val="16"/>
              </w:rPr>
              <w:t>Quant.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C5E0B3"/>
            <w:vAlign w:val="center"/>
          </w:tcPr>
          <w:p w14:paraId="54978636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hAnsi="Arial" w:cs="Arial"/>
                <w:b/>
                <w:bCs/>
                <w:sz w:val="16"/>
                <w:szCs w:val="16"/>
              </w:rPr>
              <w:t>Valor Unit. R$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C5E0B3"/>
            <w:vAlign w:val="center"/>
          </w:tcPr>
          <w:p w14:paraId="5404A42D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hAnsi="Arial" w:cs="Arial"/>
                <w:b/>
                <w:bCs/>
                <w:sz w:val="16"/>
                <w:szCs w:val="16"/>
              </w:rPr>
              <w:t>Valor de Total R$</w:t>
            </w:r>
          </w:p>
        </w:tc>
      </w:tr>
      <w:tr w:rsidR="004D1875" w:rsidRPr="00276E02" w14:paraId="500E7DA9" w14:textId="77777777" w:rsidTr="00BC5CD0">
        <w:trPr>
          <w:cantSplit/>
          <w:trHeight w:val="338"/>
        </w:trPr>
        <w:tc>
          <w:tcPr>
            <w:tcW w:w="8647" w:type="dxa"/>
            <w:gridSpan w:val="7"/>
            <w:tcBorders>
              <w:top w:val="single" w:sz="12" w:space="0" w:color="auto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C5E0B3"/>
            <w:vAlign w:val="center"/>
          </w:tcPr>
          <w:p w14:paraId="1BCE2FDA" w14:textId="77777777" w:rsidR="004D1875" w:rsidRPr="00CC1332" w:rsidRDefault="004D1875" w:rsidP="00BC5CD0">
            <w:pPr>
              <w:snapToGrid w:val="0"/>
              <w:ind w:left="-84" w:right="28"/>
              <w:jc w:val="center"/>
              <w:rPr>
                <w:rFonts w:ascii="Arial" w:hAnsi="Arial" w:cs="Arial"/>
                <w:lang w:val="pt-PT"/>
              </w:rPr>
            </w:pPr>
            <w:r w:rsidRPr="00CC1332">
              <w:rPr>
                <w:rFonts w:ascii="Arial" w:eastAsia="Arial Unicode MS" w:hAnsi="Arial" w:cs="Arial"/>
                <w:b/>
                <w:bCs/>
              </w:rPr>
              <w:t xml:space="preserve">GRUPO </w:t>
            </w:r>
            <w:r w:rsidR="004A547A" w:rsidRPr="00CC1332">
              <w:rPr>
                <w:rFonts w:ascii="Arial" w:eastAsia="Arial Unicode MS" w:hAnsi="Arial" w:cs="Arial"/>
                <w:b/>
                <w:bCs/>
              </w:rPr>
              <w:t>2</w:t>
            </w:r>
            <w:r w:rsidRPr="00CC1332">
              <w:rPr>
                <w:rFonts w:ascii="Arial" w:eastAsia="Arial Unicode MS" w:hAnsi="Arial" w:cs="Arial"/>
                <w:b/>
                <w:bCs/>
              </w:rPr>
              <w:t>: PARANÁ (exceto FOZ DO IGUAÇU)</w:t>
            </w:r>
          </w:p>
        </w:tc>
      </w:tr>
      <w:tr w:rsidR="00CB68B5" w:rsidRPr="00276E02" w14:paraId="0D315174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56F79077" w14:textId="77777777" w:rsidR="00D1068F" w:rsidRPr="00BC5CD0" w:rsidRDefault="004A547A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726DF76D" w14:textId="77777777" w:rsidR="00D1068F" w:rsidRPr="00BC5CD0" w:rsidRDefault="00D1068F">
            <w:pPr>
              <w:tabs>
                <w:tab w:val="left" w:pos="992"/>
              </w:tabs>
              <w:snapToGrid w:val="0"/>
              <w:rPr>
                <w:rStyle w:val="normaltextrun"/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ALF/Curitiba –   DMA *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14:paraId="7FB9F466" w14:textId="77777777" w:rsidR="00D1068F" w:rsidRPr="00BC5CD0" w:rsidRDefault="00D1068F" w:rsidP="00BC5CD0">
            <w:pPr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MÉDIO; CFTV+ALARME EMPRESA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1BE1EB29" w14:textId="77777777" w:rsidR="00D1068F" w:rsidRPr="00BC5CD0" w:rsidRDefault="00D1068F">
            <w:pPr>
              <w:jc w:val="center"/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145E71">
              <w:rPr>
                <w:rFonts w:ascii="Arial" w:hAnsi="Arial" w:cs="Arial"/>
                <w:sz w:val="16"/>
                <w:szCs w:val="16"/>
                <w:lang w:val="pt-PT" w:eastAsia="en-US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45075258" w14:textId="77777777" w:rsidR="00D1068F" w:rsidRPr="00BC5CD0" w:rsidRDefault="00D1068F" w:rsidP="00BC5CD0">
            <w:pPr>
              <w:snapToGrid w:val="0"/>
              <w:ind w:left="-68" w:right="113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F5D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44EEDAA0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5E0B3"/>
            <w:vAlign w:val="center"/>
          </w:tcPr>
          <w:p w14:paraId="1A46121B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00D40B0B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380E9918" w14:textId="77777777" w:rsidR="00D1068F" w:rsidRPr="00BC5CD0" w:rsidRDefault="004A547A" w:rsidP="00D1068F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23141246" w14:textId="77777777" w:rsidR="00D1068F" w:rsidRPr="00BC5CD0" w:rsidRDefault="00D1068F">
            <w:pPr>
              <w:tabs>
                <w:tab w:val="left" w:pos="992"/>
              </w:tabs>
              <w:snapToGrid w:val="0"/>
              <w:rPr>
                <w:rStyle w:val="normaltextrun"/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ALF/Curitiba – PVA/S. José dos Pinhais *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14:paraId="540DD820" w14:textId="77777777" w:rsidR="00D1068F" w:rsidRPr="00BC5CD0" w:rsidRDefault="00D1068F" w:rsidP="00BC5CD0">
            <w:pPr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MÉDIO; CFTV+ALARME EMPRESA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32293584" w14:textId="77777777" w:rsidR="00D1068F" w:rsidRPr="00BC5CD0" w:rsidRDefault="00D1068F">
            <w:pPr>
              <w:jc w:val="center"/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145E71">
              <w:rPr>
                <w:rFonts w:ascii="Arial" w:hAnsi="Arial" w:cs="Arial"/>
                <w:sz w:val="16"/>
                <w:szCs w:val="16"/>
                <w:lang w:val="pt-PT" w:eastAsia="en-US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71F6E663" w14:textId="77777777" w:rsidR="00D1068F" w:rsidRPr="00BC5CD0" w:rsidRDefault="00D1068F" w:rsidP="00BC5CD0">
            <w:pPr>
              <w:snapToGrid w:val="0"/>
              <w:ind w:left="-68" w:right="113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F5D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27F15136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5E0B3"/>
            <w:vAlign w:val="center"/>
          </w:tcPr>
          <w:p w14:paraId="6FC55829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7B4C933B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61B85912" w14:textId="77777777" w:rsidR="00D1068F" w:rsidRPr="00BC5CD0" w:rsidRDefault="004A547A" w:rsidP="00D1068F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783DEA98" w14:textId="77777777" w:rsidR="00D1068F" w:rsidRPr="00BC5CD0" w:rsidRDefault="00D1068F">
            <w:pPr>
              <w:tabs>
                <w:tab w:val="left" w:pos="992"/>
              </w:tabs>
              <w:snapToGrid w:val="0"/>
              <w:rPr>
                <w:rStyle w:val="normaltextrun"/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DIREP - CURITIBA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14:paraId="7A5DB377" w14:textId="77777777" w:rsidR="00D1068F" w:rsidRPr="00BC5CD0" w:rsidRDefault="00D1068F" w:rsidP="00BC5CD0">
            <w:pPr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MÉDIO; CFTV+ALARME EMPRESA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77BACBF2" w14:textId="77777777" w:rsidR="00D1068F" w:rsidRPr="00BC5CD0" w:rsidRDefault="00D1068F">
            <w:pPr>
              <w:jc w:val="center"/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145E71">
              <w:rPr>
                <w:rFonts w:ascii="Arial" w:hAnsi="Arial" w:cs="Arial"/>
                <w:sz w:val="16"/>
                <w:szCs w:val="16"/>
                <w:lang w:val="pt-PT" w:eastAsia="en-US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542EFC86" w14:textId="77777777" w:rsidR="00D1068F" w:rsidRPr="00BC5CD0" w:rsidRDefault="00D1068F" w:rsidP="00BC5CD0">
            <w:pPr>
              <w:snapToGrid w:val="0"/>
              <w:ind w:left="-68" w:right="113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F5D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299A7307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5E0B3"/>
            <w:vAlign w:val="center"/>
          </w:tcPr>
          <w:p w14:paraId="253B9EEC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113505C7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43B933EC" w14:textId="77777777" w:rsidR="00D1068F" w:rsidRPr="00BC5CD0" w:rsidRDefault="004A547A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lastRenderedPageBreak/>
              <w:t>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3309B762" w14:textId="77777777" w:rsidR="00D1068F" w:rsidRPr="00BC5CD0" w:rsidRDefault="00D1068F">
            <w:pPr>
              <w:tabs>
                <w:tab w:val="left" w:pos="992"/>
              </w:tabs>
              <w:snapToGrid w:val="0"/>
              <w:rPr>
                <w:rStyle w:val="normaltextrun"/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PVA/SRRF09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- Curitiba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14:paraId="16CCEB7E" w14:textId="77777777" w:rsidR="00D1068F" w:rsidRPr="00BC5CD0" w:rsidRDefault="00D1068F" w:rsidP="00BC5CD0">
            <w:pPr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MÉDIO; CFTV+ALARME EMPRESA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4E72FFCA" w14:textId="77777777" w:rsidR="00D1068F" w:rsidRPr="00BC5CD0" w:rsidRDefault="00D1068F">
            <w:pPr>
              <w:jc w:val="center"/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145E71">
              <w:rPr>
                <w:rFonts w:ascii="Arial" w:hAnsi="Arial" w:cs="Arial"/>
                <w:sz w:val="16"/>
                <w:szCs w:val="16"/>
                <w:lang w:val="pt-PT" w:eastAsia="en-US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2CCBB902" w14:textId="77777777" w:rsidR="00D1068F" w:rsidRPr="00BC5CD0" w:rsidRDefault="00D1068F" w:rsidP="00BC5CD0">
            <w:pPr>
              <w:snapToGrid w:val="0"/>
              <w:ind w:left="-68" w:right="113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F5D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1E85464A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5E0B3"/>
            <w:vAlign w:val="center"/>
          </w:tcPr>
          <w:p w14:paraId="79E64013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4A716B7D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3A2B53EC" w14:textId="77777777" w:rsidR="00D1068F" w:rsidRPr="00BC5CD0" w:rsidRDefault="004A547A" w:rsidP="00D1068F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2B3F5A27" w14:textId="77777777" w:rsidR="00D1068F" w:rsidRPr="00BC5CD0" w:rsidRDefault="00D1068F">
            <w:pPr>
              <w:tabs>
                <w:tab w:val="left" w:pos="992"/>
              </w:tabs>
              <w:snapToGrid w:val="0"/>
              <w:rPr>
                <w:rStyle w:val="normaltextrun"/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ALF/Paranaguá - SEDE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14:paraId="387266B5" w14:textId="77777777" w:rsidR="00D1068F" w:rsidRPr="00BC5CD0" w:rsidRDefault="00D1068F" w:rsidP="00BC5CD0">
            <w:pPr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MÉDIO; CFTV+ALARME EMPRESA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17DAEDBF" w14:textId="77777777" w:rsidR="00D1068F" w:rsidRPr="00BC5CD0" w:rsidRDefault="00D1068F">
            <w:pPr>
              <w:jc w:val="center"/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145E71">
              <w:rPr>
                <w:rFonts w:ascii="Arial" w:hAnsi="Arial" w:cs="Arial"/>
                <w:sz w:val="16"/>
                <w:szCs w:val="16"/>
                <w:lang w:val="pt-PT" w:eastAsia="en-US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44DF7082" w14:textId="77777777" w:rsidR="00D1068F" w:rsidRPr="00BC5CD0" w:rsidRDefault="00D1068F" w:rsidP="00BC5CD0">
            <w:pPr>
              <w:snapToGrid w:val="0"/>
              <w:ind w:left="-68" w:right="113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F5D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4AEC06F0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5E0B3"/>
            <w:vAlign w:val="center"/>
          </w:tcPr>
          <w:p w14:paraId="5BD30B9D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0BA57CBA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7C3571FF" w14:textId="77777777" w:rsidR="00D1068F" w:rsidRPr="00EB3F54" w:rsidRDefault="004A547A" w:rsidP="00D1068F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296350CE" w14:textId="77777777" w:rsidR="00D1068F" w:rsidRPr="00FE19B1" w:rsidRDefault="00D1068F">
            <w:pPr>
              <w:tabs>
                <w:tab w:val="left" w:pos="992"/>
              </w:tabs>
              <w:snapToGrid w:val="0"/>
              <w:rPr>
                <w:rStyle w:val="normaltextrun"/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ALF/Paranaguá - DMA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14:paraId="621FAA67" w14:textId="77777777" w:rsidR="00D1068F" w:rsidRPr="00FE19B1" w:rsidRDefault="00D1068F" w:rsidP="00BC5CD0">
            <w:pPr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MÉDIO; CFTV+ALARME EMPRESA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73D91AC4" w14:textId="77777777" w:rsidR="00D1068F" w:rsidRPr="00EB3F54" w:rsidRDefault="00D1068F">
            <w:pPr>
              <w:jc w:val="center"/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145E71">
              <w:rPr>
                <w:rFonts w:ascii="Arial" w:hAnsi="Arial" w:cs="Arial"/>
                <w:sz w:val="16"/>
                <w:szCs w:val="16"/>
                <w:lang w:val="pt-PT" w:eastAsia="en-US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6AE4B9E0" w14:textId="77777777" w:rsidR="00D1068F" w:rsidRPr="00EB3F54" w:rsidRDefault="00D1068F" w:rsidP="00BC5CD0">
            <w:pPr>
              <w:snapToGrid w:val="0"/>
              <w:ind w:left="-68" w:right="113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F5D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63BBBD22" w14:textId="77777777" w:rsidR="00D1068F" w:rsidRPr="00EB3F54" w:rsidRDefault="00D1068F" w:rsidP="00D1068F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5E0B3"/>
            <w:vAlign w:val="center"/>
          </w:tcPr>
          <w:p w14:paraId="3453BDCF" w14:textId="77777777" w:rsidR="00D1068F" w:rsidRPr="00EB3F54" w:rsidRDefault="00D1068F" w:rsidP="00D1068F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0E9C4E3F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66AEACD5" w14:textId="77777777" w:rsidR="00D1068F" w:rsidRPr="00EB3F54" w:rsidRDefault="004A547A" w:rsidP="00D1068F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5629493C" w14:textId="77777777" w:rsidR="00D1068F" w:rsidRPr="00FE19B1" w:rsidRDefault="00D1068F">
            <w:pPr>
              <w:tabs>
                <w:tab w:val="left" w:pos="992"/>
              </w:tabs>
              <w:snapToGrid w:val="0"/>
              <w:rPr>
                <w:rStyle w:val="normaltextrun"/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DRF/Ponta Grossa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14:paraId="08EB652E" w14:textId="77777777" w:rsidR="00D1068F" w:rsidRPr="00FE19B1" w:rsidRDefault="00D1068F" w:rsidP="00BC5CD0">
            <w:pPr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MÉDIO; CFTV+ALARME EMPRESA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49955C25" w14:textId="77777777" w:rsidR="00D1068F" w:rsidRPr="00EB3F54" w:rsidRDefault="00D1068F">
            <w:pPr>
              <w:jc w:val="center"/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145E71">
              <w:rPr>
                <w:rFonts w:ascii="Arial" w:hAnsi="Arial" w:cs="Arial"/>
                <w:sz w:val="16"/>
                <w:szCs w:val="16"/>
                <w:lang w:val="pt-PT" w:eastAsia="en-US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01FCC765" w14:textId="77777777" w:rsidR="00D1068F" w:rsidRPr="00EB3F54" w:rsidRDefault="00D1068F" w:rsidP="00BC5CD0">
            <w:pPr>
              <w:snapToGrid w:val="0"/>
              <w:ind w:left="-68" w:right="113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F5D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597A19E6" w14:textId="77777777" w:rsidR="00D1068F" w:rsidRPr="00EB3F54" w:rsidRDefault="00D1068F" w:rsidP="00D1068F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5E0B3"/>
            <w:vAlign w:val="center"/>
          </w:tcPr>
          <w:p w14:paraId="3C406CD7" w14:textId="77777777" w:rsidR="00D1068F" w:rsidRPr="00EB3F54" w:rsidRDefault="00D1068F" w:rsidP="00D1068F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253E6498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1D728E12" w14:textId="77777777" w:rsidR="00D1068F" w:rsidRPr="00EB3F54" w:rsidRDefault="004A547A" w:rsidP="00D1068F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4EC11172" w14:textId="77777777" w:rsidR="00D1068F" w:rsidRPr="00FE19B1" w:rsidRDefault="00D1068F">
            <w:pPr>
              <w:tabs>
                <w:tab w:val="left" w:pos="992"/>
              </w:tabs>
              <w:snapToGrid w:val="0"/>
              <w:rPr>
                <w:rStyle w:val="normaltextrun"/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DRF/Ponta Grossa - DMA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14:paraId="5FC71223" w14:textId="77777777" w:rsidR="00D1068F" w:rsidRPr="00FE19B1" w:rsidRDefault="00D1068F" w:rsidP="00BC5CD0">
            <w:pPr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 MÍNIMO; CFTV+ALARME LOCAL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730FACBE" w14:textId="77777777" w:rsidR="00D1068F" w:rsidRPr="00EB3F54" w:rsidRDefault="00D1068F">
            <w:pPr>
              <w:jc w:val="center"/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145E71">
              <w:rPr>
                <w:rFonts w:ascii="Arial" w:hAnsi="Arial" w:cs="Arial"/>
                <w:sz w:val="16"/>
                <w:szCs w:val="16"/>
                <w:lang w:val="pt-PT" w:eastAsia="en-US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3B62E1AC" w14:textId="77777777" w:rsidR="00D1068F" w:rsidRPr="00EB3F54" w:rsidRDefault="00D1068F" w:rsidP="00BC5CD0">
            <w:pPr>
              <w:snapToGrid w:val="0"/>
              <w:ind w:left="-68" w:right="113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F5D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5B7845A5" w14:textId="77777777" w:rsidR="00D1068F" w:rsidRPr="00EB3F54" w:rsidRDefault="00D1068F" w:rsidP="00D1068F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5E0B3"/>
            <w:vAlign w:val="center"/>
          </w:tcPr>
          <w:p w14:paraId="3014B3B1" w14:textId="77777777" w:rsidR="00D1068F" w:rsidRPr="00EB3F54" w:rsidRDefault="00D1068F" w:rsidP="00D1068F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7C7D7D16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65A5E625" w14:textId="77777777" w:rsidR="00D1068F" w:rsidRPr="00EB3F54" w:rsidRDefault="004A547A" w:rsidP="00D1068F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287B0BDC" w14:textId="77777777" w:rsidR="00D1068F" w:rsidRPr="00FE19B1" w:rsidRDefault="00D1068F">
            <w:pPr>
              <w:tabs>
                <w:tab w:val="left" w:pos="992"/>
              </w:tabs>
              <w:snapToGrid w:val="0"/>
              <w:rPr>
                <w:rStyle w:val="normaltextrun"/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DRF/Ponta Grossa – DMA 2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14:paraId="1382B86A" w14:textId="77777777" w:rsidR="00D1068F" w:rsidRPr="00FE19B1" w:rsidRDefault="00D1068F" w:rsidP="00BC5CD0">
            <w:pPr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 MÍNIMO; CFTV+ALARME LOCAL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18E9648C" w14:textId="77777777" w:rsidR="00D1068F" w:rsidRPr="00EB3F54" w:rsidRDefault="00D1068F">
            <w:pPr>
              <w:jc w:val="center"/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145E71">
              <w:rPr>
                <w:rFonts w:ascii="Arial" w:hAnsi="Arial" w:cs="Arial"/>
                <w:sz w:val="16"/>
                <w:szCs w:val="16"/>
                <w:lang w:val="pt-PT" w:eastAsia="en-US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4CC2FE83" w14:textId="77777777" w:rsidR="00D1068F" w:rsidRPr="00EB3F54" w:rsidRDefault="00D1068F" w:rsidP="00BC5CD0">
            <w:pPr>
              <w:snapToGrid w:val="0"/>
              <w:ind w:left="-68" w:right="113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F5D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6FAAD582" w14:textId="77777777" w:rsidR="00D1068F" w:rsidRPr="00EB3F54" w:rsidRDefault="00D1068F" w:rsidP="00D1068F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5E0B3"/>
            <w:vAlign w:val="center"/>
          </w:tcPr>
          <w:p w14:paraId="07CDC7FA" w14:textId="77777777" w:rsidR="00D1068F" w:rsidRPr="00EB3F54" w:rsidRDefault="00D1068F" w:rsidP="00D1068F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2CDEEE58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7534A8D4" w14:textId="77777777" w:rsidR="00D1068F" w:rsidRPr="00EB3F54" w:rsidRDefault="004A547A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003DC654" w14:textId="77777777" w:rsidR="00D1068F" w:rsidRPr="00FE19B1" w:rsidRDefault="00D1068F">
            <w:pPr>
              <w:tabs>
                <w:tab w:val="left" w:pos="992"/>
              </w:tabs>
              <w:snapToGrid w:val="0"/>
              <w:rPr>
                <w:rStyle w:val="normaltextrun"/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ARF/Guarapuava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14:paraId="5CEE3AFD" w14:textId="77777777" w:rsidR="00D1068F" w:rsidRPr="00FE19B1" w:rsidRDefault="00D1068F" w:rsidP="00BC5CD0">
            <w:pPr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MÉDIO; CFTV+ALARME EMPRESA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3A59D7C6" w14:textId="77777777" w:rsidR="00D1068F" w:rsidRPr="00EB3F54" w:rsidRDefault="00D1068F">
            <w:pPr>
              <w:jc w:val="center"/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145E71">
              <w:rPr>
                <w:rFonts w:ascii="Arial" w:hAnsi="Arial" w:cs="Arial"/>
                <w:sz w:val="16"/>
                <w:szCs w:val="16"/>
                <w:lang w:val="pt-PT" w:eastAsia="en-US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23B7A351" w14:textId="77777777" w:rsidR="00D1068F" w:rsidRPr="00EB3F54" w:rsidRDefault="00D1068F" w:rsidP="00BC5CD0">
            <w:pPr>
              <w:snapToGrid w:val="0"/>
              <w:ind w:left="-68" w:right="113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F5D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570132D7" w14:textId="77777777" w:rsidR="00D1068F" w:rsidRPr="00EB3F54" w:rsidRDefault="00D1068F" w:rsidP="00D1068F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5E0B3"/>
            <w:vAlign w:val="center"/>
          </w:tcPr>
          <w:p w14:paraId="640848D5" w14:textId="77777777" w:rsidR="00D1068F" w:rsidRPr="00EB3F54" w:rsidRDefault="00D1068F" w:rsidP="00D1068F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6C4EAB9C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7F6A6D12" w14:textId="77777777" w:rsidR="00D1068F" w:rsidRPr="00EB3F54" w:rsidRDefault="004A547A" w:rsidP="00D1068F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30E75A34" w14:textId="77777777" w:rsidR="00D1068F" w:rsidRPr="00FE19B1" w:rsidRDefault="00D1068F">
            <w:pPr>
              <w:tabs>
                <w:tab w:val="left" w:pos="992"/>
              </w:tabs>
              <w:snapToGrid w:val="0"/>
              <w:rPr>
                <w:rStyle w:val="normaltextrun"/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ARF/Ibaiti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14:paraId="367C50BC" w14:textId="77777777" w:rsidR="00D1068F" w:rsidRPr="00FE19B1" w:rsidRDefault="00D1068F" w:rsidP="00BC5CD0">
            <w:pPr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 MÍNIMO; CFTV+ALARME LOCAL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5A321FF3" w14:textId="77777777" w:rsidR="00D1068F" w:rsidRPr="00EB3F54" w:rsidRDefault="00D1068F">
            <w:pPr>
              <w:jc w:val="center"/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145E71">
              <w:rPr>
                <w:rFonts w:ascii="Arial" w:hAnsi="Arial" w:cs="Arial"/>
                <w:sz w:val="16"/>
                <w:szCs w:val="16"/>
                <w:lang w:val="pt-PT" w:eastAsia="en-US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50009D72" w14:textId="77777777" w:rsidR="00D1068F" w:rsidRPr="00EB3F54" w:rsidRDefault="00D1068F" w:rsidP="00BC5CD0">
            <w:pPr>
              <w:snapToGrid w:val="0"/>
              <w:ind w:left="-68" w:right="113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F5D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42A4F508" w14:textId="77777777" w:rsidR="00D1068F" w:rsidRPr="00EB3F54" w:rsidRDefault="00D1068F" w:rsidP="00D1068F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5E0B3"/>
            <w:vAlign w:val="center"/>
          </w:tcPr>
          <w:p w14:paraId="4D590CD8" w14:textId="77777777" w:rsidR="00D1068F" w:rsidRPr="00EB3F54" w:rsidRDefault="00D1068F" w:rsidP="00D1068F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0CFF9D64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211A6427" w14:textId="77777777" w:rsidR="00FE19B1" w:rsidRPr="00EB3F54" w:rsidRDefault="004A547A" w:rsidP="00FE19B1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0C80F5FA" w14:textId="77777777" w:rsidR="00FE19B1" w:rsidRPr="00FE19B1" w:rsidRDefault="00FE19B1">
            <w:pPr>
              <w:tabs>
                <w:tab w:val="left" w:pos="992"/>
              </w:tabs>
              <w:snapToGrid w:val="0"/>
              <w:rPr>
                <w:rStyle w:val="normaltextrun"/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ARF/Irati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14:paraId="4A692813" w14:textId="77777777" w:rsidR="00FE19B1" w:rsidRPr="00FE19B1" w:rsidRDefault="00FE19B1" w:rsidP="00BC5CD0">
            <w:pPr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 MÍNIMO; CFTV+ALARME LOCAL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3F3339D8" w14:textId="77777777" w:rsidR="00FE19B1" w:rsidRPr="00EB3F54" w:rsidRDefault="00FE19B1">
            <w:pPr>
              <w:jc w:val="center"/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145E71">
              <w:rPr>
                <w:rFonts w:ascii="Arial" w:hAnsi="Arial" w:cs="Arial"/>
                <w:sz w:val="16"/>
                <w:szCs w:val="16"/>
                <w:lang w:val="pt-PT" w:eastAsia="en-US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2B3EDE40" w14:textId="77777777" w:rsidR="00FE19B1" w:rsidRPr="00EB3F54" w:rsidRDefault="00FE19B1" w:rsidP="00BC5CD0">
            <w:pPr>
              <w:snapToGrid w:val="0"/>
              <w:ind w:left="-68" w:right="113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F5D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25E0FB5E" w14:textId="77777777" w:rsidR="00FE19B1" w:rsidRPr="00EB3F54" w:rsidRDefault="00FE19B1" w:rsidP="00FE19B1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5E0B3"/>
            <w:vAlign w:val="center"/>
          </w:tcPr>
          <w:p w14:paraId="43180EE1" w14:textId="77777777" w:rsidR="00FE19B1" w:rsidRPr="00EB3F54" w:rsidRDefault="00FE19B1" w:rsidP="00FE19B1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0D51F400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4545BC07" w14:textId="77777777" w:rsidR="00D1068F" w:rsidRPr="00EB3F54" w:rsidRDefault="004A547A" w:rsidP="00D1068F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1F4B22F3" w14:textId="77777777" w:rsidR="00D1068F" w:rsidRPr="00FE19B1" w:rsidRDefault="00D1068F">
            <w:pPr>
              <w:tabs>
                <w:tab w:val="left" w:pos="992"/>
              </w:tabs>
              <w:snapToGrid w:val="0"/>
              <w:rPr>
                <w:rStyle w:val="normaltextrun"/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ARF/União da Vitória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14:paraId="208885EB" w14:textId="77777777" w:rsidR="00D1068F" w:rsidRPr="00FE19B1" w:rsidRDefault="00D1068F" w:rsidP="00BC5CD0">
            <w:pPr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 MÍNIMO; CFTV+ALARME LOCAL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30864058" w14:textId="77777777" w:rsidR="00D1068F" w:rsidRPr="00EB3F54" w:rsidRDefault="00D1068F">
            <w:pPr>
              <w:jc w:val="center"/>
              <w:rPr>
                <w:rFonts w:ascii="Arial" w:hAnsi="Arial" w:cs="Arial"/>
                <w:sz w:val="16"/>
                <w:szCs w:val="16"/>
                <w:lang w:val="pt-PT" w:eastAsia="en-US"/>
              </w:rPr>
            </w:pPr>
            <w:r w:rsidRPr="00145E71">
              <w:rPr>
                <w:rFonts w:ascii="Arial" w:hAnsi="Arial" w:cs="Arial"/>
                <w:sz w:val="16"/>
                <w:szCs w:val="16"/>
                <w:lang w:val="pt-PT" w:eastAsia="en-US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295F3DBF" w14:textId="77777777" w:rsidR="00D1068F" w:rsidRPr="00EB3F54" w:rsidRDefault="00D1068F" w:rsidP="00BC5CD0">
            <w:pPr>
              <w:snapToGrid w:val="0"/>
              <w:ind w:left="-68" w:right="113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F5D18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45D090B1" w14:textId="77777777" w:rsidR="00D1068F" w:rsidRPr="00EB3F54" w:rsidRDefault="00D1068F" w:rsidP="00D1068F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5E0B3"/>
            <w:vAlign w:val="center"/>
          </w:tcPr>
          <w:p w14:paraId="6D4BBB01" w14:textId="77777777" w:rsidR="00D1068F" w:rsidRPr="00EB3F54" w:rsidRDefault="00D1068F" w:rsidP="00D1068F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47C3341D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1C0A675D" w14:textId="77777777" w:rsidR="00D1068F" w:rsidRPr="00EB3F54" w:rsidRDefault="004A547A" w:rsidP="00D1068F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562C1993" w14:textId="77777777" w:rsidR="00D1068F" w:rsidRPr="00BC5CD0" w:rsidRDefault="00D1068F" w:rsidP="00D1068F">
            <w:pPr>
              <w:tabs>
                <w:tab w:val="left" w:pos="992"/>
              </w:tabs>
              <w:snapToGrid w:val="0"/>
              <w:rPr>
                <w:rFonts w:eastAsia="Arial Unicode MS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DRF/Londrina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14:paraId="74DDFE7B" w14:textId="77777777" w:rsidR="00D1068F" w:rsidRPr="00BC5CD0" w:rsidRDefault="00D1068F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MÉDIO; CFTV+ALARME EMPRESA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0378ABF9" w14:textId="77777777" w:rsidR="00D1068F" w:rsidRPr="00BC5CD0" w:rsidRDefault="00D1068F" w:rsidP="00D1068F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476A2987" w14:textId="77777777" w:rsidR="00D1068F" w:rsidRPr="00BC5CD0" w:rsidRDefault="00D1068F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0004D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4EC7F11D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5E0B3"/>
            <w:vAlign w:val="center"/>
          </w:tcPr>
          <w:p w14:paraId="6779D3E7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0405191D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26B3054B" w14:textId="77777777" w:rsidR="00D1068F" w:rsidRPr="00EB3F54" w:rsidRDefault="004A547A" w:rsidP="00D1068F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3CDED009" w14:textId="77777777" w:rsidR="00D1068F" w:rsidRPr="00BC5CD0" w:rsidRDefault="00D1068F" w:rsidP="00D1068F">
            <w:pPr>
              <w:tabs>
                <w:tab w:val="left" w:pos="992"/>
              </w:tabs>
              <w:snapToGrid w:val="0"/>
              <w:rPr>
                <w:rFonts w:eastAsia="Arial Unicode MS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DRF/Londrina - TERRENO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14:paraId="4ADFAF2D" w14:textId="77777777" w:rsidR="00D1068F" w:rsidRPr="00BC5CD0" w:rsidRDefault="00D1068F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MÉDIO; CFTV+ALARME EMPRESA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02503D40" w14:textId="77777777" w:rsidR="00D1068F" w:rsidRPr="00BC5CD0" w:rsidRDefault="00D1068F" w:rsidP="00D1068F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5B4A62F1" w14:textId="77777777" w:rsidR="00D1068F" w:rsidRPr="00BC5CD0" w:rsidRDefault="00D1068F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0004D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4FC29536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5E0B3"/>
            <w:vAlign w:val="center"/>
          </w:tcPr>
          <w:p w14:paraId="76E32B68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2DB3770A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52A12967" w14:textId="77777777" w:rsidR="00D1068F" w:rsidRPr="00EB3F54" w:rsidRDefault="00D1068F" w:rsidP="00D1068F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3</w:t>
            </w:r>
            <w:r w:rsidR="004A547A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0BBE3348" w14:textId="77777777" w:rsidR="00D1068F" w:rsidRPr="00BC5CD0" w:rsidRDefault="00D1068F" w:rsidP="00D1068F">
            <w:pPr>
              <w:tabs>
                <w:tab w:val="left" w:pos="992"/>
              </w:tabs>
              <w:snapToGrid w:val="0"/>
              <w:rPr>
                <w:rFonts w:eastAsia="Arial Unicode MS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DRF/Londrina - DMA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14:paraId="1AC202FC" w14:textId="77777777" w:rsidR="00D1068F" w:rsidRPr="00BC5CD0" w:rsidRDefault="00D1068F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MÉDIO; CFTV+ALARME EMPRESA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1FF94F5F" w14:textId="77777777" w:rsidR="00D1068F" w:rsidRPr="00BC5CD0" w:rsidRDefault="00D1068F" w:rsidP="00D1068F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3A66B07A" w14:textId="77777777" w:rsidR="00D1068F" w:rsidRPr="00BC5CD0" w:rsidRDefault="00D1068F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0004D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108CFE4E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5E0B3"/>
            <w:vAlign w:val="center"/>
          </w:tcPr>
          <w:p w14:paraId="0C04C2D7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11ED861A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58EA98AB" w14:textId="77777777" w:rsidR="00D1068F" w:rsidRPr="00EB3F54" w:rsidRDefault="004A547A" w:rsidP="00D1068F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3AEFB063" w14:textId="77777777" w:rsidR="00D1068F" w:rsidRPr="00BC5CD0" w:rsidRDefault="00D1068F" w:rsidP="00D1068F">
            <w:pPr>
              <w:tabs>
                <w:tab w:val="left" w:pos="992"/>
              </w:tabs>
              <w:snapToGrid w:val="0"/>
              <w:rPr>
                <w:rFonts w:eastAsia="Arial Unicode MS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ARF/Apucarana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14:paraId="184E9EC2" w14:textId="77777777" w:rsidR="00D1068F" w:rsidRPr="00BC5CD0" w:rsidRDefault="00D1068F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MÉDIO; CFTV+ALARME EMPRESA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1B2D3552" w14:textId="77777777" w:rsidR="00D1068F" w:rsidRPr="00BC5CD0" w:rsidRDefault="00D1068F" w:rsidP="00D1068F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30635126" w14:textId="77777777" w:rsidR="00D1068F" w:rsidRPr="00BC5CD0" w:rsidRDefault="00D1068F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0004D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6D2CE7C8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5E0B3"/>
            <w:vAlign w:val="center"/>
          </w:tcPr>
          <w:p w14:paraId="6EC4E0B6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585D3DDA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603E6125" w14:textId="77777777" w:rsidR="00D1068F" w:rsidRPr="00EB3F54" w:rsidRDefault="004A547A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39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5421B024" w14:textId="77777777" w:rsidR="00D1068F" w:rsidRPr="00BC5CD0" w:rsidRDefault="00D1068F" w:rsidP="00D1068F">
            <w:pPr>
              <w:tabs>
                <w:tab w:val="left" w:pos="992"/>
              </w:tabs>
              <w:snapToGrid w:val="0"/>
              <w:rPr>
                <w:rFonts w:eastAsia="Arial Unicode MS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ARF/Arapongas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14:paraId="2B6F3DE8" w14:textId="77777777" w:rsidR="00D1068F" w:rsidRPr="00BC5CD0" w:rsidRDefault="00D1068F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MÉDIO; CFTV+ALARME EMPRESA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65A6A52D" w14:textId="77777777" w:rsidR="00D1068F" w:rsidRPr="00BC5CD0" w:rsidRDefault="00D1068F" w:rsidP="00D1068F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451B9C85" w14:textId="77777777" w:rsidR="00D1068F" w:rsidRPr="00BC5CD0" w:rsidRDefault="00D1068F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0004D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4F5066BE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5E0B3"/>
            <w:vAlign w:val="center"/>
          </w:tcPr>
          <w:p w14:paraId="5A826B5A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4CEB564B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0C1AAC17" w14:textId="77777777" w:rsidR="00D1068F" w:rsidRPr="00EB3F54" w:rsidRDefault="004A547A" w:rsidP="00D1068F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7648A44D" w14:textId="77777777" w:rsidR="00D1068F" w:rsidRPr="00BC5CD0" w:rsidRDefault="00D1068F" w:rsidP="00D1068F">
            <w:pPr>
              <w:tabs>
                <w:tab w:val="left" w:pos="992"/>
              </w:tabs>
              <w:snapToGrid w:val="0"/>
              <w:rPr>
                <w:rFonts w:eastAsia="Arial Unicode MS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ARF/Cornélio Procópio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14:paraId="5BD415C8" w14:textId="77777777" w:rsidR="00D1068F" w:rsidRPr="00BC5CD0" w:rsidRDefault="00D1068F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MÉDIO; CFTV+ALARME EMPRESA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72548494" w14:textId="77777777" w:rsidR="00D1068F" w:rsidRPr="00BC5CD0" w:rsidRDefault="00D1068F" w:rsidP="00D1068F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2F6F0353" w14:textId="77777777" w:rsidR="00D1068F" w:rsidRPr="00BC5CD0" w:rsidRDefault="00D1068F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0004D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50DF4DCF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5E0B3"/>
            <w:vAlign w:val="center"/>
          </w:tcPr>
          <w:p w14:paraId="21B8E30E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4F306E5A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7B5A5CA6" w14:textId="77777777" w:rsidR="00D1068F" w:rsidRPr="00EB3F54" w:rsidRDefault="004A547A" w:rsidP="00D1068F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54A1519A" w14:textId="77777777" w:rsidR="00D1068F" w:rsidRPr="00BC5CD0" w:rsidRDefault="00D1068F" w:rsidP="00D1068F">
            <w:pPr>
              <w:tabs>
                <w:tab w:val="left" w:pos="992"/>
              </w:tabs>
              <w:snapToGrid w:val="0"/>
              <w:rPr>
                <w:rFonts w:eastAsia="Arial Unicode MS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ARF/Jacarezinho – IMÓVEL 1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14:paraId="4BC4602E" w14:textId="77777777" w:rsidR="00D1068F" w:rsidRPr="00BC5CD0" w:rsidRDefault="00D1068F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MÉDIO; CFTV+ALARME EMPRESA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47AA9961" w14:textId="77777777" w:rsidR="00D1068F" w:rsidRPr="00BC5CD0" w:rsidRDefault="00D1068F" w:rsidP="00D1068F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76CB01D1" w14:textId="77777777" w:rsidR="00D1068F" w:rsidRPr="00BC5CD0" w:rsidRDefault="00D1068F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0004D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65119820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5E0B3"/>
            <w:vAlign w:val="center"/>
          </w:tcPr>
          <w:p w14:paraId="6F05DE5C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4049CF13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10064126" w14:textId="77777777" w:rsidR="00D1068F" w:rsidRPr="00EB3F54" w:rsidRDefault="004A547A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5AFE0919" w14:textId="77777777" w:rsidR="00D1068F" w:rsidRPr="00BC5CD0" w:rsidRDefault="00D1068F" w:rsidP="00D1068F">
            <w:pPr>
              <w:tabs>
                <w:tab w:val="left" w:pos="992"/>
              </w:tabs>
              <w:snapToGrid w:val="0"/>
              <w:rPr>
                <w:rFonts w:eastAsia="Arial Unicode MS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ARF/Jacarezinho – IMÓVEL 2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14:paraId="5EAFEA0F" w14:textId="77777777" w:rsidR="00D1068F" w:rsidRPr="00BC5CD0" w:rsidRDefault="00D1068F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 MÍNIMO; CFTV+ALARME LOCAL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1DB32375" w14:textId="77777777" w:rsidR="00D1068F" w:rsidRPr="00BC5CD0" w:rsidRDefault="00D1068F" w:rsidP="00D1068F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7C640974" w14:textId="77777777" w:rsidR="00D1068F" w:rsidRPr="00BC5CD0" w:rsidRDefault="00D1068F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0004D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24CBB20F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5E0B3"/>
            <w:vAlign w:val="center"/>
          </w:tcPr>
          <w:p w14:paraId="357ABA4C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35A9C6D6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6A99E118" w14:textId="77777777" w:rsidR="00D1068F" w:rsidRPr="00EB3F54" w:rsidRDefault="004A547A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2C5D43B7" w14:textId="77777777" w:rsidR="00D1068F" w:rsidRPr="00BC5CD0" w:rsidRDefault="00D1068F" w:rsidP="00D1068F">
            <w:pPr>
              <w:tabs>
                <w:tab w:val="left" w:pos="992"/>
              </w:tabs>
              <w:snapToGrid w:val="0"/>
              <w:rPr>
                <w:rFonts w:eastAsia="Arial Unicode MS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DRF/Maringá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14:paraId="10FB8FD6" w14:textId="77777777" w:rsidR="00D1068F" w:rsidRPr="00BC5CD0" w:rsidRDefault="00D1068F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MÉDIO; CFTV+ALARME EMPRESA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1DC9BBBE" w14:textId="77777777" w:rsidR="00D1068F" w:rsidRPr="00BC5CD0" w:rsidRDefault="00D1068F" w:rsidP="00D1068F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5F3427F0" w14:textId="77777777" w:rsidR="00D1068F" w:rsidRPr="00BC5CD0" w:rsidRDefault="00D1068F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0004D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6EECF9B4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5E0B3"/>
            <w:vAlign w:val="center"/>
          </w:tcPr>
          <w:p w14:paraId="14344E3A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4D5E6D51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4D3DC952" w14:textId="77777777" w:rsidR="00D1068F" w:rsidRPr="00EB3F54" w:rsidRDefault="004A547A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566136DD" w14:textId="77777777" w:rsidR="00D1068F" w:rsidRPr="00BC5CD0" w:rsidRDefault="00D1068F" w:rsidP="00D1068F">
            <w:pPr>
              <w:tabs>
                <w:tab w:val="left" w:pos="992"/>
              </w:tabs>
              <w:snapToGrid w:val="0"/>
              <w:rPr>
                <w:rFonts w:eastAsia="Arial Unicode MS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DRF/Maringá – DMA 1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14:paraId="6A82A196" w14:textId="77777777" w:rsidR="00D1068F" w:rsidRPr="00BC5CD0" w:rsidRDefault="00D1068F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MÉDIO; CFTV+ALARME EMPRESA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307DE783" w14:textId="77777777" w:rsidR="00D1068F" w:rsidRPr="00BC5CD0" w:rsidRDefault="00D1068F" w:rsidP="00D1068F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69275545" w14:textId="77777777" w:rsidR="00D1068F" w:rsidRPr="00BC5CD0" w:rsidRDefault="00D1068F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0004D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24FF1940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5E0B3"/>
            <w:vAlign w:val="center"/>
          </w:tcPr>
          <w:p w14:paraId="69787647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22ABCD78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3A948901" w14:textId="77777777" w:rsidR="00D1068F" w:rsidRPr="00EB3F54" w:rsidRDefault="004A547A" w:rsidP="00D1068F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45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6F58B743" w14:textId="77777777" w:rsidR="00D1068F" w:rsidRPr="00BC5CD0" w:rsidRDefault="00D1068F" w:rsidP="00D1068F">
            <w:pPr>
              <w:tabs>
                <w:tab w:val="left" w:pos="992"/>
              </w:tabs>
              <w:snapToGrid w:val="0"/>
              <w:rPr>
                <w:rFonts w:eastAsia="Arial Unicode MS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DRF/Maringá – DMA 2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14:paraId="397B859E" w14:textId="77777777" w:rsidR="00D1068F" w:rsidRPr="00BC5CD0" w:rsidRDefault="00D1068F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MÉDIO; CFTV+ALARME EMPRESA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52C1D70A" w14:textId="77777777" w:rsidR="00D1068F" w:rsidRPr="00BC5CD0" w:rsidRDefault="00D1068F" w:rsidP="00D1068F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71636FE6" w14:textId="77777777" w:rsidR="00D1068F" w:rsidRPr="00BC5CD0" w:rsidRDefault="00D1068F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0004D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0EC8BF85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5E0B3"/>
            <w:vAlign w:val="center"/>
          </w:tcPr>
          <w:p w14:paraId="4668199F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426FFFB4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33F62CDE" w14:textId="77777777" w:rsidR="00D1068F" w:rsidRPr="00EB3F54" w:rsidRDefault="004A547A" w:rsidP="00D1068F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062403F0" w14:textId="77777777" w:rsidR="00D1068F" w:rsidRPr="00BC5CD0" w:rsidRDefault="00D1068F" w:rsidP="00D1068F">
            <w:pPr>
              <w:tabs>
                <w:tab w:val="left" w:pos="992"/>
              </w:tabs>
              <w:snapToGrid w:val="0"/>
              <w:rPr>
                <w:rFonts w:eastAsia="Arial Unicode MS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ARF/Campo Mourão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14:paraId="2EB7C603" w14:textId="77777777" w:rsidR="00D1068F" w:rsidRPr="00BC5CD0" w:rsidRDefault="00D1068F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MÍNIMO; CFTV+ALARME LOCAL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5B3420ED" w14:textId="77777777" w:rsidR="00D1068F" w:rsidRPr="00BC5CD0" w:rsidRDefault="00D1068F" w:rsidP="00D1068F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79E01B01" w14:textId="77777777" w:rsidR="00D1068F" w:rsidRPr="00BC5CD0" w:rsidRDefault="00D1068F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0004D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2578FFAF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5E0B3"/>
            <w:vAlign w:val="center"/>
          </w:tcPr>
          <w:p w14:paraId="2DF59C0A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7BDD0674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5DB16E96" w14:textId="77777777" w:rsidR="00D1068F" w:rsidRPr="00EB3F54" w:rsidRDefault="004A547A" w:rsidP="00D1068F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7AEC544B" w14:textId="77777777" w:rsidR="00D1068F" w:rsidRPr="00BC5CD0" w:rsidRDefault="00D1068F" w:rsidP="00D1068F">
            <w:pPr>
              <w:tabs>
                <w:tab w:val="left" w:pos="992"/>
              </w:tabs>
              <w:snapToGrid w:val="0"/>
              <w:rPr>
                <w:rFonts w:eastAsia="Arial Unicode MS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ARF/Cianorte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14:paraId="576ABF59" w14:textId="77777777" w:rsidR="00D1068F" w:rsidRPr="00BC5CD0" w:rsidRDefault="00D1068F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MÍNIMO; CFTV+ALARME LOCAL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353BAE25" w14:textId="77777777" w:rsidR="00D1068F" w:rsidRPr="00BC5CD0" w:rsidRDefault="00D1068F" w:rsidP="00D1068F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4D94A219" w14:textId="77777777" w:rsidR="00D1068F" w:rsidRPr="00BC5CD0" w:rsidRDefault="00D1068F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0004D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5A1B7F0F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5E0B3"/>
            <w:vAlign w:val="center"/>
          </w:tcPr>
          <w:p w14:paraId="6BE64474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64BE48B3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694D9B21" w14:textId="77777777" w:rsidR="00D1068F" w:rsidRPr="00EB3F54" w:rsidRDefault="004A547A" w:rsidP="00D1068F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61453F17" w14:textId="77777777" w:rsidR="00D1068F" w:rsidRPr="00BC5CD0" w:rsidRDefault="00D1068F" w:rsidP="00D1068F">
            <w:pPr>
              <w:tabs>
                <w:tab w:val="left" w:pos="992"/>
              </w:tabs>
              <w:snapToGrid w:val="0"/>
              <w:rPr>
                <w:rFonts w:eastAsia="Arial Unicode MS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ARF/Jandaia do Sul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14:paraId="38924A18" w14:textId="77777777" w:rsidR="00D1068F" w:rsidRPr="00BC5CD0" w:rsidRDefault="00D1068F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MÉDIO; CFTV+ALARME EMPRESA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5F315468" w14:textId="77777777" w:rsidR="00D1068F" w:rsidRPr="00BC5CD0" w:rsidRDefault="00D1068F" w:rsidP="00D1068F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028003E2" w14:textId="77777777" w:rsidR="00D1068F" w:rsidRPr="00BC5CD0" w:rsidRDefault="00D1068F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0004D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0421B060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5E0B3"/>
            <w:vAlign w:val="center"/>
          </w:tcPr>
          <w:p w14:paraId="1B77F9FE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2265A0ED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72F7D7E6" w14:textId="77777777" w:rsidR="00D1068F" w:rsidRPr="00EB3F54" w:rsidRDefault="004A547A" w:rsidP="00D1068F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2922850C" w14:textId="77777777" w:rsidR="00D1068F" w:rsidRPr="00BC5CD0" w:rsidRDefault="00D1068F" w:rsidP="00D1068F">
            <w:pPr>
              <w:tabs>
                <w:tab w:val="left" w:pos="992"/>
              </w:tabs>
              <w:snapToGrid w:val="0"/>
              <w:rPr>
                <w:rFonts w:eastAsia="Arial Unicode MS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ARF/Paranavaí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14:paraId="2C56E5D1" w14:textId="77777777" w:rsidR="00D1068F" w:rsidRPr="00BC5CD0" w:rsidRDefault="00D1068F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MÍNIMO; CFTV+ALARME LOCAL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1CBB4F35" w14:textId="77777777" w:rsidR="00D1068F" w:rsidRPr="00BC5CD0" w:rsidRDefault="00D1068F" w:rsidP="00D1068F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58DA5448" w14:textId="77777777" w:rsidR="00D1068F" w:rsidRPr="00BC5CD0" w:rsidRDefault="00D1068F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0004D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4AE0388E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5E0B3"/>
            <w:vAlign w:val="center"/>
          </w:tcPr>
          <w:p w14:paraId="16E676BB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384695DC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2FDB7865" w14:textId="77777777" w:rsidR="00FE19B1" w:rsidRPr="00EB3F54" w:rsidRDefault="004A547A" w:rsidP="00FE19B1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11A67B6F" w14:textId="77777777" w:rsidR="00FE19B1" w:rsidRPr="00BC5CD0" w:rsidRDefault="00FE19B1" w:rsidP="00FE19B1">
            <w:pPr>
              <w:tabs>
                <w:tab w:val="left" w:pos="992"/>
              </w:tabs>
              <w:snapToGrid w:val="0"/>
              <w:rPr>
                <w:rFonts w:eastAsia="Arial Unicode MS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ARF/Umuarama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14:paraId="3ADA0267" w14:textId="77777777" w:rsidR="00FE19B1" w:rsidRPr="00BC5CD0" w:rsidRDefault="00FE19B1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MÍNIMO; CFTV+ALARME LOCAL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589B0248" w14:textId="77777777" w:rsidR="00FE19B1" w:rsidRPr="00BC5CD0" w:rsidRDefault="00FE19B1" w:rsidP="00FE19B1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4DB36E54" w14:textId="77777777" w:rsidR="00FE19B1" w:rsidRPr="00BC5CD0" w:rsidRDefault="00FE19B1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0004D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779C751D" w14:textId="77777777" w:rsidR="00FE19B1" w:rsidRPr="00BC5CD0" w:rsidRDefault="00FE19B1" w:rsidP="00FE19B1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5E0B3"/>
            <w:vAlign w:val="center"/>
          </w:tcPr>
          <w:p w14:paraId="4845C941" w14:textId="77777777" w:rsidR="00FE19B1" w:rsidRPr="00BC5CD0" w:rsidRDefault="00FE19B1" w:rsidP="00FE19B1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B1240E" w:rsidRPr="00276E02" w14:paraId="5B295805" w14:textId="77777777" w:rsidTr="00BC5CD0">
        <w:trPr>
          <w:cantSplit/>
          <w:trHeight w:val="338"/>
        </w:trPr>
        <w:tc>
          <w:tcPr>
            <w:tcW w:w="7371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C5E0B3"/>
            <w:vAlign w:val="center"/>
          </w:tcPr>
          <w:p w14:paraId="06EFEB32" w14:textId="77777777" w:rsidR="00B1240E" w:rsidRPr="00BC5CD0" w:rsidRDefault="00B1240E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Valor Global do GRUPO </w:t>
            </w:r>
            <w:r w:rsidR="004A547A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5450C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R$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5E0B3"/>
            <w:vAlign w:val="center"/>
          </w:tcPr>
          <w:p w14:paraId="3D1EA193" w14:textId="77777777" w:rsidR="00B1240E" w:rsidRPr="00BC5CD0" w:rsidRDefault="00B1240E" w:rsidP="00B1240E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B1240E" w:rsidRPr="00276E02" w14:paraId="72F881FB" w14:textId="77777777" w:rsidTr="00BC5CD0">
        <w:trPr>
          <w:cantSplit/>
          <w:trHeight w:val="338"/>
        </w:trPr>
        <w:tc>
          <w:tcPr>
            <w:tcW w:w="8647" w:type="dxa"/>
            <w:gridSpan w:val="7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C5E0B3"/>
            <w:vAlign w:val="center"/>
          </w:tcPr>
          <w:p w14:paraId="5C22ACEE" w14:textId="77777777" w:rsidR="00B1240E" w:rsidRPr="005450C3" w:rsidRDefault="00B1240E" w:rsidP="00B1240E">
            <w:pPr>
              <w:ind w:left="57" w:right="57"/>
              <w:rPr>
                <w:rFonts w:ascii="Arial" w:hAnsi="Arial" w:cs="Arial"/>
                <w:sz w:val="16"/>
                <w:szCs w:val="16"/>
              </w:rPr>
            </w:pPr>
            <w:r w:rsidRPr="005450C3">
              <w:rPr>
                <w:rFonts w:ascii="Arial" w:hAnsi="Arial" w:cs="Arial"/>
                <w:sz w:val="16"/>
                <w:szCs w:val="16"/>
              </w:rPr>
              <w:t>Valor Global</w:t>
            </w:r>
            <w:r>
              <w:rPr>
                <w:rFonts w:ascii="Arial" w:hAnsi="Arial" w:cs="Arial"/>
                <w:sz w:val="16"/>
                <w:szCs w:val="16"/>
              </w:rPr>
              <w:t xml:space="preserve"> do GRUPO </w:t>
            </w:r>
            <w:r w:rsidR="004A547A">
              <w:rPr>
                <w:rFonts w:ascii="Arial" w:hAnsi="Arial" w:cs="Arial"/>
                <w:sz w:val="16"/>
                <w:szCs w:val="16"/>
              </w:rPr>
              <w:t>2</w:t>
            </w:r>
            <w:r w:rsidRPr="005450C3">
              <w:rPr>
                <w:rFonts w:ascii="Arial" w:hAnsi="Arial" w:cs="Arial"/>
                <w:sz w:val="16"/>
                <w:szCs w:val="16"/>
              </w:rPr>
              <w:t xml:space="preserve"> (por extenso): </w:t>
            </w:r>
          </w:p>
          <w:p w14:paraId="3950FCA1" w14:textId="77777777" w:rsidR="00B1240E" w:rsidRPr="00BC5CD0" w:rsidRDefault="00B1240E" w:rsidP="00B1240E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5517BDB7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DD6EE"/>
            <w:vAlign w:val="center"/>
          </w:tcPr>
          <w:p w14:paraId="429F5DB0" w14:textId="77777777" w:rsidR="00B1240E" w:rsidRPr="00EB3F54" w:rsidRDefault="00B1240E" w:rsidP="00B1240E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BDD6EE"/>
            <w:vAlign w:val="center"/>
          </w:tcPr>
          <w:p w14:paraId="76DA0B2A" w14:textId="77777777" w:rsidR="00B1240E" w:rsidRPr="00BC5CD0" w:rsidRDefault="00B1240E" w:rsidP="00B1240E">
            <w:pPr>
              <w:tabs>
                <w:tab w:val="left" w:pos="992"/>
              </w:tabs>
              <w:snapToGrid w:val="0"/>
              <w:rPr>
                <w:rFonts w:eastAsia="Arial Unicode MS"/>
                <w:lang w:val="pt-PT"/>
              </w:rPr>
            </w:pPr>
            <w:r w:rsidRPr="005450C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Local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BDD6EE"/>
            <w:vAlign w:val="center"/>
          </w:tcPr>
          <w:p w14:paraId="25EB4F7B" w14:textId="77777777" w:rsidR="00B1240E" w:rsidRPr="00BC5CD0" w:rsidRDefault="00B1240E" w:rsidP="00B1240E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hAnsi="Arial" w:cs="Arial"/>
                <w:b/>
                <w:bCs/>
                <w:sz w:val="16"/>
                <w:szCs w:val="16"/>
              </w:rPr>
              <w:t>Descrição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BDD6EE"/>
            <w:vAlign w:val="center"/>
          </w:tcPr>
          <w:p w14:paraId="4F54FA06" w14:textId="77777777" w:rsidR="00B1240E" w:rsidRPr="00BC5CD0" w:rsidRDefault="00B1240E" w:rsidP="00B1240E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hAnsi="Arial" w:cs="Arial"/>
                <w:b/>
                <w:bCs/>
                <w:sz w:val="16"/>
                <w:szCs w:val="16"/>
              </w:rPr>
              <w:t>Unid. de Medida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BDD6EE"/>
            <w:vAlign w:val="center"/>
          </w:tcPr>
          <w:p w14:paraId="0A0897F1" w14:textId="77777777" w:rsidR="00B1240E" w:rsidRPr="00BC5CD0" w:rsidRDefault="00B1240E" w:rsidP="00B1240E">
            <w:pPr>
              <w:snapToGrid w:val="0"/>
              <w:ind w:left="-68" w:right="113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hAnsi="Arial" w:cs="Arial"/>
                <w:b/>
                <w:bCs/>
                <w:sz w:val="16"/>
                <w:szCs w:val="16"/>
              </w:rPr>
              <w:t>Quant.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</w:tcBorders>
            <w:shd w:val="clear" w:color="auto" w:fill="BDD6EE"/>
            <w:vAlign w:val="center"/>
          </w:tcPr>
          <w:p w14:paraId="06B9B146" w14:textId="77777777" w:rsidR="00B1240E" w:rsidRPr="00BC5CD0" w:rsidRDefault="00B1240E" w:rsidP="00B1240E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hAnsi="Arial" w:cs="Arial"/>
                <w:b/>
                <w:bCs/>
                <w:sz w:val="16"/>
                <w:szCs w:val="16"/>
              </w:rPr>
              <w:t>Valor Unit. R$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BDD6EE"/>
            <w:vAlign w:val="center"/>
          </w:tcPr>
          <w:p w14:paraId="1CD2912A" w14:textId="77777777" w:rsidR="00B1240E" w:rsidRPr="00BC5CD0" w:rsidRDefault="00B1240E" w:rsidP="00B1240E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hAnsi="Arial" w:cs="Arial"/>
                <w:b/>
                <w:bCs/>
                <w:sz w:val="16"/>
                <w:szCs w:val="16"/>
              </w:rPr>
              <w:t>Valor de Total R$</w:t>
            </w:r>
          </w:p>
        </w:tc>
      </w:tr>
      <w:tr w:rsidR="00B1240E" w:rsidRPr="00276E02" w14:paraId="4E7B753E" w14:textId="77777777" w:rsidTr="00BC5CD0">
        <w:trPr>
          <w:cantSplit/>
          <w:trHeight w:val="338"/>
        </w:trPr>
        <w:tc>
          <w:tcPr>
            <w:tcW w:w="8647" w:type="dxa"/>
            <w:gridSpan w:val="7"/>
            <w:tcBorders>
              <w:top w:val="single" w:sz="12" w:space="0" w:color="auto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DD6EE"/>
            <w:vAlign w:val="center"/>
          </w:tcPr>
          <w:p w14:paraId="0AD5FDEF" w14:textId="77777777" w:rsidR="00B1240E" w:rsidRPr="00CC1332" w:rsidRDefault="00B1240E" w:rsidP="00BC5CD0">
            <w:pPr>
              <w:snapToGrid w:val="0"/>
              <w:ind w:left="-84" w:right="28"/>
              <w:jc w:val="center"/>
              <w:rPr>
                <w:rFonts w:ascii="Arial" w:eastAsia="Arial Unicode MS" w:hAnsi="Arial" w:cs="Arial"/>
                <w:b/>
                <w:bCs/>
                <w:lang w:val="pt-PT"/>
              </w:rPr>
            </w:pPr>
            <w:r w:rsidRPr="00CC1332">
              <w:rPr>
                <w:rFonts w:ascii="Arial" w:eastAsia="Arial Unicode MS" w:hAnsi="Arial" w:cs="Arial"/>
                <w:b/>
                <w:bCs/>
                <w:lang w:val="pt-PT"/>
              </w:rPr>
              <w:t xml:space="preserve">GRUPO </w:t>
            </w:r>
            <w:r w:rsidR="00CF06F0" w:rsidRPr="00CC1332">
              <w:rPr>
                <w:rFonts w:ascii="Arial" w:eastAsia="Arial Unicode MS" w:hAnsi="Arial" w:cs="Arial"/>
                <w:b/>
                <w:bCs/>
                <w:lang w:val="pt-PT"/>
              </w:rPr>
              <w:t>3</w:t>
            </w:r>
            <w:r w:rsidRPr="00CC1332">
              <w:rPr>
                <w:rFonts w:ascii="Arial" w:eastAsia="Arial Unicode MS" w:hAnsi="Arial" w:cs="Arial"/>
                <w:b/>
                <w:bCs/>
                <w:lang w:val="pt-PT"/>
              </w:rPr>
              <w:t xml:space="preserve"> : SANTA CATARINA</w:t>
            </w:r>
          </w:p>
        </w:tc>
      </w:tr>
      <w:tr w:rsidR="00CB68B5" w:rsidRPr="00276E02" w14:paraId="1F85E354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714DA6EF" w14:textId="77777777" w:rsidR="00D1068F" w:rsidRPr="00EB3F54" w:rsidRDefault="004A547A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4B0A0FBE" w14:textId="77777777" w:rsidR="00D1068F" w:rsidRPr="00BC5CD0" w:rsidRDefault="00D1068F">
            <w:pPr>
              <w:tabs>
                <w:tab w:val="left" w:pos="992"/>
              </w:tabs>
              <w:snapToGrid w:val="0"/>
              <w:rPr>
                <w:rFonts w:eastAsia="Arial Unicode MS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DRF &amp; ALF/Florianópolis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</w:tcPr>
          <w:p w14:paraId="5C0ABBAC" w14:textId="77777777" w:rsidR="00D1068F" w:rsidRPr="00BC5CD0" w:rsidRDefault="00D1068F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MÁXIMO; CFTV+ALARME+APOIO LOCAL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22CE928C" w14:textId="77777777" w:rsidR="00D1068F" w:rsidRPr="00BC5CD0" w:rsidRDefault="00D1068F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69D8CF43" w14:textId="77777777" w:rsidR="00D1068F" w:rsidRPr="00BC5CD0" w:rsidRDefault="00D1068F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D365CF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3D942557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DD6EE"/>
            <w:vAlign w:val="center"/>
          </w:tcPr>
          <w:p w14:paraId="776958F0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6D860C85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6E6ED5F8" w14:textId="77777777" w:rsidR="00D1068F" w:rsidRPr="00EB3F54" w:rsidRDefault="004A547A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52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2D137DBC" w14:textId="77777777" w:rsidR="00D1068F" w:rsidRPr="00BC5CD0" w:rsidRDefault="00D1068F">
            <w:pPr>
              <w:tabs>
                <w:tab w:val="left" w:pos="992"/>
              </w:tabs>
              <w:snapToGrid w:val="0"/>
              <w:rPr>
                <w:rFonts w:eastAsia="Arial Unicode MS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DRF/FNS – DMA (São José)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14:paraId="5FCB6BD6" w14:textId="77777777" w:rsidR="00D1068F" w:rsidRPr="00BC5CD0" w:rsidRDefault="00D1068F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MÉDIO; CFTV+ALARME EMPRESA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19F4E914" w14:textId="77777777" w:rsidR="00D1068F" w:rsidRPr="00BC5CD0" w:rsidRDefault="00D1068F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639E732A" w14:textId="77777777" w:rsidR="00D1068F" w:rsidRPr="00BC5CD0" w:rsidRDefault="00D1068F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D365CF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50B4F65C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DD6EE"/>
            <w:vAlign w:val="center"/>
          </w:tcPr>
          <w:p w14:paraId="495C1B09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6312A469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4A9B4BDE" w14:textId="77777777" w:rsidR="00D1068F" w:rsidRPr="00EB3F54" w:rsidRDefault="004A547A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42BA5FBC" w14:textId="77777777" w:rsidR="00D1068F" w:rsidRPr="00BC5CD0" w:rsidRDefault="00D1068F">
            <w:pPr>
              <w:tabs>
                <w:tab w:val="left" w:pos="992"/>
              </w:tabs>
              <w:snapToGrid w:val="0"/>
              <w:rPr>
                <w:rFonts w:eastAsia="Arial Unicode MS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ARF/Criciúma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</w:tcPr>
          <w:p w14:paraId="02F79235" w14:textId="77777777" w:rsidR="00D1068F" w:rsidRPr="00BC5CD0" w:rsidRDefault="00D1068F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MÍNIMO; CFTV+ALARME LOCAL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6EB0A5BC" w14:textId="77777777" w:rsidR="00D1068F" w:rsidRPr="00BC5CD0" w:rsidRDefault="00D1068F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09D31D21" w14:textId="77777777" w:rsidR="00D1068F" w:rsidRPr="00BC5CD0" w:rsidRDefault="00D1068F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D365CF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031140E7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DD6EE"/>
            <w:vAlign w:val="center"/>
          </w:tcPr>
          <w:p w14:paraId="47F37D17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4B2ED5F4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5D3A44CE" w14:textId="77777777" w:rsidR="00D1068F" w:rsidRPr="00EB3F54" w:rsidRDefault="004A547A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1F6E8BEC" w14:textId="77777777" w:rsidR="00D1068F" w:rsidRPr="00BC5CD0" w:rsidRDefault="00D1068F">
            <w:pPr>
              <w:tabs>
                <w:tab w:val="left" w:pos="992"/>
              </w:tabs>
              <w:snapToGrid w:val="0"/>
              <w:rPr>
                <w:rFonts w:eastAsia="Arial Unicode MS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ARF/Tubarão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14:paraId="6EFAA497" w14:textId="77777777" w:rsidR="00D1068F" w:rsidRPr="00BC5CD0" w:rsidRDefault="00D1068F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MÉDIO; CFTV+ALARME EMPRESA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2089161D" w14:textId="77777777" w:rsidR="00D1068F" w:rsidRPr="00BC5CD0" w:rsidRDefault="00D1068F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462227AF" w14:textId="77777777" w:rsidR="00D1068F" w:rsidRPr="00BC5CD0" w:rsidRDefault="00D1068F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D365CF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2759338D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DD6EE"/>
            <w:vAlign w:val="center"/>
          </w:tcPr>
          <w:p w14:paraId="241B6CEF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5757186C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5ED2D645" w14:textId="77777777" w:rsidR="00D1068F" w:rsidRPr="00EB3F54" w:rsidRDefault="004A547A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5972ECBB" w14:textId="77777777" w:rsidR="00D1068F" w:rsidRPr="00BC5CD0" w:rsidRDefault="00D1068F">
            <w:pPr>
              <w:tabs>
                <w:tab w:val="left" w:pos="992"/>
              </w:tabs>
              <w:snapToGrid w:val="0"/>
              <w:rPr>
                <w:rFonts w:eastAsia="Arial Unicode MS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ARF/Araranguá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</w:tcPr>
          <w:p w14:paraId="28F0AFB5" w14:textId="77777777" w:rsidR="00D1068F" w:rsidRPr="00BC5CD0" w:rsidRDefault="00D1068F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MÍNIMO; CFTV+ALARME LOCAL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34916A34" w14:textId="77777777" w:rsidR="00D1068F" w:rsidRPr="00BC5CD0" w:rsidRDefault="00D1068F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49A41040" w14:textId="77777777" w:rsidR="00D1068F" w:rsidRPr="00BC5CD0" w:rsidRDefault="00D1068F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D365CF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36104C67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DD6EE"/>
            <w:vAlign w:val="center"/>
          </w:tcPr>
          <w:p w14:paraId="2A4FED80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2D085246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4350C7AB" w14:textId="77777777" w:rsidR="00D1068F" w:rsidRPr="00EB3F54" w:rsidRDefault="004A547A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0D08BC32" w14:textId="77777777" w:rsidR="00D1068F" w:rsidRPr="00BC5CD0" w:rsidRDefault="00D1068F">
            <w:pPr>
              <w:tabs>
                <w:tab w:val="left" w:pos="992"/>
              </w:tabs>
              <w:snapToGrid w:val="0"/>
              <w:rPr>
                <w:rFonts w:eastAsia="Arial Unicode MS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ARF/Lages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14:paraId="2328922C" w14:textId="77777777" w:rsidR="00D1068F" w:rsidRPr="00BC5CD0" w:rsidRDefault="00D1068F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MÉDIO; CFTV+ALARME EMPRESA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667C6AD0" w14:textId="77777777" w:rsidR="00D1068F" w:rsidRPr="00BC5CD0" w:rsidRDefault="00D1068F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4E1A9CAE" w14:textId="77777777" w:rsidR="00D1068F" w:rsidRPr="00BC5CD0" w:rsidRDefault="00D1068F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D365CF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6DF9A75C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DD6EE"/>
            <w:vAlign w:val="center"/>
          </w:tcPr>
          <w:p w14:paraId="1D9660B2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66AEB623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33491774" w14:textId="77777777" w:rsidR="00D1068F" w:rsidRPr="00EB3F54" w:rsidRDefault="004A547A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161596AF" w14:textId="77777777" w:rsidR="00D1068F" w:rsidRPr="00BC5CD0" w:rsidRDefault="00D1068F">
            <w:pPr>
              <w:tabs>
                <w:tab w:val="left" w:pos="992"/>
              </w:tabs>
              <w:snapToGrid w:val="0"/>
              <w:rPr>
                <w:rFonts w:eastAsia="Arial Unicode MS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ARF/Imbituba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</w:tcPr>
          <w:p w14:paraId="55426D5F" w14:textId="77777777" w:rsidR="00D1068F" w:rsidRPr="00BC5CD0" w:rsidRDefault="00D1068F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MÍNIMO; CFTV+ALARME LOCAL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706ABF62" w14:textId="77777777" w:rsidR="00D1068F" w:rsidRPr="00BC5CD0" w:rsidRDefault="00D1068F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4A3D05B1" w14:textId="77777777" w:rsidR="00D1068F" w:rsidRPr="00BC5CD0" w:rsidRDefault="00D1068F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D365CF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22103124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DD6EE"/>
            <w:vAlign w:val="center"/>
          </w:tcPr>
          <w:p w14:paraId="623A03C0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1D4F7E8D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578E514D" w14:textId="77777777" w:rsidR="00D1068F" w:rsidRPr="00EB3F54" w:rsidRDefault="004A547A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09D1E918" w14:textId="77777777" w:rsidR="00D1068F" w:rsidRPr="00BC5CD0" w:rsidRDefault="00D1068F">
            <w:pPr>
              <w:tabs>
                <w:tab w:val="left" w:pos="992"/>
              </w:tabs>
              <w:snapToGrid w:val="0"/>
              <w:rPr>
                <w:rFonts w:eastAsia="Arial Unicode MS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DRF/Blumenau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14:paraId="54E7E355" w14:textId="77777777" w:rsidR="00D1068F" w:rsidRPr="00BC5CD0" w:rsidRDefault="00D1068F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MÉDIO; CFTV+ALARME EMPRESA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5F0914C2" w14:textId="77777777" w:rsidR="00D1068F" w:rsidRPr="00BC5CD0" w:rsidRDefault="00D1068F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7A6E515B" w14:textId="77777777" w:rsidR="00D1068F" w:rsidRPr="00BC5CD0" w:rsidRDefault="00D1068F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D365CF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75340C10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DD6EE"/>
            <w:vAlign w:val="center"/>
          </w:tcPr>
          <w:p w14:paraId="68BFB354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1032C940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0DB6A352" w14:textId="77777777" w:rsidR="00D1068F" w:rsidRPr="00EB3F54" w:rsidRDefault="004A547A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59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32A427D4" w14:textId="77777777" w:rsidR="00D1068F" w:rsidRPr="00BC5CD0" w:rsidRDefault="00D1068F">
            <w:pPr>
              <w:tabs>
                <w:tab w:val="left" w:pos="992"/>
              </w:tabs>
              <w:snapToGrid w:val="0"/>
              <w:rPr>
                <w:rFonts w:eastAsia="Arial Unicode MS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ARF/Brusque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</w:tcPr>
          <w:p w14:paraId="5E98BBD7" w14:textId="77777777" w:rsidR="00D1068F" w:rsidRPr="00BC5CD0" w:rsidRDefault="00D1068F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MÍNIMO; CFTV+ALARME LOCAL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246B206B" w14:textId="77777777" w:rsidR="00D1068F" w:rsidRPr="00BC5CD0" w:rsidRDefault="00D1068F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3CC75F45" w14:textId="7E141666" w:rsidR="00D1068F" w:rsidRPr="00BC5CD0" w:rsidRDefault="00D1068F" w:rsidP="00A02EF2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D365CF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2</w:t>
            </w:r>
            <w:r w:rsidR="00A02EF2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479EAEF6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DD6EE"/>
            <w:vAlign w:val="center"/>
          </w:tcPr>
          <w:p w14:paraId="2DAAE57D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70063A75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075F51C1" w14:textId="77777777" w:rsidR="00D1068F" w:rsidRPr="00EB3F54" w:rsidRDefault="00D1068F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6</w:t>
            </w:r>
            <w:r w:rsidR="004A547A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6ED000BF" w14:textId="77777777" w:rsidR="00D1068F" w:rsidRPr="00BC5CD0" w:rsidRDefault="00D1068F">
            <w:pPr>
              <w:tabs>
                <w:tab w:val="left" w:pos="992"/>
              </w:tabs>
              <w:snapToGrid w:val="0"/>
              <w:rPr>
                <w:rFonts w:eastAsia="Arial Unicode MS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ARF/Rio do Sul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14:paraId="3CB9A2F6" w14:textId="77777777" w:rsidR="00D1068F" w:rsidRPr="00BC5CD0" w:rsidRDefault="00D1068F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MÉDIO; CFTV+ALARME EMPRESA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38AD8FB5" w14:textId="77777777" w:rsidR="00D1068F" w:rsidRPr="00BC5CD0" w:rsidRDefault="00D1068F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756EF282" w14:textId="77777777" w:rsidR="00D1068F" w:rsidRPr="00BC5CD0" w:rsidRDefault="00D1068F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3C5A6AAD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DD6EE"/>
            <w:vAlign w:val="center"/>
          </w:tcPr>
          <w:p w14:paraId="73BB35A7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1E493204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39FD7ED5" w14:textId="77777777" w:rsidR="00D1068F" w:rsidRPr="00EB3F54" w:rsidRDefault="004A547A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61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4CF7939C" w14:textId="77777777" w:rsidR="00D1068F" w:rsidRPr="00BC5CD0" w:rsidRDefault="00D1068F">
            <w:pPr>
              <w:tabs>
                <w:tab w:val="left" w:pos="992"/>
              </w:tabs>
              <w:snapToGrid w:val="0"/>
              <w:rPr>
                <w:rFonts w:eastAsia="Arial Unicode MS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ARF/Timbó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14:paraId="50E6A688" w14:textId="77777777" w:rsidR="00D1068F" w:rsidRPr="00BC5CD0" w:rsidRDefault="00D1068F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MÉDIO; CFTV+ALARME EMPRESA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3B8F8799" w14:textId="77777777" w:rsidR="00D1068F" w:rsidRPr="00BC5CD0" w:rsidRDefault="00D1068F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0C51CA68" w14:textId="77777777" w:rsidR="00D1068F" w:rsidRPr="00BC5CD0" w:rsidRDefault="00D1068F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38CEB8BF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DD6EE"/>
            <w:vAlign w:val="center"/>
          </w:tcPr>
          <w:p w14:paraId="6D923D5E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0E517104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79108875" w14:textId="77777777" w:rsidR="00D1068F" w:rsidRPr="00EB3F54" w:rsidRDefault="004A547A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0A4FFBE0" w14:textId="77777777" w:rsidR="00D1068F" w:rsidRPr="00BC5CD0" w:rsidRDefault="00D1068F">
            <w:pPr>
              <w:tabs>
                <w:tab w:val="left" w:pos="992"/>
              </w:tabs>
              <w:snapToGrid w:val="0"/>
              <w:rPr>
                <w:rFonts w:eastAsia="Arial Unicode MS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ALF/Itajaí - ANEXO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14:paraId="397E6E28" w14:textId="77777777" w:rsidR="00D1068F" w:rsidRPr="00BC5CD0" w:rsidRDefault="00D1068F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MÉDIO; CFTV+ALARME EMPRESA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4254CDB2" w14:textId="77777777" w:rsidR="00D1068F" w:rsidRPr="00BC5CD0" w:rsidRDefault="00D1068F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4A640559" w14:textId="77777777" w:rsidR="00D1068F" w:rsidRPr="00BC5CD0" w:rsidRDefault="00D1068F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D365CF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7A2DFF72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DD6EE"/>
            <w:vAlign w:val="center"/>
          </w:tcPr>
          <w:p w14:paraId="51ADA9A1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5D7E708A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65694CAA" w14:textId="77777777" w:rsidR="00D1068F" w:rsidRPr="00EB3F54" w:rsidRDefault="004A547A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13AF0807" w14:textId="77777777" w:rsidR="00D1068F" w:rsidRPr="00BC5CD0" w:rsidRDefault="00D1068F">
            <w:pPr>
              <w:tabs>
                <w:tab w:val="left" w:pos="992"/>
              </w:tabs>
              <w:snapToGrid w:val="0"/>
              <w:rPr>
                <w:rFonts w:eastAsia="Arial Unicode MS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ALF/Itajaí - CASARÃO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</w:tcPr>
          <w:p w14:paraId="3CD3A818" w14:textId="77777777" w:rsidR="00D1068F" w:rsidRPr="00BC5CD0" w:rsidRDefault="00D1068F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MÍNIMO; CFTV+ALARME LOCAL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1EE4795C" w14:textId="77777777" w:rsidR="00D1068F" w:rsidRPr="00BC5CD0" w:rsidRDefault="00D1068F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3E1093B1" w14:textId="77777777" w:rsidR="00D1068F" w:rsidRPr="00BC5CD0" w:rsidRDefault="00D1068F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D365CF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1CFEBBE7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DD6EE"/>
            <w:vAlign w:val="center"/>
          </w:tcPr>
          <w:p w14:paraId="737B5525" w14:textId="77777777" w:rsidR="00D1068F" w:rsidRPr="00BC5CD0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6483AA9A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56B040F6" w14:textId="77777777" w:rsidR="00FE19B1" w:rsidRPr="00EB3F54" w:rsidRDefault="004A547A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64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42B90D9C" w14:textId="77777777" w:rsidR="00FE19B1" w:rsidRPr="00BC5CD0" w:rsidRDefault="00FE19B1">
            <w:pPr>
              <w:tabs>
                <w:tab w:val="left" w:pos="992"/>
              </w:tabs>
              <w:snapToGrid w:val="0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ALF/Itajaí - DMA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14:paraId="504BF742" w14:textId="77777777" w:rsidR="00FE19B1" w:rsidRPr="00FE19B1" w:rsidRDefault="00FE19B1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Eletrônica 24hs Diuturnas – NÍVEL MÉDIO; CFTV+ALARME EMPRESA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0D5973CC" w14:textId="77777777" w:rsidR="00FE19B1" w:rsidRPr="00B1240E" w:rsidRDefault="00FE19B1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3BBC2443" w14:textId="77777777" w:rsidR="00FE19B1" w:rsidRPr="00B1240E" w:rsidRDefault="00FE19B1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D365CF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3BC7FF4C" w14:textId="77777777" w:rsidR="00FE19B1" w:rsidRPr="00B1240E" w:rsidRDefault="00FE19B1" w:rsidP="00FE19B1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DD6EE"/>
            <w:vAlign w:val="center"/>
          </w:tcPr>
          <w:p w14:paraId="0299E21A" w14:textId="77777777" w:rsidR="00FE19B1" w:rsidRPr="00B1240E" w:rsidRDefault="00FE19B1" w:rsidP="00FE19B1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72090A7C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2A34C7C4" w14:textId="77777777" w:rsidR="00D1068F" w:rsidRPr="00EB3F54" w:rsidRDefault="004A547A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45E0714F" w14:textId="77777777" w:rsidR="00D1068F" w:rsidRPr="00BC5CD0" w:rsidRDefault="00D1068F">
            <w:pPr>
              <w:tabs>
                <w:tab w:val="left" w:pos="992"/>
              </w:tabs>
              <w:snapToGrid w:val="0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DRF/Joaçaba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14:paraId="4E67CC00" w14:textId="77777777" w:rsidR="00D1068F" w:rsidRPr="00FE19B1" w:rsidRDefault="00D1068F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Eletrônica 24hs Diuturnas – NÍVEL MÉDIO; CFTV+ALARME EMPRESA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7F09EFD7" w14:textId="77777777" w:rsidR="00D1068F" w:rsidRPr="00B1240E" w:rsidRDefault="00D1068F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3B431520" w14:textId="77777777" w:rsidR="00D1068F" w:rsidRPr="00B1240E" w:rsidRDefault="00D1068F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D365CF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178E3695" w14:textId="77777777" w:rsidR="00D1068F" w:rsidRPr="00B1240E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DD6EE"/>
            <w:vAlign w:val="center"/>
          </w:tcPr>
          <w:p w14:paraId="45D0B052" w14:textId="77777777" w:rsidR="00D1068F" w:rsidRPr="00B1240E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04037159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5FE428F0" w14:textId="77777777" w:rsidR="00D1068F" w:rsidRPr="00EB3F54" w:rsidRDefault="004A547A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4F035C9F" w14:textId="77777777" w:rsidR="00D1068F" w:rsidRPr="00BC5CD0" w:rsidRDefault="00D1068F">
            <w:pPr>
              <w:tabs>
                <w:tab w:val="left" w:pos="992"/>
              </w:tabs>
              <w:snapToGrid w:val="0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DRF/Joaçaba– DMA - PVA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14:paraId="4F052D02" w14:textId="77777777" w:rsidR="00D1068F" w:rsidRPr="00FE19B1" w:rsidRDefault="00D1068F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Eletrônica 24hs Diuturnas – NÍVEL MÉDIO; CFTV+ALARME EMPRESA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149C7920" w14:textId="77777777" w:rsidR="00D1068F" w:rsidRPr="00B1240E" w:rsidRDefault="00D1068F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51DF7A78" w14:textId="77777777" w:rsidR="00D1068F" w:rsidRPr="00B1240E" w:rsidRDefault="00D1068F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D365CF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056A3021" w14:textId="77777777" w:rsidR="00D1068F" w:rsidRPr="00B1240E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DD6EE"/>
            <w:vAlign w:val="center"/>
          </w:tcPr>
          <w:p w14:paraId="55C50FFE" w14:textId="77777777" w:rsidR="00D1068F" w:rsidRPr="00B1240E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5EC82913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1320104B" w14:textId="77777777" w:rsidR="00D1068F" w:rsidRPr="00EB3F54" w:rsidRDefault="004A547A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501DC01F" w14:textId="77777777" w:rsidR="00D1068F" w:rsidRPr="00BC5CD0" w:rsidRDefault="00D1068F">
            <w:pPr>
              <w:tabs>
                <w:tab w:val="left" w:pos="992"/>
              </w:tabs>
              <w:snapToGrid w:val="0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ARF/Caçador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</w:tcPr>
          <w:p w14:paraId="20604BEA" w14:textId="77777777" w:rsidR="00D1068F" w:rsidRPr="00FE19B1" w:rsidRDefault="00D1068F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MÍNIMO; CFTV+ALARME LOCAL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294D2401" w14:textId="77777777" w:rsidR="00D1068F" w:rsidRPr="00B1240E" w:rsidRDefault="00D1068F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0F6B0598" w14:textId="77777777" w:rsidR="00D1068F" w:rsidRPr="00B1240E" w:rsidRDefault="00D1068F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D365CF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17C259C9" w14:textId="77777777" w:rsidR="00D1068F" w:rsidRPr="00B1240E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DD6EE"/>
            <w:vAlign w:val="center"/>
          </w:tcPr>
          <w:p w14:paraId="15FB2507" w14:textId="77777777" w:rsidR="00D1068F" w:rsidRPr="00B1240E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0293AA01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3FDCAC32" w14:textId="77777777" w:rsidR="00D1068F" w:rsidRPr="00EB3F54" w:rsidRDefault="004A547A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0FC6E265" w14:textId="77777777" w:rsidR="00D1068F" w:rsidRPr="00BC5CD0" w:rsidRDefault="00D1068F">
            <w:pPr>
              <w:tabs>
                <w:tab w:val="left" w:pos="992"/>
              </w:tabs>
              <w:snapToGrid w:val="0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ARF/Concórdia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</w:tcPr>
          <w:p w14:paraId="5BE7E334" w14:textId="77777777" w:rsidR="00D1068F" w:rsidRPr="00FE19B1" w:rsidRDefault="00D1068F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MÍNIMO; CFTV+ALARME LOCAL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6A0429AA" w14:textId="77777777" w:rsidR="00D1068F" w:rsidRPr="00B1240E" w:rsidRDefault="00D1068F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3CBF4E8D" w14:textId="77777777" w:rsidR="00D1068F" w:rsidRPr="00B1240E" w:rsidRDefault="00D1068F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D365CF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1235515D" w14:textId="77777777" w:rsidR="00D1068F" w:rsidRPr="00B1240E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DD6EE"/>
            <w:vAlign w:val="center"/>
          </w:tcPr>
          <w:p w14:paraId="227F23F8" w14:textId="77777777" w:rsidR="00D1068F" w:rsidRPr="00B1240E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71635AB3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75ED91B9" w14:textId="77777777" w:rsidR="00D1068F" w:rsidRPr="00EB3F54" w:rsidRDefault="004A547A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69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35FC4A3D" w14:textId="77777777" w:rsidR="00D1068F" w:rsidRPr="00BC5CD0" w:rsidRDefault="00D1068F">
            <w:pPr>
              <w:tabs>
                <w:tab w:val="left" w:pos="992"/>
              </w:tabs>
              <w:snapToGrid w:val="0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ARF/Xanxerê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</w:tcPr>
          <w:p w14:paraId="2AB8E373" w14:textId="77777777" w:rsidR="00D1068F" w:rsidRPr="00FE19B1" w:rsidRDefault="00D1068F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MÍNIMO; CFTV+ALARME LOCAL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11FA6BBA" w14:textId="77777777" w:rsidR="00D1068F" w:rsidRPr="00B1240E" w:rsidRDefault="00D1068F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4F0373D8" w14:textId="77777777" w:rsidR="00D1068F" w:rsidRPr="00B1240E" w:rsidRDefault="00D1068F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D365CF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528004ED" w14:textId="77777777" w:rsidR="00D1068F" w:rsidRPr="00B1240E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DD6EE"/>
            <w:vAlign w:val="center"/>
          </w:tcPr>
          <w:p w14:paraId="1449E1AD" w14:textId="77777777" w:rsidR="00D1068F" w:rsidRPr="00B1240E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3985B2BA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0B9B6F5B" w14:textId="77777777" w:rsidR="00D1068F" w:rsidRPr="00EB3F54" w:rsidRDefault="004A547A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650B9FF1" w14:textId="77777777" w:rsidR="00D1068F" w:rsidRPr="00BC5CD0" w:rsidRDefault="00D1068F">
            <w:pPr>
              <w:tabs>
                <w:tab w:val="left" w:pos="992"/>
              </w:tabs>
              <w:snapToGrid w:val="0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ARF/Chapecó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14:paraId="0A03CF00" w14:textId="77777777" w:rsidR="00D1068F" w:rsidRPr="00FE19B1" w:rsidRDefault="00D1068F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Eletrônica 24hs Diuturnas – NÍVEL MÉDIO; CFTV+ALARME EMPRESA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4F28DC6F" w14:textId="77777777" w:rsidR="00D1068F" w:rsidRPr="00B1240E" w:rsidRDefault="00D1068F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6D9D7952" w14:textId="77777777" w:rsidR="00D1068F" w:rsidRPr="00B1240E" w:rsidRDefault="00D1068F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D365CF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4D442750" w14:textId="77777777" w:rsidR="00D1068F" w:rsidRPr="00B1240E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DD6EE"/>
            <w:vAlign w:val="center"/>
          </w:tcPr>
          <w:p w14:paraId="4AA510E3" w14:textId="77777777" w:rsidR="00D1068F" w:rsidRPr="00B1240E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154ECA09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59265060" w14:textId="77777777" w:rsidR="00D1068F" w:rsidRPr="00EB3F54" w:rsidRDefault="004A547A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2DE665AB" w14:textId="77777777" w:rsidR="00D1068F" w:rsidRPr="00BC5CD0" w:rsidRDefault="00D1068F">
            <w:pPr>
              <w:tabs>
                <w:tab w:val="left" w:pos="992"/>
              </w:tabs>
              <w:snapToGrid w:val="0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ARF/S. Miguel do Oeste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</w:tcPr>
          <w:p w14:paraId="7AD70F15" w14:textId="77777777" w:rsidR="00D1068F" w:rsidRPr="00FE19B1" w:rsidRDefault="00D1068F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MÍNIMO; CFTV+ALARME LOCAL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276AA126" w14:textId="77777777" w:rsidR="00D1068F" w:rsidRPr="00B1240E" w:rsidRDefault="00D1068F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40B506D9" w14:textId="77777777" w:rsidR="00D1068F" w:rsidRPr="00B1240E" w:rsidRDefault="00D1068F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D365CF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7BD476B7" w14:textId="77777777" w:rsidR="00D1068F" w:rsidRPr="00B1240E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DD6EE"/>
            <w:vAlign w:val="center"/>
          </w:tcPr>
          <w:p w14:paraId="20DB3A0D" w14:textId="77777777" w:rsidR="00D1068F" w:rsidRPr="00B1240E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1D104889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0AA96F6C" w14:textId="77777777" w:rsidR="00D1068F" w:rsidRDefault="004A547A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212445E6" w14:textId="77777777" w:rsidR="00D1068F" w:rsidRPr="00BC5CD0" w:rsidRDefault="00D1068F">
            <w:pPr>
              <w:tabs>
                <w:tab w:val="left" w:pos="992"/>
              </w:tabs>
              <w:snapToGrid w:val="0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ALF/S. Francisco do Sul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14:paraId="079A3CDC" w14:textId="77777777" w:rsidR="00D1068F" w:rsidRPr="00FE19B1" w:rsidRDefault="00D1068F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Eletrônica 24hs Diuturnas – NÍVEL MÉDIO; CFTV+ALARME EMPRESA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431D6F28" w14:textId="77777777" w:rsidR="00D1068F" w:rsidRPr="00B1240E" w:rsidRDefault="00D1068F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5B3E23F3" w14:textId="77777777" w:rsidR="00D1068F" w:rsidRPr="00B1240E" w:rsidRDefault="00D1068F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D365CF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79F619FC" w14:textId="77777777" w:rsidR="00D1068F" w:rsidRPr="00B1240E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DD6EE"/>
            <w:vAlign w:val="center"/>
          </w:tcPr>
          <w:p w14:paraId="714FCA49" w14:textId="77777777" w:rsidR="00D1068F" w:rsidRPr="00B1240E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04C252B7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14BB668C" w14:textId="77777777" w:rsidR="00D1068F" w:rsidRDefault="004A547A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73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7459B3DE" w14:textId="77777777" w:rsidR="00D1068F" w:rsidRPr="00BC5CD0" w:rsidRDefault="00D1068F">
            <w:pPr>
              <w:tabs>
                <w:tab w:val="left" w:pos="992"/>
              </w:tabs>
              <w:snapToGrid w:val="0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DRF/Joinville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</w:tcPr>
          <w:p w14:paraId="30562F87" w14:textId="77777777" w:rsidR="00D1068F" w:rsidRPr="00FE19B1" w:rsidRDefault="00D1068F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MÁXIMO; 105CFTV+ALARME+APOIO LOCAL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756A2CD3" w14:textId="77777777" w:rsidR="00D1068F" w:rsidRPr="00B1240E" w:rsidRDefault="00D1068F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0546923E" w14:textId="77777777" w:rsidR="00D1068F" w:rsidRPr="00B1240E" w:rsidRDefault="00D1068F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D365CF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7F650419" w14:textId="77777777" w:rsidR="00D1068F" w:rsidRPr="00B1240E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DD6EE"/>
            <w:vAlign w:val="center"/>
          </w:tcPr>
          <w:p w14:paraId="615B4065" w14:textId="77777777" w:rsidR="00D1068F" w:rsidRPr="00B1240E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7DF74A1C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2DEBD8CD" w14:textId="77777777" w:rsidR="00D1068F" w:rsidRDefault="004A547A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74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4BE8EB4A" w14:textId="77777777" w:rsidR="00D1068F" w:rsidRPr="00BC5CD0" w:rsidRDefault="00D1068F">
            <w:pPr>
              <w:tabs>
                <w:tab w:val="left" w:pos="992"/>
              </w:tabs>
              <w:snapToGrid w:val="0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ARF/Jaraguá do Sul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</w:tcPr>
          <w:p w14:paraId="41976647" w14:textId="77777777" w:rsidR="00D1068F" w:rsidRPr="00FE19B1" w:rsidRDefault="00D1068F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Diuturn108as – NÍVEL MÍNIMO; 109CFTV+ALARME LOCAL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683B76F3" w14:textId="77777777" w:rsidR="00D1068F" w:rsidRPr="00B1240E" w:rsidRDefault="00D1068F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4C4F3B38" w14:textId="77777777" w:rsidR="00D1068F" w:rsidRPr="00B1240E" w:rsidRDefault="00D1068F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D365CF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169F9F40" w14:textId="77777777" w:rsidR="00D1068F" w:rsidRPr="00B1240E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DD6EE"/>
            <w:vAlign w:val="center"/>
          </w:tcPr>
          <w:p w14:paraId="04AD0DCE" w14:textId="77777777" w:rsidR="00D1068F" w:rsidRPr="00B1240E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1D47C548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12E30FCF" w14:textId="77777777" w:rsidR="00D1068F" w:rsidRDefault="004A547A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2BE22096" w14:textId="77777777" w:rsidR="00D1068F" w:rsidRPr="00BC5CD0" w:rsidRDefault="00D1068F">
            <w:pPr>
              <w:tabs>
                <w:tab w:val="left" w:pos="992"/>
              </w:tabs>
              <w:snapToGrid w:val="0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ARF/Canoinhas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</w:tcPr>
          <w:p w14:paraId="1D08F0AA" w14:textId="77777777" w:rsidR="00D1068F" w:rsidRPr="00FE19B1" w:rsidRDefault="00D1068F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MÍNIMO; CFTV+ALARME LOCAL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7B0558E2" w14:textId="77777777" w:rsidR="00D1068F" w:rsidRPr="00B1240E" w:rsidRDefault="00D1068F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172FDFF9" w14:textId="77777777" w:rsidR="00D1068F" w:rsidRPr="00B1240E" w:rsidRDefault="00D1068F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D365CF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22B00F54" w14:textId="77777777" w:rsidR="00D1068F" w:rsidRPr="00B1240E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DD6EE"/>
            <w:vAlign w:val="center"/>
          </w:tcPr>
          <w:p w14:paraId="5748C203" w14:textId="77777777" w:rsidR="00D1068F" w:rsidRPr="00B1240E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4AC9F08D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65682CFA" w14:textId="77777777" w:rsidR="00D1068F" w:rsidRDefault="004A547A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68925A25" w14:textId="77777777" w:rsidR="00D1068F" w:rsidRPr="00BC5CD0" w:rsidRDefault="00D1068F">
            <w:pPr>
              <w:tabs>
                <w:tab w:val="left" w:pos="992"/>
              </w:tabs>
              <w:snapToGrid w:val="0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ARF/Mafra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</w:tcPr>
          <w:p w14:paraId="519929C9" w14:textId="77777777" w:rsidR="00D1068F" w:rsidRPr="00FE19B1" w:rsidRDefault="00D1068F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MÍNIMO; CFTV+ALARME LOCAL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7BE4F6E2" w14:textId="77777777" w:rsidR="00D1068F" w:rsidRPr="00B1240E" w:rsidRDefault="00D1068F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19E02767" w14:textId="77777777" w:rsidR="00D1068F" w:rsidRPr="00B1240E" w:rsidRDefault="00D1068F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D365CF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47545217" w14:textId="77777777" w:rsidR="00D1068F" w:rsidRPr="00B1240E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DD6EE"/>
            <w:vAlign w:val="center"/>
          </w:tcPr>
          <w:p w14:paraId="08DE14A0" w14:textId="77777777" w:rsidR="00D1068F" w:rsidRPr="00B1240E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41B68AA6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401E346E" w14:textId="77777777" w:rsidR="00D1068F" w:rsidRDefault="004A547A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61CE2651" w14:textId="77777777" w:rsidR="00D1068F" w:rsidRPr="00BC5CD0" w:rsidRDefault="00D1068F" w:rsidP="00D1068F">
            <w:pPr>
              <w:rPr>
                <w:rStyle w:val="normaltextrun"/>
                <w:rFonts w:ascii="Arial" w:hAnsi="Arial" w:cs="Arial"/>
                <w:sz w:val="16"/>
                <w:szCs w:val="16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 xml:space="preserve">DRF/Joinville – </w:t>
            </w:r>
          </w:p>
          <w:p w14:paraId="3CA0E0C5" w14:textId="77777777" w:rsidR="00D1068F" w:rsidRPr="00BC5CD0" w:rsidRDefault="00D1068F">
            <w:pPr>
              <w:tabs>
                <w:tab w:val="left" w:pos="992"/>
              </w:tabs>
              <w:snapToGrid w:val="0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DMA *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14:paraId="02DBBC43" w14:textId="77777777" w:rsidR="00D1068F" w:rsidRPr="00FE19B1" w:rsidRDefault="00D1068F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Eletrônica 24hs Diuturnas – NÍVEL MÉDIO; CFTV+ALARME EMPRESA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42D20FE3" w14:textId="77777777" w:rsidR="00D1068F" w:rsidRPr="00B1240E" w:rsidRDefault="00D1068F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0FB83E21" w14:textId="77777777" w:rsidR="00D1068F" w:rsidRPr="00B1240E" w:rsidRDefault="00D1068F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D365CF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2A34271F" w14:textId="77777777" w:rsidR="00D1068F" w:rsidRPr="00B1240E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DD6EE"/>
            <w:vAlign w:val="center"/>
          </w:tcPr>
          <w:p w14:paraId="2DCD8D68" w14:textId="77777777" w:rsidR="00D1068F" w:rsidRPr="00B1240E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4E129426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12F1E12B" w14:textId="77777777" w:rsidR="00D1068F" w:rsidRDefault="004A547A" w:rsidP="00D1068F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78</w:t>
            </w:r>
          </w:p>
          <w:p w14:paraId="6457E072" w14:textId="77777777" w:rsidR="00D1068F" w:rsidRDefault="00D1068F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1A4A6D9A" w14:textId="77777777" w:rsidR="00D1068F" w:rsidRPr="00BC5CD0" w:rsidRDefault="00D1068F">
            <w:pPr>
              <w:tabs>
                <w:tab w:val="left" w:pos="992"/>
              </w:tabs>
              <w:snapToGrid w:val="0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ALF/Dionísio Cerqueira – SEDE + DMA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</w:tcPr>
          <w:p w14:paraId="345B6DE9" w14:textId="77777777" w:rsidR="00D1068F" w:rsidRPr="00FE19B1" w:rsidRDefault="00D1068F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Eletrônica 24hs Diuturnas – NÍVEL MÉDIO; CFTV+ALARME EMPRESA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329449A1" w14:textId="77777777" w:rsidR="00D1068F" w:rsidRPr="00B1240E" w:rsidRDefault="00D1068F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7DD971FD" w14:textId="77777777" w:rsidR="00D1068F" w:rsidRPr="00B1240E" w:rsidRDefault="00D1068F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D365CF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19F6E236" w14:textId="77777777" w:rsidR="00D1068F" w:rsidRPr="00B1240E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DD6EE"/>
            <w:vAlign w:val="center"/>
          </w:tcPr>
          <w:p w14:paraId="2F50E94A" w14:textId="77777777" w:rsidR="00D1068F" w:rsidRPr="00B1240E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2AC12C06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39CA4E98" w14:textId="77777777" w:rsidR="00D1068F" w:rsidRDefault="004A547A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7</w:t>
            </w:r>
            <w:r w:rsidR="00D1068F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2136006D" w14:textId="77777777" w:rsidR="00D1068F" w:rsidRPr="00BC5CD0" w:rsidRDefault="00D1068F">
            <w:pPr>
              <w:tabs>
                <w:tab w:val="left" w:pos="992"/>
              </w:tabs>
              <w:snapToGrid w:val="0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ALF/Dinísio Cerqueira - ADUANA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</w:tcPr>
          <w:p w14:paraId="2FBB1BF5" w14:textId="77777777" w:rsidR="00D1068F" w:rsidRPr="00FE19B1" w:rsidRDefault="00D1068F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Vigilância Eletrônica 24hs Diuturnas – NÍVEL MÍNIMO; CFTV+ALARME LOCAL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382C4EFC" w14:textId="77777777" w:rsidR="00D1068F" w:rsidRPr="00B1240E" w:rsidRDefault="00D1068F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5450C3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16DEF03E" w14:textId="77777777" w:rsidR="00D1068F" w:rsidRPr="00B1240E" w:rsidRDefault="00D1068F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D365CF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DD6EE"/>
            <w:vAlign w:val="center"/>
          </w:tcPr>
          <w:p w14:paraId="01B33413" w14:textId="77777777" w:rsidR="00D1068F" w:rsidRPr="00B1240E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DD6EE"/>
            <w:vAlign w:val="center"/>
          </w:tcPr>
          <w:p w14:paraId="52E15D32" w14:textId="77777777" w:rsidR="00D1068F" w:rsidRPr="00B1240E" w:rsidRDefault="00D1068F" w:rsidP="00D1068F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CB68B5" w:rsidRPr="00276E02" w14:paraId="6F6A7068" w14:textId="77777777" w:rsidTr="00CB68B5">
        <w:trPr>
          <w:cantSplit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12" w:space="0" w:color="auto"/>
            </w:tcBorders>
            <w:shd w:val="clear" w:color="auto" w:fill="BDD6EE"/>
            <w:vAlign w:val="center"/>
          </w:tcPr>
          <w:p w14:paraId="4FC29907" w14:textId="77777777" w:rsidR="00FE19B1" w:rsidRPr="00BC5CD0" w:rsidRDefault="004A547A">
            <w:pPr>
              <w:snapToGrid w:val="0"/>
              <w:ind w:left="-70" w:right="-70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BDD6EE"/>
            <w:vAlign w:val="center"/>
          </w:tcPr>
          <w:p w14:paraId="777579E1" w14:textId="77777777" w:rsidR="00FE19B1" w:rsidRPr="00BC5CD0" w:rsidRDefault="00FE19B1">
            <w:pPr>
              <w:tabs>
                <w:tab w:val="left" w:pos="992"/>
              </w:tabs>
              <w:snapToGrid w:val="0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ALF/Dionísio Cerqueira – ACI CARGAS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BDD6EE"/>
            <w:vAlign w:val="center"/>
          </w:tcPr>
          <w:p w14:paraId="70D1B2DB" w14:textId="77777777" w:rsidR="00FE19B1" w:rsidRPr="00BC5CD0" w:rsidRDefault="00FE19B1" w:rsidP="00BC5CD0">
            <w:pPr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Style w:val="normaltextrun"/>
                <w:rFonts w:ascii="Arial" w:hAnsi="Arial" w:cs="Arial"/>
                <w:sz w:val="16"/>
                <w:szCs w:val="16"/>
              </w:rPr>
              <w:t>Eletrônica 24hs Diuturnas – NÍVEL MÉDIO; CFTV+ALARME EMPRESA</w:t>
            </w:r>
            <w:r w:rsidRPr="00BC5CD0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BDD6EE"/>
            <w:vAlign w:val="center"/>
          </w:tcPr>
          <w:p w14:paraId="37C78128" w14:textId="77777777" w:rsidR="00FE19B1" w:rsidRPr="00BC5CD0" w:rsidRDefault="00FE19B1">
            <w:pPr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 w:rsidRPr="00BC5CD0"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Serviço x Mês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BDD6EE"/>
            <w:vAlign w:val="center"/>
          </w:tcPr>
          <w:p w14:paraId="7BB2B046" w14:textId="77777777" w:rsidR="00FE19B1" w:rsidRPr="00BC5CD0" w:rsidRDefault="00FE19B1" w:rsidP="00BC5CD0">
            <w:pPr>
              <w:snapToGrid w:val="0"/>
              <w:ind w:left="-68" w:right="113"/>
              <w:jc w:val="center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val="pt-PT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BDD6EE"/>
            <w:vAlign w:val="center"/>
          </w:tcPr>
          <w:p w14:paraId="112157FB" w14:textId="77777777" w:rsidR="00FE19B1" w:rsidRPr="00BC5CD0" w:rsidRDefault="00FE19B1" w:rsidP="00FE19B1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shd w:val="clear" w:color="auto" w:fill="BDD6EE"/>
            <w:vAlign w:val="center"/>
          </w:tcPr>
          <w:p w14:paraId="4738F70C" w14:textId="77777777" w:rsidR="00FE19B1" w:rsidRPr="00BC5CD0" w:rsidRDefault="00FE19B1" w:rsidP="00FE19B1">
            <w:pPr>
              <w:snapToGrid w:val="0"/>
              <w:ind w:left="-84" w:right="28"/>
              <w:jc w:val="right"/>
              <w:rPr>
                <w:rFonts w:ascii="Arial" w:eastAsia="Arial Unicode MS" w:hAnsi="Arial" w:cs="Arial"/>
                <w:sz w:val="16"/>
                <w:szCs w:val="16"/>
                <w:lang w:val="pt-PT"/>
              </w:rPr>
            </w:pPr>
          </w:p>
        </w:tc>
      </w:tr>
      <w:tr w:rsidR="00EB3F54" w:rsidRPr="00276E02" w14:paraId="3DC072A1" w14:textId="77777777" w:rsidTr="00BC5CD0">
        <w:trPr>
          <w:cantSplit/>
          <w:trHeight w:val="338"/>
        </w:trPr>
        <w:tc>
          <w:tcPr>
            <w:tcW w:w="7371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000000"/>
            </w:tcBorders>
            <w:shd w:val="clear" w:color="auto" w:fill="BDD6EE"/>
            <w:vAlign w:val="center"/>
          </w:tcPr>
          <w:p w14:paraId="616738F2" w14:textId="77777777" w:rsidR="00EB3F54" w:rsidRPr="00BC5CD0" w:rsidRDefault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  <w:r w:rsidRPr="00BC5CD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Valor Global do GRUPO </w:t>
            </w:r>
            <w:r w:rsidR="004A547A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 w:rsidRPr="00BC5CD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R$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BDD6EE"/>
            <w:vAlign w:val="center"/>
          </w:tcPr>
          <w:p w14:paraId="50007CCC" w14:textId="77777777" w:rsidR="00EB3F54" w:rsidRPr="00BC5CD0" w:rsidRDefault="00EB3F54" w:rsidP="00EB3F54">
            <w:pPr>
              <w:snapToGrid w:val="0"/>
              <w:ind w:left="-84" w:right="28"/>
              <w:jc w:val="right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EB3F54" w:rsidRPr="00276E02" w14:paraId="3FC42CF3" w14:textId="77777777" w:rsidTr="00BC5CD0">
        <w:trPr>
          <w:cantSplit/>
          <w:trHeight w:val="338"/>
        </w:trPr>
        <w:tc>
          <w:tcPr>
            <w:tcW w:w="864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/>
          </w:tcPr>
          <w:p w14:paraId="1AFA6022" w14:textId="77777777" w:rsidR="00EB3F54" w:rsidRPr="00BC5CD0" w:rsidRDefault="00EB3F54" w:rsidP="00EB3F54">
            <w:pPr>
              <w:ind w:left="57" w:right="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C5CD0">
              <w:rPr>
                <w:rFonts w:ascii="Arial" w:hAnsi="Arial" w:cs="Arial"/>
                <w:sz w:val="16"/>
                <w:szCs w:val="16"/>
              </w:rPr>
              <w:t>Valor Global</w:t>
            </w:r>
            <w:r>
              <w:rPr>
                <w:rFonts w:ascii="Arial" w:hAnsi="Arial" w:cs="Arial"/>
                <w:sz w:val="16"/>
                <w:szCs w:val="16"/>
              </w:rPr>
              <w:t xml:space="preserve"> do GRUPO </w:t>
            </w:r>
            <w:r w:rsidR="004A547A">
              <w:rPr>
                <w:rFonts w:ascii="Arial" w:hAnsi="Arial" w:cs="Arial"/>
                <w:sz w:val="16"/>
                <w:szCs w:val="16"/>
              </w:rPr>
              <w:t>3</w:t>
            </w:r>
            <w:r w:rsidRPr="00BC5CD0">
              <w:rPr>
                <w:rFonts w:ascii="Arial" w:hAnsi="Arial" w:cs="Arial"/>
                <w:sz w:val="16"/>
                <w:szCs w:val="16"/>
              </w:rPr>
              <w:t xml:space="preserve"> (por extenso): </w:t>
            </w:r>
          </w:p>
          <w:p w14:paraId="1246C36F" w14:textId="77777777" w:rsidR="00EB3F54" w:rsidRPr="00BC5CD0" w:rsidRDefault="00EB3F54" w:rsidP="00EB3F54">
            <w:pPr>
              <w:ind w:left="57" w:right="57"/>
              <w:jc w:val="both"/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</w:tbl>
    <w:p w14:paraId="63FD45E2" w14:textId="77777777" w:rsidR="004D3131" w:rsidRPr="00BC5CD0" w:rsidRDefault="004D3131">
      <w:pPr>
        <w:widowControl w:val="0"/>
        <w:tabs>
          <w:tab w:val="left" w:pos="3420"/>
        </w:tabs>
        <w:spacing w:before="120" w:line="360" w:lineRule="auto"/>
        <w:ind w:right="79"/>
        <w:jc w:val="both"/>
        <w:rPr>
          <w:rFonts w:ascii="Arial" w:hAnsi="Arial" w:cs="Arial"/>
          <w:spacing w:val="-2"/>
          <w:sz w:val="22"/>
          <w:szCs w:val="22"/>
          <w:highlight w:val="green"/>
        </w:rPr>
      </w:pPr>
    </w:p>
    <w:p w14:paraId="066EE69E" w14:textId="77777777" w:rsidR="00445AE4" w:rsidRPr="00BC5CD0" w:rsidRDefault="00445AE4">
      <w:pPr>
        <w:widowControl w:val="0"/>
        <w:tabs>
          <w:tab w:val="left" w:pos="3420"/>
        </w:tabs>
        <w:spacing w:before="120" w:line="360" w:lineRule="auto"/>
        <w:ind w:right="79"/>
        <w:jc w:val="both"/>
        <w:rPr>
          <w:rFonts w:ascii="Arial" w:hAnsi="Arial" w:cs="Arial"/>
          <w:spacing w:val="-2"/>
          <w:sz w:val="22"/>
          <w:szCs w:val="22"/>
          <w:highlight w:val="green"/>
        </w:rPr>
      </w:pPr>
    </w:p>
    <w:p w14:paraId="6791E402" w14:textId="77777777" w:rsidR="00445AE4" w:rsidRPr="00BC5CD0" w:rsidRDefault="00445AE4" w:rsidP="00445AE4">
      <w:pPr>
        <w:widowControl w:val="0"/>
        <w:ind w:right="79"/>
        <w:rPr>
          <w:rFonts w:ascii="Arial" w:hAnsi="Arial" w:cs="Arial"/>
          <w:spacing w:val="-2"/>
          <w:sz w:val="22"/>
          <w:szCs w:val="22"/>
        </w:rPr>
      </w:pPr>
    </w:p>
    <w:p w14:paraId="62E50BCC" w14:textId="77777777" w:rsidR="00067924" w:rsidRPr="00BC5CD0" w:rsidRDefault="00067924">
      <w:pPr>
        <w:widowControl w:val="0"/>
        <w:tabs>
          <w:tab w:val="left" w:pos="3420"/>
        </w:tabs>
        <w:spacing w:before="120" w:line="360" w:lineRule="auto"/>
        <w:ind w:right="79"/>
        <w:jc w:val="both"/>
        <w:rPr>
          <w:rFonts w:ascii="Arial" w:hAnsi="Arial" w:cs="Arial"/>
          <w:spacing w:val="-2"/>
          <w:sz w:val="22"/>
          <w:szCs w:val="22"/>
        </w:rPr>
      </w:pPr>
      <w:r w:rsidRPr="00BC5CD0">
        <w:rPr>
          <w:rFonts w:ascii="Arial" w:hAnsi="Arial" w:cs="Arial"/>
          <w:spacing w:val="-2"/>
          <w:sz w:val="22"/>
          <w:szCs w:val="22"/>
        </w:rPr>
        <w:t xml:space="preserve">Fone/Fax: </w:t>
      </w:r>
      <w:r w:rsidRPr="00BC5CD0">
        <w:rPr>
          <w:rFonts w:ascii="Arial" w:hAnsi="Arial" w:cs="Arial"/>
          <w:sz w:val="22"/>
          <w:szCs w:val="22"/>
          <w:highlight w:val="yellow"/>
        </w:rPr>
        <w:t>__________</w:t>
      </w:r>
      <w:r w:rsidRPr="00BC5CD0">
        <w:rPr>
          <w:rFonts w:ascii="Arial" w:hAnsi="Arial" w:cs="Arial"/>
          <w:spacing w:val="-2"/>
          <w:sz w:val="22"/>
          <w:szCs w:val="22"/>
        </w:rPr>
        <w:t xml:space="preserve"> </w:t>
      </w:r>
      <w:r w:rsidRPr="00BC5CD0">
        <w:rPr>
          <w:rFonts w:ascii="Arial" w:hAnsi="Arial" w:cs="Arial"/>
          <w:spacing w:val="-2"/>
          <w:sz w:val="22"/>
          <w:szCs w:val="22"/>
        </w:rPr>
        <w:tab/>
        <w:t xml:space="preserve">E-mail: </w:t>
      </w:r>
      <w:r w:rsidRPr="00BC5CD0">
        <w:rPr>
          <w:rFonts w:ascii="Arial" w:hAnsi="Arial" w:cs="Arial"/>
          <w:sz w:val="22"/>
          <w:szCs w:val="22"/>
          <w:highlight w:val="yellow"/>
        </w:rPr>
        <w:t>__________</w:t>
      </w:r>
    </w:p>
    <w:p w14:paraId="0802809B" w14:textId="77777777" w:rsidR="00067924" w:rsidRPr="00BC5CD0" w:rsidRDefault="00067924">
      <w:pPr>
        <w:widowControl w:val="0"/>
        <w:spacing w:line="360" w:lineRule="auto"/>
        <w:ind w:right="79"/>
        <w:jc w:val="both"/>
        <w:rPr>
          <w:rFonts w:ascii="Arial" w:hAnsi="Arial" w:cs="Arial"/>
          <w:spacing w:val="-2"/>
          <w:sz w:val="22"/>
          <w:szCs w:val="22"/>
        </w:rPr>
      </w:pPr>
      <w:r w:rsidRPr="00BC5CD0">
        <w:rPr>
          <w:rFonts w:ascii="Arial" w:hAnsi="Arial" w:cs="Arial"/>
          <w:spacing w:val="-2"/>
          <w:sz w:val="22"/>
          <w:szCs w:val="22"/>
        </w:rPr>
        <w:t xml:space="preserve">Prazo de validade da proposta: </w:t>
      </w:r>
      <w:r w:rsidRPr="00BC5CD0">
        <w:rPr>
          <w:rFonts w:ascii="Arial" w:hAnsi="Arial" w:cs="Arial"/>
          <w:sz w:val="22"/>
          <w:szCs w:val="22"/>
          <w:highlight w:val="yellow"/>
        </w:rPr>
        <w:t>__________</w:t>
      </w:r>
    </w:p>
    <w:p w14:paraId="630C7892" w14:textId="77777777" w:rsidR="00067924" w:rsidRPr="00BC5CD0" w:rsidRDefault="00067924">
      <w:pPr>
        <w:widowControl w:val="0"/>
        <w:spacing w:line="360" w:lineRule="auto"/>
        <w:ind w:right="79"/>
        <w:jc w:val="both"/>
        <w:rPr>
          <w:rFonts w:ascii="Arial" w:hAnsi="Arial" w:cs="Arial"/>
          <w:spacing w:val="-2"/>
          <w:sz w:val="22"/>
          <w:szCs w:val="22"/>
          <w:u w:val="single"/>
        </w:rPr>
      </w:pPr>
      <w:r w:rsidRPr="00BC5CD0">
        <w:rPr>
          <w:rFonts w:ascii="Arial" w:hAnsi="Arial" w:cs="Arial"/>
          <w:spacing w:val="-2"/>
          <w:sz w:val="22"/>
          <w:szCs w:val="22"/>
        </w:rPr>
        <w:t xml:space="preserve">Banco (cód): </w:t>
      </w:r>
      <w:r w:rsidRPr="00BC5CD0">
        <w:rPr>
          <w:rFonts w:ascii="Arial" w:hAnsi="Arial" w:cs="Arial"/>
          <w:sz w:val="22"/>
          <w:szCs w:val="22"/>
          <w:highlight w:val="yellow"/>
        </w:rPr>
        <w:t>__________</w:t>
      </w:r>
      <w:r w:rsidRPr="00BC5CD0">
        <w:rPr>
          <w:rFonts w:ascii="Arial" w:hAnsi="Arial" w:cs="Arial"/>
          <w:spacing w:val="-2"/>
          <w:sz w:val="22"/>
          <w:szCs w:val="22"/>
        </w:rPr>
        <w:t xml:space="preserve"> Agência (cód): </w:t>
      </w:r>
      <w:r w:rsidRPr="00BC5CD0">
        <w:rPr>
          <w:rFonts w:ascii="Arial" w:hAnsi="Arial" w:cs="Arial"/>
          <w:sz w:val="22"/>
          <w:szCs w:val="22"/>
          <w:highlight w:val="yellow"/>
        </w:rPr>
        <w:t>__________</w:t>
      </w:r>
      <w:r w:rsidRPr="00BC5CD0">
        <w:rPr>
          <w:rFonts w:ascii="Arial" w:hAnsi="Arial" w:cs="Arial"/>
          <w:spacing w:val="-2"/>
          <w:sz w:val="22"/>
          <w:szCs w:val="22"/>
        </w:rPr>
        <w:t xml:space="preserve"> Conta-corrente: </w:t>
      </w:r>
      <w:r w:rsidRPr="00BC5CD0">
        <w:rPr>
          <w:rFonts w:ascii="Arial" w:hAnsi="Arial" w:cs="Arial"/>
          <w:sz w:val="22"/>
          <w:szCs w:val="22"/>
          <w:highlight w:val="yellow"/>
        </w:rPr>
        <w:t>__________</w:t>
      </w:r>
    </w:p>
    <w:p w14:paraId="707A7711" w14:textId="77777777" w:rsidR="00067924" w:rsidRPr="00BC5CD0" w:rsidRDefault="00067924">
      <w:pPr>
        <w:widowControl w:val="0"/>
        <w:ind w:right="79"/>
        <w:jc w:val="both"/>
        <w:rPr>
          <w:rFonts w:ascii="Arial" w:hAnsi="Arial" w:cs="Arial"/>
          <w:spacing w:val="-2"/>
          <w:sz w:val="22"/>
          <w:szCs w:val="22"/>
        </w:rPr>
      </w:pPr>
      <w:r w:rsidRPr="00BC5CD0">
        <w:rPr>
          <w:rFonts w:ascii="Arial" w:hAnsi="Arial" w:cs="Arial"/>
          <w:spacing w:val="-2"/>
          <w:sz w:val="22"/>
          <w:szCs w:val="22"/>
        </w:rPr>
        <w:t>Obs: os dados referentes à conta bancária poderão ser informados na fase de contratação.</w:t>
      </w:r>
    </w:p>
    <w:p w14:paraId="2536B4F3" w14:textId="77777777" w:rsidR="00067924" w:rsidRPr="00BC5CD0" w:rsidRDefault="00067924">
      <w:pPr>
        <w:widowControl w:val="0"/>
        <w:ind w:right="79"/>
        <w:rPr>
          <w:rFonts w:ascii="Arial" w:hAnsi="Arial" w:cs="Arial"/>
          <w:spacing w:val="-2"/>
          <w:sz w:val="22"/>
          <w:szCs w:val="22"/>
        </w:rPr>
      </w:pPr>
    </w:p>
    <w:p w14:paraId="3EC885CD" w14:textId="77777777" w:rsidR="00067924" w:rsidRPr="00BC5CD0" w:rsidRDefault="00067924">
      <w:pPr>
        <w:widowControl w:val="0"/>
        <w:ind w:right="79"/>
        <w:rPr>
          <w:rFonts w:ascii="Arial" w:hAnsi="Arial" w:cs="Arial"/>
          <w:spacing w:val="-2"/>
          <w:sz w:val="22"/>
          <w:szCs w:val="22"/>
        </w:rPr>
      </w:pPr>
    </w:p>
    <w:p w14:paraId="2DC1D3CE" w14:textId="77777777" w:rsidR="00067924" w:rsidRPr="00BC5CD0" w:rsidRDefault="00067924">
      <w:pPr>
        <w:widowControl w:val="0"/>
        <w:ind w:right="79"/>
        <w:rPr>
          <w:rFonts w:ascii="Arial" w:hAnsi="Arial" w:cs="Arial"/>
          <w:spacing w:val="-2"/>
          <w:sz w:val="22"/>
          <w:szCs w:val="22"/>
        </w:rPr>
      </w:pPr>
    </w:p>
    <w:p w14:paraId="7FE74080" w14:textId="77777777" w:rsidR="00067924" w:rsidRPr="00BC5CD0" w:rsidRDefault="00067924">
      <w:pPr>
        <w:widowControl w:val="0"/>
        <w:ind w:right="79"/>
        <w:jc w:val="center"/>
        <w:rPr>
          <w:rFonts w:ascii="Arial" w:hAnsi="Arial" w:cs="Arial"/>
          <w:spacing w:val="-2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  <w:highlight w:val="yellow"/>
        </w:rPr>
        <w:t>__________</w:t>
      </w:r>
      <w:r w:rsidRPr="00BC5CD0">
        <w:rPr>
          <w:rFonts w:ascii="Arial" w:hAnsi="Arial" w:cs="Arial"/>
          <w:spacing w:val="-2"/>
          <w:sz w:val="22"/>
          <w:szCs w:val="22"/>
        </w:rPr>
        <w:t xml:space="preserve">, </w:t>
      </w:r>
      <w:r w:rsidRPr="00BC5CD0">
        <w:rPr>
          <w:rFonts w:ascii="Arial" w:hAnsi="Arial" w:cs="Arial"/>
          <w:sz w:val="22"/>
          <w:szCs w:val="22"/>
          <w:highlight w:val="yellow"/>
        </w:rPr>
        <w:t>_____</w:t>
      </w:r>
      <w:r w:rsidRPr="00BC5CD0">
        <w:rPr>
          <w:rFonts w:ascii="Arial" w:hAnsi="Arial" w:cs="Arial"/>
          <w:spacing w:val="-2"/>
          <w:sz w:val="22"/>
          <w:szCs w:val="22"/>
        </w:rPr>
        <w:t xml:space="preserve"> de </w:t>
      </w:r>
      <w:r w:rsidRPr="00BC5CD0">
        <w:rPr>
          <w:rFonts w:ascii="Arial" w:hAnsi="Arial" w:cs="Arial"/>
          <w:sz w:val="22"/>
          <w:szCs w:val="22"/>
          <w:highlight w:val="yellow"/>
        </w:rPr>
        <w:t>__________</w:t>
      </w:r>
      <w:r w:rsidRPr="00BC5CD0">
        <w:rPr>
          <w:rFonts w:ascii="Arial" w:hAnsi="Arial" w:cs="Arial"/>
          <w:spacing w:val="-2"/>
          <w:sz w:val="22"/>
          <w:szCs w:val="22"/>
        </w:rPr>
        <w:t xml:space="preserve"> de </w:t>
      </w:r>
      <w:r w:rsidR="00E03E98" w:rsidRPr="00BC5CD0">
        <w:rPr>
          <w:rFonts w:ascii="Arial" w:hAnsi="Arial" w:cs="Arial"/>
          <w:spacing w:val="-2"/>
          <w:sz w:val="22"/>
          <w:szCs w:val="22"/>
        </w:rPr>
        <w:t>202</w:t>
      </w:r>
      <w:r w:rsidR="00CF06F0">
        <w:rPr>
          <w:rFonts w:ascii="Arial" w:hAnsi="Arial" w:cs="Arial"/>
          <w:spacing w:val="-2"/>
          <w:sz w:val="22"/>
          <w:szCs w:val="22"/>
        </w:rPr>
        <w:t>2</w:t>
      </w:r>
    </w:p>
    <w:p w14:paraId="65A27751" w14:textId="77777777" w:rsidR="00067924" w:rsidRPr="00BC5CD0" w:rsidRDefault="00067924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24C85258" w14:textId="77777777" w:rsidR="00067924" w:rsidRPr="00BC5CD0" w:rsidRDefault="00067924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340BAD5F" w14:textId="77777777" w:rsidR="00067924" w:rsidRPr="00BC5CD0" w:rsidRDefault="00067924">
      <w:pPr>
        <w:widowControl w:val="0"/>
        <w:ind w:right="27"/>
        <w:jc w:val="center"/>
        <w:rPr>
          <w:rFonts w:ascii="Arial" w:hAnsi="Arial" w:cs="Arial"/>
          <w:spacing w:val="-2"/>
          <w:sz w:val="22"/>
          <w:szCs w:val="22"/>
        </w:rPr>
      </w:pPr>
      <w:r w:rsidRPr="00BC5CD0">
        <w:rPr>
          <w:rFonts w:ascii="Arial" w:hAnsi="Arial" w:cs="Arial"/>
          <w:spacing w:val="-2"/>
          <w:sz w:val="22"/>
          <w:szCs w:val="22"/>
        </w:rPr>
        <w:t>___________________________________________</w:t>
      </w:r>
    </w:p>
    <w:p w14:paraId="3F06E037" w14:textId="77777777" w:rsidR="00067924" w:rsidRPr="00BC5CD0" w:rsidRDefault="00067924">
      <w:pPr>
        <w:widowControl w:val="0"/>
        <w:ind w:right="27"/>
        <w:jc w:val="center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>Assinatura do representante legal</w:t>
      </w:r>
    </w:p>
    <w:p w14:paraId="05D47B7F" w14:textId="77777777" w:rsidR="00830C63" w:rsidRDefault="00830C63" w:rsidP="00167B7D">
      <w:pPr>
        <w:widowControl w:val="0"/>
        <w:ind w:right="27"/>
      </w:pPr>
    </w:p>
    <w:p w14:paraId="43925EA0" w14:textId="77777777" w:rsidR="00830C63" w:rsidRDefault="00830C63" w:rsidP="00167B7D">
      <w:pPr>
        <w:widowControl w:val="0"/>
        <w:ind w:right="27"/>
      </w:pPr>
    </w:p>
    <w:p w14:paraId="6144EF66" w14:textId="77777777" w:rsidR="00067924" w:rsidRDefault="00067924">
      <w:pPr>
        <w:widowControl w:val="0"/>
        <w:jc w:val="both"/>
        <w:sectPr w:rsidR="00067924" w:rsidSect="00FE19B1">
          <w:headerReference w:type="default" r:id="rId11"/>
          <w:footerReference w:type="default" r:id="rId12"/>
          <w:pgSz w:w="11907" w:h="16840" w:code="9"/>
          <w:pgMar w:top="2268" w:right="964" w:bottom="1747" w:left="1701" w:header="709" w:footer="388" w:gutter="0"/>
          <w:cols w:space="708"/>
          <w:docGrid w:linePitch="360"/>
        </w:sectPr>
      </w:pPr>
    </w:p>
    <w:p w14:paraId="2CA0FCA4" w14:textId="2A0543F2" w:rsidR="00D41937" w:rsidRPr="00BC5CD0" w:rsidRDefault="00D41937" w:rsidP="00D41937">
      <w:pPr>
        <w:widowControl w:val="0"/>
        <w:jc w:val="center"/>
        <w:rPr>
          <w:rFonts w:ascii="Arial" w:hAnsi="Arial" w:cs="Arial"/>
          <w:b/>
          <w:bCs/>
          <w:sz w:val="22"/>
          <w:szCs w:val="22"/>
        </w:rPr>
      </w:pPr>
      <w:r w:rsidRPr="00BC5CD0">
        <w:rPr>
          <w:rFonts w:ascii="Arial" w:hAnsi="Arial" w:cs="Arial"/>
          <w:b/>
          <w:bCs/>
          <w:sz w:val="22"/>
          <w:szCs w:val="22"/>
        </w:rPr>
        <w:t xml:space="preserve">Edital </w:t>
      </w:r>
      <w:r w:rsidR="00EB0131" w:rsidRPr="00BC5CD0">
        <w:rPr>
          <w:rFonts w:ascii="Arial" w:hAnsi="Arial" w:cs="Arial"/>
          <w:b/>
          <w:bCs/>
          <w:sz w:val="22"/>
          <w:szCs w:val="22"/>
        </w:rPr>
        <w:t xml:space="preserve">- </w:t>
      </w:r>
      <w:r w:rsidRPr="00BC5CD0">
        <w:rPr>
          <w:rFonts w:ascii="Arial" w:hAnsi="Arial" w:cs="Arial"/>
          <w:b/>
          <w:bCs/>
          <w:sz w:val="22"/>
          <w:szCs w:val="22"/>
        </w:rPr>
        <w:t xml:space="preserve">Pregão Eletrônico </w:t>
      </w:r>
      <w:r w:rsidR="00E063E5" w:rsidRPr="00BC5CD0">
        <w:rPr>
          <w:rFonts w:ascii="Arial" w:hAnsi="Arial" w:cs="Arial"/>
          <w:b/>
          <w:bCs/>
          <w:sz w:val="22"/>
          <w:szCs w:val="22"/>
        </w:rPr>
        <w:t xml:space="preserve">SRRF09 </w:t>
      </w:r>
      <w:r w:rsidRPr="00BC5CD0">
        <w:rPr>
          <w:rFonts w:ascii="Arial" w:hAnsi="Arial" w:cs="Arial"/>
          <w:b/>
          <w:bCs/>
          <w:sz w:val="22"/>
          <w:szCs w:val="22"/>
        </w:rPr>
        <w:t>n</w:t>
      </w:r>
      <w:r w:rsidRPr="00BC5CD0">
        <w:rPr>
          <w:rFonts w:ascii="Arial" w:hAnsi="Arial" w:cs="Arial"/>
          <w:b/>
          <w:bCs/>
          <w:sz w:val="22"/>
          <w:szCs w:val="22"/>
          <w:u w:val="single"/>
          <w:vertAlign w:val="superscript"/>
        </w:rPr>
        <w:t>o</w:t>
      </w:r>
      <w:r w:rsidRPr="00BC5CD0">
        <w:rPr>
          <w:rFonts w:ascii="Arial" w:hAnsi="Arial" w:cs="Arial"/>
          <w:b/>
          <w:bCs/>
          <w:sz w:val="22"/>
          <w:szCs w:val="22"/>
        </w:rPr>
        <w:t xml:space="preserve"> </w:t>
      </w:r>
      <w:r w:rsidR="00276E02" w:rsidRPr="00BC5CD0">
        <w:rPr>
          <w:rFonts w:ascii="Arial" w:hAnsi="Arial" w:cs="Arial"/>
          <w:b/>
          <w:bCs/>
          <w:sz w:val="22"/>
          <w:szCs w:val="22"/>
        </w:rPr>
        <w:t>0</w:t>
      </w:r>
      <w:r w:rsidR="00CC1332">
        <w:rPr>
          <w:rFonts w:ascii="Arial" w:hAnsi="Arial" w:cs="Arial"/>
          <w:b/>
          <w:bCs/>
          <w:sz w:val="22"/>
          <w:szCs w:val="22"/>
        </w:rPr>
        <w:t>2</w:t>
      </w:r>
      <w:r w:rsidR="00B95553" w:rsidRPr="00BC5CD0">
        <w:rPr>
          <w:rFonts w:ascii="Arial" w:hAnsi="Arial" w:cs="Arial"/>
          <w:b/>
          <w:bCs/>
          <w:sz w:val="22"/>
          <w:szCs w:val="22"/>
        </w:rPr>
        <w:t>/</w:t>
      </w:r>
      <w:r w:rsidRPr="00BC5CD0">
        <w:rPr>
          <w:rFonts w:ascii="Arial" w:hAnsi="Arial" w:cs="Arial"/>
          <w:b/>
          <w:bCs/>
          <w:sz w:val="22"/>
          <w:szCs w:val="22"/>
        </w:rPr>
        <w:t>202</w:t>
      </w:r>
      <w:r w:rsidR="00866EE4">
        <w:rPr>
          <w:rFonts w:ascii="Arial" w:hAnsi="Arial" w:cs="Arial"/>
          <w:b/>
          <w:bCs/>
          <w:sz w:val="22"/>
          <w:szCs w:val="22"/>
        </w:rPr>
        <w:t>2</w:t>
      </w:r>
    </w:p>
    <w:p w14:paraId="3708D83A" w14:textId="77777777" w:rsidR="00D41937" w:rsidRPr="00BC5CD0" w:rsidRDefault="00D41937" w:rsidP="00D41937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695BE8D5" w14:textId="77777777" w:rsidR="00067924" w:rsidRPr="00BC5CD0" w:rsidRDefault="00D41937">
      <w:pPr>
        <w:widowControl w:val="0"/>
        <w:jc w:val="center"/>
        <w:rPr>
          <w:rFonts w:ascii="Arial" w:hAnsi="Arial" w:cs="Arial"/>
          <w:b/>
          <w:bCs/>
          <w:sz w:val="22"/>
          <w:szCs w:val="22"/>
          <w:lang w:val="pt-PT" w:eastAsia="en-US"/>
        </w:rPr>
      </w:pPr>
      <w:r w:rsidRPr="00BC5CD0">
        <w:rPr>
          <w:rFonts w:ascii="Arial" w:hAnsi="Arial" w:cs="Arial"/>
          <w:b/>
          <w:bCs/>
          <w:sz w:val="22"/>
          <w:szCs w:val="22"/>
        </w:rPr>
        <w:t>ANEXO I</w:t>
      </w:r>
      <w:r w:rsidR="00E570AE">
        <w:rPr>
          <w:rFonts w:ascii="Arial" w:hAnsi="Arial" w:cs="Arial"/>
          <w:b/>
          <w:bCs/>
          <w:sz w:val="22"/>
          <w:szCs w:val="22"/>
        </w:rPr>
        <w:t>II</w:t>
      </w:r>
      <w:r w:rsidRPr="00BC5CD0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67924" w:rsidRPr="00BC5CD0">
        <w:rPr>
          <w:rFonts w:ascii="Arial" w:hAnsi="Arial" w:cs="Arial"/>
          <w:b/>
          <w:bCs/>
          <w:sz w:val="22"/>
          <w:szCs w:val="22"/>
          <w:lang w:val="pt-PT" w:eastAsia="en-US"/>
        </w:rPr>
        <w:t xml:space="preserve">DECLARAÇÃO DE INSTALAÇÃO DE </w:t>
      </w:r>
      <w:r w:rsidRPr="00BC5CD0">
        <w:rPr>
          <w:rFonts w:ascii="Arial" w:hAnsi="Arial" w:cs="Arial"/>
          <w:b/>
          <w:bCs/>
          <w:sz w:val="22"/>
          <w:szCs w:val="22"/>
          <w:lang w:val="pt-PT" w:eastAsia="en-US"/>
        </w:rPr>
        <w:t xml:space="preserve">ESCRITÓRIO </w:t>
      </w:r>
      <w:r w:rsidR="00067924" w:rsidRPr="00BC5CD0">
        <w:rPr>
          <w:rFonts w:ascii="Arial" w:hAnsi="Arial" w:cs="Arial"/>
          <w:b/>
          <w:bCs/>
          <w:sz w:val="22"/>
          <w:szCs w:val="22"/>
          <w:lang w:val="pt-PT" w:eastAsia="en-US"/>
        </w:rPr>
        <w:t>(modelo)</w:t>
      </w:r>
    </w:p>
    <w:p w14:paraId="06002353" w14:textId="77777777" w:rsidR="00067924" w:rsidRPr="00BC5CD0" w:rsidRDefault="00067924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4E57E8DD" w14:textId="77777777" w:rsidR="00067924" w:rsidRPr="00BC5CD0" w:rsidRDefault="00067924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1D8D4B97" w14:textId="3604503A" w:rsidR="00067924" w:rsidRPr="00BC5CD0" w:rsidRDefault="00067924">
      <w:pPr>
        <w:widowControl w:val="0"/>
        <w:suppressAutoHyphens/>
        <w:ind w:firstLine="1134"/>
        <w:jc w:val="both"/>
        <w:rPr>
          <w:rFonts w:ascii="Arial" w:hAnsi="Arial" w:cs="Arial"/>
          <w:sz w:val="22"/>
          <w:szCs w:val="22"/>
          <w:lang w:val="pt-PT" w:eastAsia="en-US"/>
        </w:rPr>
      </w:pPr>
      <w:r w:rsidRPr="00BC5CD0">
        <w:rPr>
          <w:rFonts w:ascii="Arial" w:hAnsi="Arial" w:cs="Arial"/>
          <w:sz w:val="22"/>
          <w:szCs w:val="22"/>
          <w:lang w:val="pt-PT" w:eastAsia="en-US"/>
        </w:rPr>
        <w:t>Atestamos</w:t>
      </w:r>
      <w:r w:rsidRPr="00BC5CD0">
        <w:rPr>
          <w:rFonts w:ascii="Arial" w:hAnsi="Arial" w:cs="Arial"/>
          <w:sz w:val="22"/>
          <w:szCs w:val="22"/>
        </w:rPr>
        <w:t xml:space="preserve"> </w:t>
      </w:r>
      <w:r w:rsidRPr="00BC5CD0">
        <w:rPr>
          <w:rFonts w:ascii="Arial" w:hAnsi="Arial" w:cs="Arial"/>
          <w:sz w:val="22"/>
          <w:szCs w:val="22"/>
          <w:lang w:val="pt-PT" w:eastAsia="en-US"/>
        </w:rPr>
        <w:t xml:space="preserve">que a empresa </w:t>
      </w:r>
      <w:r w:rsidRPr="00BC5CD0">
        <w:rPr>
          <w:rFonts w:ascii="Arial" w:hAnsi="Arial" w:cs="Arial"/>
          <w:sz w:val="22"/>
          <w:szCs w:val="22"/>
          <w:highlight w:val="yellow"/>
        </w:rPr>
        <w:t>__________</w:t>
      </w:r>
      <w:r w:rsidRPr="00BC5CD0">
        <w:rPr>
          <w:rFonts w:ascii="Arial" w:hAnsi="Arial" w:cs="Arial"/>
          <w:sz w:val="22"/>
          <w:szCs w:val="22"/>
        </w:rPr>
        <w:t xml:space="preserve"> (nome da licitante) </w:t>
      </w:r>
      <w:r w:rsidRPr="00BC5CD0">
        <w:rPr>
          <w:rFonts w:ascii="Arial" w:hAnsi="Arial" w:cs="Arial"/>
          <w:sz w:val="22"/>
          <w:szCs w:val="22"/>
          <w:highlight w:val="yellow"/>
        </w:rPr>
        <w:t>__________</w:t>
      </w:r>
      <w:r w:rsidRPr="00BC5CD0">
        <w:rPr>
          <w:rFonts w:ascii="Arial" w:hAnsi="Arial" w:cs="Arial"/>
          <w:sz w:val="22"/>
          <w:szCs w:val="22"/>
        </w:rPr>
        <w:t>, CNPJ n</w:t>
      </w:r>
      <w:r w:rsidRPr="00BC5CD0">
        <w:rPr>
          <w:rFonts w:ascii="Arial" w:hAnsi="Arial" w:cs="Arial"/>
          <w:sz w:val="22"/>
          <w:szCs w:val="22"/>
          <w:u w:val="single"/>
          <w:vertAlign w:val="superscript"/>
        </w:rPr>
        <w:t>o</w:t>
      </w:r>
      <w:r w:rsidRPr="00BC5CD0">
        <w:rPr>
          <w:rFonts w:ascii="Arial" w:hAnsi="Arial" w:cs="Arial"/>
          <w:sz w:val="22"/>
          <w:szCs w:val="22"/>
        </w:rPr>
        <w:t xml:space="preserve"> </w:t>
      </w:r>
      <w:r w:rsidRPr="00BC5CD0">
        <w:rPr>
          <w:rFonts w:ascii="Arial" w:hAnsi="Arial" w:cs="Arial"/>
          <w:sz w:val="22"/>
          <w:szCs w:val="22"/>
          <w:highlight w:val="yellow"/>
        </w:rPr>
        <w:t>__________</w:t>
      </w:r>
      <w:r w:rsidRPr="00BC5CD0">
        <w:rPr>
          <w:rFonts w:ascii="Arial" w:hAnsi="Arial" w:cs="Arial"/>
          <w:sz w:val="22"/>
          <w:szCs w:val="22"/>
        </w:rPr>
        <w:t xml:space="preserve">, com sede na </w:t>
      </w:r>
      <w:r w:rsidRPr="00BC5CD0">
        <w:rPr>
          <w:rFonts w:ascii="Arial" w:hAnsi="Arial" w:cs="Arial"/>
          <w:sz w:val="22"/>
          <w:szCs w:val="22"/>
          <w:highlight w:val="yellow"/>
        </w:rPr>
        <w:t>__________</w:t>
      </w:r>
      <w:r w:rsidRPr="00BC5CD0">
        <w:rPr>
          <w:rFonts w:ascii="Arial" w:hAnsi="Arial" w:cs="Arial"/>
          <w:sz w:val="22"/>
          <w:szCs w:val="22"/>
        </w:rPr>
        <w:t xml:space="preserve"> (endereço completo) </w:t>
      </w:r>
      <w:r w:rsidRPr="00BC5CD0">
        <w:rPr>
          <w:rFonts w:ascii="Arial" w:hAnsi="Arial" w:cs="Arial"/>
          <w:sz w:val="22"/>
          <w:szCs w:val="22"/>
          <w:highlight w:val="yellow"/>
        </w:rPr>
        <w:t>__________</w:t>
      </w:r>
      <w:r w:rsidRPr="00BC5CD0">
        <w:rPr>
          <w:rFonts w:ascii="Arial" w:hAnsi="Arial" w:cs="Arial"/>
          <w:sz w:val="22"/>
          <w:szCs w:val="22"/>
        </w:rPr>
        <w:t xml:space="preserve">, </w:t>
      </w:r>
      <w:r w:rsidRPr="00BC5CD0">
        <w:rPr>
          <w:rFonts w:ascii="Arial" w:hAnsi="Arial" w:cs="Arial"/>
          <w:color w:val="000000"/>
          <w:sz w:val="22"/>
          <w:szCs w:val="22"/>
          <w:lang w:val="pt-PT" w:eastAsia="en-US"/>
        </w:rPr>
        <w:t xml:space="preserve">por intermédio de </w:t>
      </w:r>
      <w:r w:rsidRPr="00BC5CD0">
        <w:rPr>
          <w:rFonts w:ascii="Arial" w:hAnsi="Arial" w:cs="Arial"/>
          <w:color w:val="000003"/>
          <w:sz w:val="22"/>
          <w:szCs w:val="22"/>
          <w:lang w:val="pt-PT" w:eastAsia="en-US"/>
        </w:rPr>
        <w:t>seu representante legal</w:t>
      </w:r>
      <w:r w:rsidRPr="00BC5CD0">
        <w:rPr>
          <w:rFonts w:ascii="Arial" w:hAnsi="Arial" w:cs="Arial"/>
          <w:sz w:val="22"/>
          <w:szCs w:val="22"/>
        </w:rPr>
        <w:t xml:space="preserve">, Sr.(a) </w:t>
      </w:r>
      <w:r w:rsidRPr="00BC5CD0">
        <w:rPr>
          <w:rFonts w:ascii="Arial" w:hAnsi="Arial" w:cs="Arial"/>
          <w:sz w:val="22"/>
          <w:szCs w:val="22"/>
          <w:highlight w:val="yellow"/>
        </w:rPr>
        <w:t>__________</w:t>
      </w:r>
      <w:r w:rsidRPr="00BC5CD0">
        <w:rPr>
          <w:rFonts w:ascii="Arial" w:hAnsi="Arial" w:cs="Arial"/>
          <w:sz w:val="22"/>
          <w:szCs w:val="22"/>
        </w:rPr>
        <w:t xml:space="preserve"> </w:t>
      </w:r>
      <w:r w:rsidRPr="00BC5CD0">
        <w:rPr>
          <w:rFonts w:ascii="Arial" w:hAnsi="Arial" w:cs="Arial"/>
          <w:color w:val="000000"/>
          <w:sz w:val="22"/>
          <w:szCs w:val="22"/>
          <w:lang w:val="pt-PT" w:eastAsia="en-US"/>
        </w:rPr>
        <w:t xml:space="preserve">infra-assinado, </w:t>
      </w:r>
      <w:r w:rsidRPr="00BC5CD0">
        <w:rPr>
          <w:rFonts w:ascii="Arial" w:hAnsi="Arial" w:cs="Arial"/>
          <w:color w:val="000003"/>
          <w:sz w:val="22"/>
          <w:szCs w:val="22"/>
          <w:lang w:val="pt-PT" w:eastAsia="en-US"/>
        </w:rPr>
        <w:t xml:space="preserve">portador(a) da Carteira de Identidade </w:t>
      </w:r>
      <w:r w:rsidRPr="00BC5CD0">
        <w:rPr>
          <w:rFonts w:ascii="Arial" w:hAnsi="Arial" w:cs="Arial"/>
          <w:snapToGrid w:val="0"/>
          <w:sz w:val="22"/>
          <w:szCs w:val="22"/>
        </w:rPr>
        <w:t>n</w:t>
      </w:r>
      <w:r w:rsidRPr="00BC5CD0">
        <w:rPr>
          <w:rFonts w:ascii="Arial" w:hAnsi="Arial" w:cs="Arial"/>
          <w:sz w:val="22"/>
          <w:szCs w:val="22"/>
          <w:u w:val="single"/>
          <w:vertAlign w:val="superscript"/>
        </w:rPr>
        <w:t>o</w:t>
      </w:r>
      <w:r w:rsidRPr="00BC5CD0">
        <w:rPr>
          <w:rFonts w:ascii="Arial" w:hAnsi="Arial" w:cs="Arial"/>
          <w:snapToGrid w:val="0"/>
          <w:sz w:val="22"/>
          <w:szCs w:val="22"/>
        </w:rPr>
        <w:t xml:space="preserve"> </w:t>
      </w:r>
      <w:r w:rsidRPr="00BC5CD0">
        <w:rPr>
          <w:rFonts w:ascii="Arial" w:hAnsi="Arial" w:cs="Arial"/>
          <w:sz w:val="22"/>
          <w:szCs w:val="22"/>
          <w:highlight w:val="yellow"/>
        </w:rPr>
        <w:t>__________</w:t>
      </w:r>
      <w:r w:rsidRPr="00BC5CD0">
        <w:rPr>
          <w:rFonts w:ascii="Arial" w:hAnsi="Arial" w:cs="Arial"/>
          <w:sz w:val="22"/>
          <w:szCs w:val="22"/>
        </w:rPr>
        <w:t xml:space="preserve"> </w:t>
      </w:r>
      <w:r w:rsidRPr="00BC5CD0">
        <w:rPr>
          <w:rFonts w:ascii="Arial" w:hAnsi="Arial" w:cs="Arial"/>
          <w:snapToGrid w:val="0"/>
          <w:sz w:val="22"/>
          <w:szCs w:val="22"/>
        </w:rPr>
        <w:t>e</w:t>
      </w:r>
      <w:r w:rsidRPr="00BC5CD0">
        <w:rPr>
          <w:rFonts w:ascii="Arial" w:hAnsi="Arial" w:cs="Arial"/>
          <w:sz w:val="22"/>
          <w:szCs w:val="22"/>
        </w:rPr>
        <w:t xml:space="preserve"> CPF n</w:t>
      </w:r>
      <w:r w:rsidRPr="00BC5CD0">
        <w:rPr>
          <w:rFonts w:ascii="Arial" w:hAnsi="Arial" w:cs="Arial"/>
          <w:sz w:val="22"/>
          <w:szCs w:val="22"/>
          <w:u w:val="single"/>
          <w:vertAlign w:val="superscript"/>
        </w:rPr>
        <w:t>o</w:t>
      </w:r>
      <w:r w:rsidRPr="00BC5CD0">
        <w:rPr>
          <w:rFonts w:ascii="Arial" w:hAnsi="Arial" w:cs="Arial"/>
          <w:sz w:val="22"/>
          <w:szCs w:val="22"/>
        </w:rPr>
        <w:t xml:space="preserve"> </w:t>
      </w:r>
      <w:r w:rsidRPr="00BC5CD0">
        <w:rPr>
          <w:rFonts w:ascii="Arial" w:hAnsi="Arial" w:cs="Arial"/>
          <w:sz w:val="22"/>
          <w:szCs w:val="22"/>
          <w:highlight w:val="yellow"/>
        </w:rPr>
        <w:t>__________</w:t>
      </w:r>
      <w:r w:rsidRPr="00BC5CD0">
        <w:rPr>
          <w:rFonts w:ascii="Arial" w:hAnsi="Arial" w:cs="Arial"/>
          <w:sz w:val="22"/>
          <w:szCs w:val="22"/>
        </w:rPr>
        <w:t xml:space="preserve">, </w:t>
      </w:r>
      <w:r w:rsidRPr="00BC5CD0">
        <w:rPr>
          <w:rFonts w:ascii="Arial" w:hAnsi="Arial" w:cs="Arial"/>
          <w:color w:val="000003"/>
          <w:sz w:val="22"/>
          <w:szCs w:val="22"/>
          <w:lang w:val="pt-PT" w:eastAsia="en-US"/>
        </w:rPr>
        <w:t xml:space="preserve"> para fins do disposto no Edital </w:t>
      </w:r>
      <w:r w:rsidRPr="00BC5CD0">
        <w:rPr>
          <w:rFonts w:ascii="Arial" w:hAnsi="Arial" w:cs="Arial"/>
          <w:color w:val="000000"/>
          <w:sz w:val="22"/>
          <w:szCs w:val="22"/>
          <w:lang w:val="pt-PT" w:eastAsia="en-US"/>
        </w:rPr>
        <w:t xml:space="preserve">do Pregão Eletrônico </w:t>
      </w:r>
      <w:r w:rsidR="00E063E5" w:rsidRPr="00BC5CD0">
        <w:rPr>
          <w:rFonts w:ascii="Arial" w:hAnsi="Arial" w:cs="Arial"/>
          <w:color w:val="000000"/>
          <w:sz w:val="22"/>
          <w:szCs w:val="22"/>
          <w:lang w:val="pt-PT" w:eastAsia="en-US"/>
        </w:rPr>
        <w:t>SRRF 09</w:t>
      </w:r>
      <w:r w:rsidRPr="00BC5CD0">
        <w:rPr>
          <w:rFonts w:ascii="Arial" w:hAnsi="Arial" w:cs="Arial"/>
          <w:color w:val="000000"/>
          <w:sz w:val="22"/>
          <w:szCs w:val="22"/>
          <w:lang w:val="pt-PT" w:eastAsia="en-US"/>
        </w:rPr>
        <w:t xml:space="preserve"> n</w:t>
      </w:r>
      <w:r w:rsidR="00E03E98" w:rsidRPr="00BC5CD0">
        <w:rPr>
          <w:rFonts w:ascii="Arial" w:hAnsi="Arial" w:cs="Arial"/>
          <w:sz w:val="22"/>
          <w:szCs w:val="22"/>
          <w:u w:val="single"/>
          <w:vertAlign w:val="superscript"/>
        </w:rPr>
        <w:t>o</w:t>
      </w:r>
      <w:r w:rsidRPr="00BC5CD0">
        <w:rPr>
          <w:rFonts w:ascii="Arial" w:hAnsi="Arial" w:cs="Arial"/>
          <w:color w:val="000000"/>
          <w:sz w:val="22"/>
          <w:szCs w:val="22"/>
          <w:lang w:val="pt-PT" w:eastAsia="en-US"/>
        </w:rPr>
        <w:t xml:space="preserve"> </w:t>
      </w:r>
      <w:r w:rsidR="00CC1332">
        <w:rPr>
          <w:rFonts w:ascii="Arial" w:hAnsi="Arial" w:cs="Arial"/>
          <w:color w:val="000000"/>
          <w:sz w:val="22"/>
          <w:szCs w:val="22"/>
          <w:lang w:val="pt-PT" w:eastAsia="en-US"/>
        </w:rPr>
        <w:t>02/2022</w:t>
      </w:r>
      <w:r w:rsidRPr="00BC5CD0">
        <w:rPr>
          <w:rFonts w:ascii="Arial" w:hAnsi="Arial" w:cs="Arial"/>
          <w:color w:val="000003"/>
          <w:sz w:val="22"/>
          <w:szCs w:val="22"/>
          <w:lang w:val="pt-PT" w:eastAsia="en-US"/>
        </w:rPr>
        <w:t xml:space="preserve">, </w:t>
      </w:r>
      <w:r w:rsidRPr="00BC5CD0">
        <w:rPr>
          <w:rFonts w:ascii="Arial" w:hAnsi="Arial" w:cs="Arial"/>
          <w:color w:val="040308"/>
          <w:sz w:val="22"/>
          <w:szCs w:val="22"/>
          <w:lang w:val="pt-PT" w:eastAsia="en-US"/>
        </w:rPr>
        <w:t>e</w:t>
      </w:r>
      <w:r w:rsidRPr="00BC5CD0">
        <w:rPr>
          <w:rFonts w:ascii="Arial" w:hAnsi="Arial" w:cs="Arial"/>
          <w:color w:val="000003"/>
          <w:sz w:val="22"/>
          <w:szCs w:val="22"/>
          <w:lang w:val="pt-PT" w:eastAsia="en-US"/>
        </w:rPr>
        <w:t xml:space="preserve">m cumprimento ao disposto </w:t>
      </w:r>
      <w:r w:rsidRPr="00BC5CD0">
        <w:rPr>
          <w:rFonts w:ascii="Arial" w:hAnsi="Arial" w:cs="Arial"/>
          <w:color w:val="000000"/>
          <w:sz w:val="22"/>
          <w:szCs w:val="22"/>
          <w:lang w:val="pt-PT" w:eastAsia="en-US"/>
        </w:rPr>
        <w:t>no item 10.6, ‘a’, do anexo VII da IN SEGES/MPDG n</w:t>
      </w:r>
      <w:r w:rsidR="00E03E98" w:rsidRPr="00BC5CD0">
        <w:rPr>
          <w:rFonts w:ascii="Arial" w:hAnsi="Arial" w:cs="Arial"/>
          <w:sz w:val="22"/>
          <w:szCs w:val="22"/>
          <w:u w:val="single"/>
          <w:vertAlign w:val="superscript"/>
        </w:rPr>
        <w:t>o</w:t>
      </w:r>
      <w:r w:rsidRPr="00BC5CD0">
        <w:rPr>
          <w:rFonts w:ascii="Arial" w:hAnsi="Arial" w:cs="Arial"/>
          <w:color w:val="000000"/>
          <w:sz w:val="22"/>
          <w:szCs w:val="22"/>
          <w:lang w:val="pt-PT" w:eastAsia="en-US"/>
        </w:rPr>
        <w:t xml:space="preserve"> 05/2017</w:t>
      </w:r>
      <w:r w:rsidRPr="00BC5CD0">
        <w:rPr>
          <w:rFonts w:ascii="Arial" w:hAnsi="Arial" w:cs="Arial"/>
          <w:color w:val="040308"/>
          <w:sz w:val="22"/>
          <w:szCs w:val="22"/>
          <w:lang w:val="pt-PT" w:eastAsia="en-US"/>
        </w:rPr>
        <w:t xml:space="preserve">, </w:t>
      </w:r>
      <w:r w:rsidRPr="00BC5CD0">
        <w:rPr>
          <w:rFonts w:ascii="Arial" w:hAnsi="Arial" w:cs="Arial"/>
          <w:b/>
          <w:bCs/>
          <w:color w:val="000003"/>
          <w:sz w:val="22"/>
          <w:szCs w:val="22"/>
          <w:lang w:val="pt-PT" w:eastAsia="en-US"/>
        </w:rPr>
        <w:t xml:space="preserve">DECLARA </w:t>
      </w:r>
      <w:r w:rsidRPr="00BC5CD0">
        <w:rPr>
          <w:rFonts w:ascii="Arial" w:hAnsi="Arial" w:cs="Arial"/>
          <w:color w:val="000003"/>
          <w:sz w:val="22"/>
          <w:szCs w:val="22"/>
          <w:lang w:val="pt-PT" w:eastAsia="en-US"/>
        </w:rPr>
        <w:t>que:</w:t>
      </w:r>
    </w:p>
    <w:p w14:paraId="5099A982" w14:textId="77777777" w:rsidR="00067924" w:rsidRPr="00BC5CD0" w:rsidRDefault="00067924" w:rsidP="00A04493">
      <w:pPr>
        <w:tabs>
          <w:tab w:val="left" w:pos="1418"/>
        </w:tabs>
        <w:autoSpaceDE w:val="0"/>
        <w:autoSpaceDN w:val="0"/>
        <w:adjustRightInd w:val="0"/>
        <w:spacing w:before="120"/>
        <w:ind w:left="1418" w:hanging="284"/>
        <w:jc w:val="both"/>
        <w:rPr>
          <w:rFonts w:ascii="Arial" w:hAnsi="Arial" w:cs="Arial"/>
          <w:color w:val="000000"/>
          <w:sz w:val="22"/>
          <w:szCs w:val="22"/>
          <w:lang w:val="pt-PT" w:eastAsia="en-US"/>
        </w:rPr>
      </w:pPr>
      <w:r w:rsidRPr="00BC5CD0">
        <w:rPr>
          <w:rFonts w:ascii="Arial" w:hAnsi="Arial" w:cs="Arial"/>
          <w:color w:val="000000"/>
          <w:sz w:val="22"/>
          <w:szCs w:val="22"/>
          <w:lang w:val="pt-PT" w:eastAsia="en-US"/>
        </w:rPr>
        <w:t xml:space="preserve">a) </w:t>
      </w:r>
      <w:r w:rsidR="00252219" w:rsidRPr="00BC5CD0">
        <w:rPr>
          <w:rFonts w:ascii="Arial" w:hAnsi="Arial" w:cs="Arial"/>
          <w:sz w:val="22"/>
          <w:szCs w:val="22"/>
        </w:rPr>
        <w:fldChar w:fldCharType="begin">
          <w:ffData>
            <w:name w:val="Selecionar9"/>
            <w:enabled/>
            <w:calcOnExit w:val="0"/>
            <w:checkBox>
              <w:sizeAuto/>
              <w:default w:val="0"/>
            </w:checkBox>
          </w:ffData>
        </w:fldChar>
      </w:r>
      <w:bookmarkStart w:id="0" w:name="Selecionar9"/>
      <w:r w:rsidR="00252219" w:rsidRPr="00BC5CD0">
        <w:rPr>
          <w:rFonts w:ascii="Arial" w:hAnsi="Arial" w:cs="Arial"/>
          <w:sz w:val="22"/>
          <w:szCs w:val="22"/>
        </w:rPr>
        <w:instrText xml:space="preserve"> FORMCHECKBOX </w:instrText>
      </w:r>
      <w:r w:rsidR="00A02EF2">
        <w:rPr>
          <w:rFonts w:ascii="Arial" w:hAnsi="Arial" w:cs="Arial"/>
          <w:sz w:val="22"/>
          <w:szCs w:val="22"/>
        </w:rPr>
      </w:r>
      <w:r w:rsidR="00A02EF2">
        <w:rPr>
          <w:rFonts w:ascii="Arial" w:hAnsi="Arial" w:cs="Arial"/>
          <w:sz w:val="22"/>
          <w:szCs w:val="22"/>
        </w:rPr>
        <w:fldChar w:fldCharType="separate"/>
      </w:r>
      <w:r w:rsidR="00252219" w:rsidRPr="00BC5CD0">
        <w:rPr>
          <w:rFonts w:ascii="Arial" w:hAnsi="Arial" w:cs="Arial"/>
          <w:sz w:val="22"/>
          <w:szCs w:val="22"/>
        </w:rPr>
        <w:fldChar w:fldCharType="end"/>
      </w:r>
      <w:bookmarkEnd w:id="0"/>
      <w:r w:rsidRPr="00BC5CD0">
        <w:rPr>
          <w:rFonts w:ascii="Arial" w:hAnsi="Arial" w:cs="Arial"/>
          <w:color w:val="000000"/>
          <w:sz w:val="22"/>
          <w:szCs w:val="22"/>
          <w:lang w:val="pt-PT" w:eastAsia="en-US"/>
        </w:rPr>
        <w:t xml:space="preserve"> - dispõe </w:t>
      </w:r>
      <w:r w:rsidR="00A73904" w:rsidRPr="00BC5CD0">
        <w:rPr>
          <w:rFonts w:ascii="Arial" w:hAnsi="Arial" w:cs="Arial"/>
          <w:color w:val="000000"/>
          <w:sz w:val="22"/>
          <w:szCs w:val="22"/>
          <w:lang w:val="pt-PT" w:eastAsia="en-US"/>
        </w:rPr>
        <w:t xml:space="preserve">de escritório </w:t>
      </w:r>
      <w:r w:rsidR="00E063E5" w:rsidRPr="00BC5CD0">
        <w:rPr>
          <w:rFonts w:ascii="Arial" w:hAnsi="Arial" w:cs="Arial"/>
          <w:color w:val="000000"/>
          <w:sz w:val="22"/>
          <w:szCs w:val="22"/>
          <w:lang w:val="pt-PT" w:eastAsia="en-US"/>
        </w:rPr>
        <w:t>em</w:t>
      </w:r>
      <w:r w:rsidRPr="00BC5CD0">
        <w:rPr>
          <w:rFonts w:ascii="Arial" w:hAnsi="Arial" w:cs="Arial"/>
          <w:color w:val="000000"/>
          <w:sz w:val="22"/>
          <w:szCs w:val="22"/>
          <w:lang w:val="pt-PT" w:eastAsia="en-US"/>
        </w:rPr>
        <w:t xml:space="preserve"> </w:t>
      </w:r>
      <w:r w:rsidR="00A73904" w:rsidRPr="00BC5CD0">
        <w:rPr>
          <w:rFonts w:ascii="Arial" w:hAnsi="Arial" w:cs="Arial"/>
          <w:sz w:val="22"/>
          <w:szCs w:val="22"/>
          <w:highlight w:val="yellow"/>
        </w:rPr>
        <w:t>__________</w:t>
      </w:r>
      <w:r w:rsidRPr="00BC5CD0">
        <w:rPr>
          <w:rFonts w:ascii="Arial" w:hAnsi="Arial" w:cs="Arial"/>
          <w:color w:val="000000"/>
          <w:sz w:val="22"/>
          <w:szCs w:val="22"/>
          <w:lang w:val="pt-PT" w:eastAsia="en-US"/>
        </w:rPr>
        <w:t>; ou</w:t>
      </w:r>
    </w:p>
    <w:p w14:paraId="3208CF45" w14:textId="77777777" w:rsidR="00067924" w:rsidRPr="00BC5CD0" w:rsidRDefault="00067924" w:rsidP="00A04493">
      <w:pPr>
        <w:tabs>
          <w:tab w:val="left" w:pos="1418"/>
        </w:tabs>
        <w:autoSpaceDE w:val="0"/>
        <w:autoSpaceDN w:val="0"/>
        <w:adjustRightInd w:val="0"/>
        <w:spacing w:before="120"/>
        <w:ind w:left="1418" w:hanging="284"/>
        <w:jc w:val="both"/>
        <w:rPr>
          <w:rFonts w:ascii="Arial" w:hAnsi="Arial" w:cs="Arial"/>
          <w:color w:val="000000"/>
          <w:sz w:val="22"/>
          <w:szCs w:val="22"/>
          <w:lang w:val="pt-PT" w:eastAsia="en-US"/>
        </w:rPr>
      </w:pPr>
      <w:r w:rsidRPr="00BC5CD0">
        <w:rPr>
          <w:rFonts w:ascii="Arial" w:hAnsi="Arial" w:cs="Arial"/>
          <w:color w:val="000000"/>
          <w:sz w:val="22"/>
          <w:szCs w:val="22"/>
          <w:lang w:val="pt-PT" w:eastAsia="en-US"/>
        </w:rPr>
        <w:t xml:space="preserve">b) </w:t>
      </w:r>
      <w:r w:rsidR="00252219" w:rsidRPr="00BC5CD0">
        <w:rPr>
          <w:rFonts w:ascii="Arial" w:hAnsi="Arial" w:cs="Arial"/>
          <w:sz w:val="22"/>
          <w:szCs w:val="22"/>
        </w:rPr>
        <w:fldChar w:fldCharType="begin">
          <w:ffData>
            <w:name w:val="Selecionar9"/>
            <w:enabled/>
            <w:calcOnExit w:val="0"/>
            <w:checkBox>
              <w:sizeAuto/>
              <w:default w:val="0"/>
            </w:checkBox>
          </w:ffData>
        </w:fldChar>
      </w:r>
      <w:r w:rsidR="00252219" w:rsidRPr="00BC5CD0">
        <w:rPr>
          <w:rFonts w:ascii="Arial" w:hAnsi="Arial" w:cs="Arial"/>
          <w:sz w:val="22"/>
          <w:szCs w:val="22"/>
        </w:rPr>
        <w:instrText xml:space="preserve"> FORMCHECKBOX </w:instrText>
      </w:r>
      <w:r w:rsidR="00A02EF2">
        <w:rPr>
          <w:rFonts w:ascii="Arial" w:hAnsi="Arial" w:cs="Arial"/>
          <w:sz w:val="22"/>
          <w:szCs w:val="22"/>
        </w:rPr>
      </w:r>
      <w:r w:rsidR="00A02EF2">
        <w:rPr>
          <w:rFonts w:ascii="Arial" w:hAnsi="Arial" w:cs="Arial"/>
          <w:sz w:val="22"/>
          <w:szCs w:val="22"/>
        </w:rPr>
        <w:fldChar w:fldCharType="separate"/>
      </w:r>
      <w:r w:rsidR="00252219" w:rsidRPr="00BC5CD0">
        <w:rPr>
          <w:rFonts w:ascii="Arial" w:hAnsi="Arial" w:cs="Arial"/>
          <w:sz w:val="22"/>
          <w:szCs w:val="22"/>
        </w:rPr>
        <w:fldChar w:fldCharType="end"/>
      </w:r>
      <w:r w:rsidRPr="00BC5CD0">
        <w:rPr>
          <w:rFonts w:ascii="Arial" w:hAnsi="Arial" w:cs="Arial"/>
          <w:color w:val="000000"/>
          <w:sz w:val="22"/>
          <w:szCs w:val="22"/>
          <w:lang w:val="pt-PT" w:eastAsia="en-US"/>
        </w:rPr>
        <w:t xml:space="preserve"> - </w:t>
      </w:r>
      <w:r w:rsidRPr="00BC5CD0">
        <w:rPr>
          <w:rFonts w:ascii="Arial" w:hAnsi="Arial" w:cs="Arial"/>
          <w:color w:val="000003"/>
          <w:sz w:val="22"/>
          <w:szCs w:val="22"/>
          <w:lang w:val="pt-PT" w:eastAsia="en-US"/>
        </w:rPr>
        <w:t xml:space="preserve">instalará </w:t>
      </w:r>
      <w:r w:rsidR="00A73904" w:rsidRPr="00BC5CD0">
        <w:rPr>
          <w:rFonts w:ascii="Arial" w:hAnsi="Arial" w:cs="Arial"/>
          <w:color w:val="000000"/>
          <w:sz w:val="22"/>
          <w:szCs w:val="22"/>
          <w:lang w:val="pt-PT" w:eastAsia="en-US"/>
        </w:rPr>
        <w:t xml:space="preserve">escritório </w:t>
      </w:r>
      <w:r w:rsidR="00E063E5" w:rsidRPr="00BC5CD0">
        <w:rPr>
          <w:rFonts w:ascii="Arial" w:hAnsi="Arial" w:cs="Arial"/>
          <w:color w:val="000000"/>
          <w:sz w:val="22"/>
          <w:szCs w:val="22"/>
          <w:lang w:val="pt-PT" w:eastAsia="en-US"/>
        </w:rPr>
        <w:t>em</w:t>
      </w:r>
      <w:r w:rsidRPr="00BC5CD0">
        <w:rPr>
          <w:rFonts w:ascii="Arial" w:hAnsi="Arial" w:cs="Arial"/>
          <w:color w:val="000000"/>
          <w:sz w:val="22"/>
          <w:szCs w:val="22"/>
          <w:lang w:val="pt-PT" w:eastAsia="en-US"/>
        </w:rPr>
        <w:t xml:space="preserve"> </w:t>
      </w:r>
      <w:r w:rsidR="00F911A5" w:rsidRPr="00BC5CD0">
        <w:rPr>
          <w:rFonts w:ascii="Arial" w:hAnsi="Arial" w:cs="Arial"/>
          <w:sz w:val="22"/>
          <w:szCs w:val="22"/>
          <w:highlight w:val="yellow"/>
        </w:rPr>
        <w:t>__________</w:t>
      </w:r>
      <w:r w:rsidRPr="00BC5CD0">
        <w:rPr>
          <w:rFonts w:ascii="Arial" w:hAnsi="Arial" w:cs="Arial"/>
          <w:color w:val="000000"/>
          <w:sz w:val="22"/>
          <w:szCs w:val="22"/>
          <w:lang w:val="pt-PT" w:eastAsia="en-US"/>
        </w:rPr>
        <w:t>.</w:t>
      </w:r>
    </w:p>
    <w:p w14:paraId="17046B40" w14:textId="77777777" w:rsidR="00252219" w:rsidRPr="00BC5CD0" w:rsidRDefault="00252219" w:rsidP="00A04493">
      <w:pPr>
        <w:widowControl w:val="0"/>
        <w:ind w:right="79"/>
        <w:jc w:val="both"/>
        <w:rPr>
          <w:rFonts w:ascii="Arial" w:hAnsi="Arial" w:cs="Arial"/>
          <w:color w:val="000000"/>
          <w:sz w:val="22"/>
          <w:szCs w:val="22"/>
          <w:lang w:val="pt-PT" w:eastAsia="en-US"/>
        </w:rPr>
      </w:pPr>
    </w:p>
    <w:p w14:paraId="1F934048" w14:textId="77777777" w:rsidR="00067924" w:rsidRPr="00BC5CD0" w:rsidRDefault="00067924" w:rsidP="00A04493">
      <w:pPr>
        <w:widowControl w:val="0"/>
        <w:suppressAutoHyphens/>
        <w:ind w:firstLine="1134"/>
        <w:jc w:val="both"/>
        <w:rPr>
          <w:rFonts w:ascii="Arial" w:hAnsi="Arial" w:cs="Arial"/>
          <w:spacing w:val="-2"/>
          <w:sz w:val="22"/>
          <w:szCs w:val="22"/>
          <w:lang w:val="pt-PT"/>
        </w:rPr>
      </w:pPr>
      <w:r w:rsidRPr="00BC5CD0">
        <w:rPr>
          <w:rFonts w:ascii="Arial" w:hAnsi="Arial" w:cs="Arial"/>
          <w:color w:val="000000"/>
          <w:sz w:val="22"/>
          <w:szCs w:val="22"/>
          <w:lang w:val="pt-PT" w:eastAsia="en-US"/>
        </w:rPr>
        <w:t>A afirmação desta declaração deverá ser comprovada no prazo máximo de 60</w:t>
      </w:r>
      <w:r w:rsidR="00F911A5" w:rsidRPr="00BC5CD0">
        <w:rPr>
          <w:rFonts w:ascii="Arial" w:hAnsi="Arial" w:cs="Arial"/>
          <w:color w:val="000000"/>
          <w:sz w:val="22"/>
          <w:szCs w:val="22"/>
          <w:lang w:val="pt-PT" w:eastAsia="en-US"/>
        </w:rPr>
        <w:t xml:space="preserve"> </w:t>
      </w:r>
      <w:r w:rsidRPr="00BC5CD0">
        <w:rPr>
          <w:rFonts w:ascii="Arial" w:hAnsi="Arial" w:cs="Arial"/>
          <w:color w:val="000000"/>
          <w:sz w:val="22"/>
          <w:szCs w:val="22"/>
          <w:lang w:val="pt-PT" w:eastAsia="en-US"/>
        </w:rPr>
        <w:t xml:space="preserve">(sessenta) dias a partir da </w:t>
      </w:r>
      <w:r w:rsidR="00F911A5" w:rsidRPr="00BC5CD0">
        <w:rPr>
          <w:rFonts w:ascii="Arial" w:hAnsi="Arial" w:cs="Arial"/>
          <w:color w:val="000000"/>
          <w:sz w:val="22"/>
          <w:szCs w:val="22"/>
          <w:lang w:val="pt-PT" w:eastAsia="en-US"/>
        </w:rPr>
        <w:t xml:space="preserve">assinatura </w:t>
      </w:r>
      <w:r w:rsidRPr="00BC5CD0">
        <w:rPr>
          <w:rFonts w:ascii="Arial" w:hAnsi="Arial" w:cs="Arial"/>
          <w:color w:val="000000"/>
          <w:sz w:val="22"/>
          <w:szCs w:val="22"/>
          <w:lang w:val="pt-PT" w:eastAsia="en-US"/>
        </w:rPr>
        <w:t>do contrato.</w:t>
      </w:r>
    </w:p>
    <w:p w14:paraId="6F15CF50" w14:textId="77777777" w:rsidR="00067924" w:rsidRDefault="00067924">
      <w:pPr>
        <w:widowControl w:val="0"/>
        <w:ind w:right="79"/>
        <w:rPr>
          <w:rFonts w:ascii="Arial" w:hAnsi="Arial" w:cs="Arial"/>
          <w:spacing w:val="-2"/>
          <w:sz w:val="22"/>
          <w:szCs w:val="22"/>
        </w:rPr>
      </w:pPr>
    </w:p>
    <w:p w14:paraId="32BF2301" w14:textId="447C7369" w:rsidR="00276DC0" w:rsidRPr="00653B29" w:rsidRDefault="00276DC0" w:rsidP="00276DC0">
      <w:pPr>
        <w:widowControl w:val="0"/>
        <w:suppressAutoHyphens/>
        <w:ind w:firstLine="1134"/>
        <w:jc w:val="both"/>
        <w:rPr>
          <w:rFonts w:ascii="Arial" w:hAnsi="Arial" w:cs="Arial"/>
          <w:spacing w:val="-2"/>
          <w:sz w:val="22"/>
          <w:szCs w:val="22"/>
          <w:lang w:val="pt-PT"/>
        </w:rPr>
      </w:pPr>
      <w:r w:rsidRPr="00653B29">
        <w:rPr>
          <w:rFonts w:ascii="Arial" w:hAnsi="Arial" w:cs="Arial"/>
          <w:color w:val="000000"/>
          <w:sz w:val="22"/>
          <w:szCs w:val="22"/>
          <w:lang w:val="pt-PT" w:eastAsia="en-US"/>
        </w:rPr>
        <w:t xml:space="preserve">A </w:t>
      </w:r>
      <w:r>
        <w:rPr>
          <w:rFonts w:ascii="Arial" w:hAnsi="Arial" w:cs="Arial"/>
          <w:color w:val="000000"/>
          <w:sz w:val="22"/>
          <w:szCs w:val="22"/>
          <w:lang w:val="pt-PT" w:eastAsia="en-US"/>
        </w:rPr>
        <w:t xml:space="preserve">empresa deverá comprovar a existência de um escritório </w:t>
      </w:r>
      <w:r w:rsidR="006915D8">
        <w:rPr>
          <w:rFonts w:ascii="Arial" w:hAnsi="Arial" w:cs="Arial"/>
          <w:color w:val="000000"/>
          <w:sz w:val="22"/>
          <w:szCs w:val="22"/>
          <w:lang w:val="pt-PT" w:eastAsia="en-US"/>
        </w:rPr>
        <w:t>d</w:t>
      </w:r>
      <w:r w:rsidR="006915D8" w:rsidRPr="006915D8">
        <w:rPr>
          <w:rFonts w:ascii="Arial" w:hAnsi="Arial" w:cs="Arial"/>
          <w:color w:val="000000"/>
          <w:sz w:val="22"/>
          <w:szCs w:val="22"/>
          <w:lang w:eastAsia="en-US"/>
        </w:rPr>
        <w:t>entro da área de abrangência da região das cidades atendidas</w:t>
      </w:r>
      <w:r w:rsidR="006915D8">
        <w:rPr>
          <w:rFonts w:ascii="Arial" w:hAnsi="Arial" w:cs="Arial"/>
          <w:color w:val="000000"/>
          <w:sz w:val="22"/>
          <w:szCs w:val="22"/>
          <w:lang w:eastAsia="en-US"/>
        </w:rPr>
        <w:t xml:space="preserve">, ou seja, </w:t>
      </w:r>
      <w:r w:rsidR="005009E9" w:rsidRPr="005009E9">
        <w:rPr>
          <w:rFonts w:ascii="Arial" w:hAnsi="Arial" w:cs="Arial"/>
          <w:color w:val="000000"/>
          <w:sz w:val="22"/>
          <w:szCs w:val="22"/>
          <w:lang w:eastAsia="en-US"/>
        </w:rPr>
        <w:t xml:space="preserve">em Foz do Iguaçu (grupo </w:t>
      </w:r>
      <w:r w:rsidR="00A02EF2">
        <w:rPr>
          <w:rFonts w:ascii="Arial" w:hAnsi="Arial" w:cs="Arial"/>
          <w:color w:val="000000"/>
          <w:sz w:val="22"/>
          <w:szCs w:val="22"/>
          <w:lang w:eastAsia="en-US"/>
        </w:rPr>
        <w:t>1</w:t>
      </w:r>
      <w:r w:rsidR="005009E9" w:rsidRPr="005009E9">
        <w:rPr>
          <w:rFonts w:ascii="Arial" w:hAnsi="Arial" w:cs="Arial"/>
          <w:color w:val="000000"/>
          <w:sz w:val="22"/>
          <w:szCs w:val="22"/>
          <w:lang w:eastAsia="en-US"/>
        </w:rPr>
        <w:t>)</w:t>
      </w:r>
      <w:r w:rsidR="00A02EF2">
        <w:rPr>
          <w:rFonts w:ascii="Arial" w:hAnsi="Arial" w:cs="Arial"/>
          <w:color w:val="000000"/>
          <w:sz w:val="22"/>
          <w:szCs w:val="22"/>
          <w:lang w:eastAsia="en-US"/>
        </w:rPr>
        <w:t>,</w:t>
      </w:r>
      <w:r w:rsidR="00A02EF2" w:rsidRPr="00A02EF2">
        <w:rPr>
          <w:rFonts w:ascii="Arial" w:hAnsi="Arial" w:cs="Arial"/>
          <w:color w:val="000000"/>
          <w:sz w:val="22"/>
          <w:szCs w:val="22"/>
          <w:lang w:eastAsia="en-US"/>
        </w:rPr>
        <w:t xml:space="preserve"> </w:t>
      </w:r>
      <w:r w:rsidR="00A02EF2">
        <w:rPr>
          <w:rFonts w:ascii="Arial" w:hAnsi="Arial" w:cs="Arial"/>
          <w:color w:val="000000"/>
          <w:sz w:val="22"/>
          <w:szCs w:val="22"/>
          <w:lang w:eastAsia="en-US"/>
        </w:rPr>
        <w:t>em Curitiba (grupo 2</w:t>
      </w:r>
      <w:bookmarkStart w:id="1" w:name="_GoBack"/>
      <w:bookmarkEnd w:id="1"/>
      <w:r w:rsidR="00A02EF2">
        <w:rPr>
          <w:rFonts w:ascii="Arial" w:hAnsi="Arial" w:cs="Arial"/>
          <w:color w:val="000000"/>
          <w:sz w:val="22"/>
          <w:szCs w:val="22"/>
          <w:lang w:eastAsia="en-US"/>
        </w:rPr>
        <w:t>)</w:t>
      </w:r>
      <w:r w:rsidR="005009E9" w:rsidRPr="005009E9">
        <w:rPr>
          <w:rFonts w:ascii="Arial" w:hAnsi="Arial" w:cs="Arial"/>
          <w:color w:val="000000"/>
          <w:sz w:val="22"/>
          <w:szCs w:val="22"/>
          <w:lang w:eastAsia="en-US"/>
        </w:rPr>
        <w:t xml:space="preserve"> e </w:t>
      </w:r>
      <w:r w:rsidR="00695426">
        <w:rPr>
          <w:rFonts w:ascii="Arial" w:hAnsi="Arial" w:cs="Arial"/>
          <w:color w:val="000000"/>
          <w:sz w:val="22"/>
          <w:szCs w:val="22"/>
          <w:lang w:eastAsia="en-US"/>
        </w:rPr>
        <w:t xml:space="preserve">em </w:t>
      </w:r>
      <w:r w:rsidR="005009E9" w:rsidRPr="005009E9">
        <w:rPr>
          <w:rFonts w:ascii="Arial" w:hAnsi="Arial" w:cs="Arial"/>
          <w:color w:val="000000"/>
          <w:sz w:val="22"/>
          <w:szCs w:val="22"/>
          <w:lang w:eastAsia="en-US"/>
        </w:rPr>
        <w:t>Florianópolis (grupo 3)</w:t>
      </w:r>
      <w:r w:rsidRPr="00653B29">
        <w:rPr>
          <w:rFonts w:ascii="Arial" w:hAnsi="Arial" w:cs="Arial"/>
          <w:color w:val="000000"/>
          <w:sz w:val="22"/>
          <w:szCs w:val="22"/>
          <w:lang w:val="pt-PT" w:eastAsia="en-US"/>
        </w:rPr>
        <w:t>.</w:t>
      </w:r>
      <w:r>
        <w:rPr>
          <w:rFonts w:ascii="Arial" w:hAnsi="Arial" w:cs="Arial"/>
          <w:color w:val="000000"/>
          <w:sz w:val="22"/>
          <w:szCs w:val="22"/>
          <w:lang w:val="pt-PT" w:eastAsia="en-US"/>
        </w:rPr>
        <w:t xml:space="preserve"> </w:t>
      </w:r>
      <w:r w:rsidRPr="00653B29">
        <w:rPr>
          <w:rFonts w:ascii="Arial" w:hAnsi="Arial" w:cs="Arial"/>
          <w:b/>
          <w:bCs/>
          <w:color w:val="FF0000"/>
          <w:sz w:val="22"/>
          <w:szCs w:val="22"/>
          <w:highlight w:val="yellow"/>
        </w:rPr>
        <w:t>(definir conforme GRUPO homologado)</w:t>
      </w:r>
    </w:p>
    <w:p w14:paraId="69AEA96A" w14:textId="77777777" w:rsidR="00276DC0" w:rsidRPr="00BC5CD0" w:rsidRDefault="00276DC0">
      <w:pPr>
        <w:widowControl w:val="0"/>
        <w:ind w:right="79"/>
        <w:rPr>
          <w:rFonts w:ascii="Arial" w:hAnsi="Arial" w:cs="Arial"/>
          <w:spacing w:val="-2"/>
          <w:sz w:val="22"/>
          <w:szCs w:val="22"/>
        </w:rPr>
      </w:pPr>
    </w:p>
    <w:p w14:paraId="6CA62F5B" w14:textId="77777777" w:rsidR="00067924" w:rsidRPr="00BC5CD0" w:rsidRDefault="00067924">
      <w:pPr>
        <w:widowControl w:val="0"/>
        <w:ind w:right="79"/>
        <w:rPr>
          <w:rFonts w:ascii="Arial" w:hAnsi="Arial" w:cs="Arial"/>
          <w:spacing w:val="-2"/>
          <w:sz w:val="22"/>
          <w:szCs w:val="22"/>
        </w:rPr>
      </w:pPr>
    </w:p>
    <w:p w14:paraId="3E73ACD2" w14:textId="77777777" w:rsidR="00067924" w:rsidRPr="00BC5CD0" w:rsidRDefault="00067924">
      <w:pPr>
        <w:widowControl w:val="0"/>
        <w:ind w:right="79"/>
        <w:jc w:val="center"/>
        <w:rPr>
          <w:rFonts w:ascii="Arial" w:hAnsi="Arial" w:cs="Arial"/>
          <w:spacing w:val="-2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  <w:highlight w:val="yellow"/>
        </w:rPr>
        <w:t>__________</w:t>
      </w:r>
      <w:r w:rsidR="00F911A5" w:rsidRPr="00BC5CD0">
        <w:rPr>
          <w:rFonts w:ascii="Arial" w:hAnsi="Arial" w:cs="Arial"/>
          <w:sz w:val="22"/>
          <w:szCs w:val="22"/>
        </w:rPr>
        <w:t>/PR</w:t>
      </w:r>
      <w:r w:rsidRPr="00BC5CD0">
        <w:rPr>
          <w:rFonts w:ascii="Arial" w:hAnsi="Arial" w:cs="Arial"/>
          <w:spacing w:val="-2"/>
          <w:sz w:val="22"/>
          <w:szCs w:val="22"/>
        </w:rPr>
        <w:t xml:space="preserve">, </w:t>
      </w:r>
      <w:r w:rsidRPr="00BC5CD0">
        <w:rPr>
          <w:rFonts w:ascii="Arial" w:hAnsi="Arial" w:cs="Arial"/>
          <w:sz w:val="22"/>
          <w:szCs w:val="22"/>
          <w:highlight w:val="yellow"/>
        </w:rPr>
        <w:t>____</w:t>
      </w:r>
      <w:r w:rsidRPr="00BC5CD0">
        <w:rPr>
          <w:rFonts w:ascii="Arial" w:hAnsi="Arial" w:cs="Arial"/>
          <w:spacing w:val="-2"/>
          <w:sz w:val="22"/>
          <w:szCs w:val="22"/>
        </w:rPr>
        <w:t xml:space="preserve"> de </w:t>
      </w:r>
      <w:r w:rsidRPr="00BC5CD0">
        <w:rPr>
          <w:rFonts w:ascii="Arial" w:hAnsi="Arial" w:cs="Arial"/>
          <w:sz w:val="22"/>
          <w:szCs w:val="22"/>
          <w:highlight w:val="yellow"/>
        </w:rPr>
        <w:t>__________</w:t>
      </w:r>
      <w:r w:rsidRPr="00BC5CD0">
        <w:rPr>
          <w:rFonts w:ascii="Arial" w:hAnsi="Arial" w:cs="Arial"/>
          <w:spacing w:val="-2"/>
          <w:sz w:val="22"/>
          <w:szCs w:val="22"/>
        </w:rPr>
        <w:t xml:space="preserve"> de </w:t>
      </w:r>
      <w:r w:rsidR="00E03E98" w:rsidRPr="00BC5CD0">
        <w:rPr>
          <w:rFonts w:ascii="Arial" w:hAnsi="Arial" w:cs="Arial"/>
          <w:spacing w:val="-2"/>
          <w:sz w:val="22"/>
          <w:szCs w:val="22"/>
        </w:rPr>
        <w:t>202</w:t>
      </w:r>
      <w:r w:rsidR="00866EE4">
        <w:rPr>
          <w:rFonts w:ascii="Arial" w:hAnsi="Arial" w:cs="Arial"/>
          <w:spacing w:val="-2"/>
          <w:sz w:val="22"/>
          <w:szCs w:val="22"/>
        </w:rPr>
        <w:t>2</w:t>
      </w:r>
    </w:p>
    <w:p w14:paraId="76B9CA61" w14:textId="77777777" w:rsidR="00067924" w:rsidRPr="00BC5CD0" w:rsidRDefault="00067924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5095E020" w14:textId="77777777" w:rsidR="00067924" w:rsidRPr="00BC5CD0" w:rsidRDefault="00067924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20C41341" w14:textId="77777777" w:rsidR="00067924" w:rsidRPr="00BC5CD0" w:rsidRDefault="00067924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1D23601C" w14:textId="77777777" w:rsidR="00067924" w:rsidRPr="00BC5CD0" w:rsidRDefault="00067924">
      <w:pPr>
        <w:widowControl w:val="0"/>
        <w:ind w:right="27"/>
        <w:jc w:val="center"/>
        <w:rPr>
          <w:rFonts w:ascii="Arial" w:hAnsi="Arial" w:cs="Arial"/>
          <w:spacing w:val="-2"/>
          <w:sz w:val="22"/>
          <w:szCs w:val="22"/>
        </w:rPr>
      </w:pPr>
      <w:r w:rsidRPr="00BC5CD0">
        <w:rPr>
          <w:rFonts w:ascii="Arial" w:hAnsi="Arial" w:cs="Arial"/>
          <w:spacing w:val="-2"/>
          <w:sz w:val="22"/>
          <w:szCs w:val="22"/>
        </w:rPr>
        <w:t>___________________________________________</w:t>
      </w:r>
    </w:p>
    <w:p w14:paraId="712ACE30" w14:textId="77777777" w:rsidR="00067924" w:rsidRPr="00BC5CD0" w:rsidRDefault="00067924">
      <w:pPr>
        <w:widowControl w:val="0"/>
        <w:ind w:right="27"/>
        <w:jc w:val="center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  <w:lang w:val="pt-PT" w:eastAsia="en-US"/>
        </w:rPr>
        <w:t>Representante do Licitante</w:t>
      </w:r>
    </w:p>
    <w:p w14:paraId="1234F43D" w14:textId="77777777" w:rsidR="00D41937" w:rsidRDefault="00D41937" w:rsidP="00D41937">
      <w:pPr>
        <w:widowControl w:val="0"/>
        <w:ind w:right="27"/>
      </w:pPr>
    </w:p>
    <w:p w14:paraId="148A71C0" w14:textId="77777777" w:rsidR="00EB0131" w:rsidRDefault="00EB0131" w:rsidP="00EB0131">
      <w:pPr>
        <w:widowControl w:val="0"/>
        <w:jc w:val="both"/>
      </w:pPr>
    </w:p>
    <w:p w14:paraId="1E3A7EF6" w14:textId="77777777" w:rsidR="00EB0131" w:rsidRPr="004E46EF" w:rsidRDefault="00EB0131" w:rsidP="000E1152">
      <w:pPr>
        <w:tabs>
          <w:tab w:val="left" w:pos="3825"/>
        </w:tabs>
        <w:sectPr w:rsidR="00EB0131" w:rsidRPr="004E46EF">
          <w:headerReference w:type="default" r:id="rId13"/>
          <w:footerReference w:type="default" r:id="rId14"/>
          <w:pgSz w:w="11907" w:h="16840" w:code="9"/>
          <w:pgMar w:top="2268" w:right="964" w:bottom="1747" w:left="1701" w:header="709" w:footer="388" w:gutter="0"/>
          <w:cols w:space="708"/>
          <w:docGrid w:linePitch="360"/>
        </w:sectPr>
      </w:pPr>
    </w:p>
    <w:p w14:paraId="45255D49" w14:textId="6D64A924" w:rsidR="00EB0131" w:rsidRPr="00BC5CD0" w:rsidRDefault="00EB0131" w:rsidP="00EB0131">
      <w:pPr>
        <w:widowControl w:val="0"/>
        <w:jc w:val="center"/>
        <w:rPr>
          <w:rFonts w:ascii="Arial" w:hAnsi="Arial" w:cs="Arial"/>
          <w:b/>
          <w:bCs/>
          <w:sz w:val="22"/>
          <w:szCs w:val="22"/>
        </w:rPr>
      </w:pPr>
      <w:r w:rsidRPr="00BC5CD0">
        <w:rPr>
          <w:rFonts w:ascii="Arial" w:hAnsi="Arial" w:cs="Arial"/>
          <w:b/>
          <w:bCs/>
          <w:sz w:val="22"/>
          <w:szCs w:val="22"/>
        </w:rPr>
        <w:t xml:space="preserve">Edital - Pregão Eletrônico </w:t>
      </w:r>
      <w:r w:rsidR="00437EB8" w:rsidRPr="00BC5CD0">
        <w:rPr>
          <w:rFonts w:ascii="Arial" w:hAnsi="Arial" w:cs="Arial"/>
          <w:b/>
          <w:bCs/>
          <w:sz w:val="22"/>
          <w:szCs w:val="22"/>
        </w:rPr>
        <w:t xml:space="preserve">SRRF09 </w:t>
      </w:r>
      <w:r w:rsidRPr="00BC5CD0">
        <w:rPr>
          <w:rFonts w:ascii="Arial" w:hAnsi="Arial" w:cs="Arial"/>
          <w:b/>
          <w:bCs/>
          <w:sz w:val="22"/>
          <w:szCs w:val="22"/>
        </w:rPr>
        <w:t>n</w:t>
      </w:r>
      <w:r w:rsidRPr="00BC5CD0">
        <w:rPr>
          <w:rFonts w:ascii="Arial" w:hAnsi="Arial" w:cs="Arial"/>
          <w:b/>
          <w:bCs/>
          <w:sz w:val="22"/>
          <w:szCs w:val="22"/>
          <w:u w:val="single"/>
          <w:vertAlign w:val="superscript"/>
        </w:rPr>
        <w:t>o</w:t>
      </w:r>
      <w:r w:rsidRPr="00BC5CD0">
        <w:rPr>
          <w:rFonts w:ascii="Arial" w:hAnsi="Arial" w:cs="Arial"/>
          <w:b/>
          <w:bCs/>
          <w:sz w:val="22"/>
          <w:szCs w:val="22"/>
        </w:rPr>
        <w:t xml:space="preserve"> </w:t>
      </w:r>
      <w:r w:rsidR="00866EE4">
        <w:rPr>
          <w:rFonts w:ascii="Arial" w:hAnsi="Arial" w:cs="Arial"/>
          <w:b/>
          <w:bCs/>
          <w:sz w:val="22"/>
          <w:szCs w:val="22"/>
        </w:rPr>
        <w:t>0</w:t>
      </w:r>
      <w:r w:rsidR="00CC1332">
        <w:rPr>
          <w:rFonts w:ascii="Arial" w:hAnsi="Arial" w:cs="Arial"/>
          <w:b/>
          <w:bCs/>
          <w:sz w:val="22"/>
          <w:szCs w:val="22"/>
        </w:rPr>
        <w:t>2</w:t>
      </w:r>
      <w:r w:rsidR="00B95553" w:rsidRPr="00BC5CD0">
        <w:rPr>
          <w:rFonts w:ascii="Arial" w:hAnsi="Arial" w:cs="Arial"/>
          <w:b/>
          <w:bCs/>
          <w:sz w:val="22"/>
          <w:szCs w:val="22"/>
        </w:rPr>
        <w:t>/</w:t>
      </w:r>
      <w:r w:rsidRPr="00BC5CD0">
        <w:rPr>
          <w:rFonts w:ascii="Arial" w:hAnsi="Arial" w:cs="Arial"/>
          <w:b/>
          <w:bCs/>
          <w:sz w:val="22"/>
          <w:szCs w:val="22"/>
        </w:rPr>
        <w:t>202</w:t>
      </w:r>
      <w:r w:rsidR="00866EE4">
        <w:rPr>
          <w:rFonts w:ascii="Arial" w:hAnsi="Arial" w:cs="Arial"/>
          <w:b/>
          <w:bCs/>
          <w:sz w:val="22"/>
          <w:szCs w:val="22"/>
        </w:rPr>
        <w:t>2</w:t>
      </w:r>
    </w:p>
    <w:p w14:paraId="4578A305" w14:textId="77777777" w:rsidR="00E241A9" w:rsidRPr="00BC5CD0" w:rsidRDefault="00E241A9" w:rsidP="00E241A9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4012C711" w14:textId="77777777" w:rsidR="00E241A9" w:rsidRPr="00BC5CD0" w:rsidRDefault="00E241A9" w:rsidP="00091429">
      <w:pPr>
        <w:widowControl w:val="0"/>
        <w:tabs>
          <w:tab w:val="left" w:pos="1559"/>
          <w:tab w:val="left" w:pos="2835"/>
          <w:tab w:val="left" w:pos="3119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BC5CD0">
        <w:rPr>
          <w:rFonts w:ascii="Arial" w:hAnsi="Arial" w:cs="Arial"/>
          <w:b/>
          <w:bCs/>
          <w:sz w:val="22"/>
          <w:szCs w:val="22"/>
        </w:rPr>
        <w:t xml:space="preserve">ANEXO </w:t>
      </w:r>
      <w:r w:rsidR="00E570AE">
        <w:rPr>
          <w:rFonts w:ascii="Arial" w:hAnsi="Arial" w:cs="Arial"/>
          <w:b/>
          <w:bCs/>
          <w:sz w:val="22"/>
          <w:szCs w:val="22"/>
        </w:rPr>
        <w:t>I</w:t>
      </w:r>
      <w:r w:rsidRPr="00BC5CD0">
        <w:rPr>
          <w:rFonts w:ascii="Arial" w:hAnsi="Arial" w:cs="Arial"/>
          <w:b/>
          <w:bCs/>
          <w:sz w:val="22"/>
          <w:szCs w:val="22"/>
        </w:rPr>
        <w:t>V –</w:t>
      </w:r>
      <w:r w:rsidR="009C362F" w:rsidRPr="00BC5CD0">
        <w:rPr>
          <w:rFonts w:ascii="Arial" w:hAnsi="Arial" w:cs="Arial"/>
          <w:b/>
          <w:bCs/>
          <w:sz w:val="22"/>
          <w:szCs w:val="22"/>
        </w:rPr>
        <w:t xml:space="preserve"> </w:t>
      </w:r>
      <w:r w:rsidRPr="00BC5CD0">
        <w:rPr>
          <w:rFonts w:ascii="Arial" w:hAnsi="Arial" w:cs="Arial"/>
          <w:b/>
          <w:bCs/>
          <w:sz w:val="22"/>
          <w:szCs w:val="22"/>
        </w:rPr>
        <w:t>Declaração de contratos firmados com a iniciativa privada e a Administração Pública</w:t>
      </w:r>
      <w:r w:rsidRPr="00BC5CD0">
        <w:rPr>
          <w:rFonts w:ascii="Arial" w:hAnsi="Arial" w:cs="Arial"/>
          <w:bCs/>
          <w:sz w:val="22"/>
          <w:szCs w:val="22"/>
        </w:rPr>
        <w:t xml:space="preserve"> (modelo)</w:t>
      </w:r>
    </w:p>
    <w:p w14:paraId="2B6B9F42" w14:textId="77777777" w:rsidR="00E241A9" w:rsidRPr="00BC5CD0" w:rsidRDefault="00E241A9" w:rsidP="00E241A9">
      <w:pPr>
        <w:widowControl w:val="0"/>
        <w:tabs>
          <w:tab w:val="left" w:pos="1843"/>
          <w:tab w:val="left" w:pos="2127"/>
        </w:tabs>
        <w:jc w:val="both"/>
        <w:rPr>
          <w:rFonts w:ascii="Arial" w:hAnsi="Arial" w:cs="Arial"/>
          <w:bCs/>
          <w:sz w:val="22"/>
          <w:szCs w:val="22"/>
        </w:rPr>
      </w:pPr>
    </w:p>
    <w:p w14:paraId="5AC976C6" w14:textId="77777777" w:rsidR="00E241A9" w:rsidRPr="00BC5CD0" w:rsidRDefault="00E241A9" w:rsidP="00E241A9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7DDE74ED" w14:textId="77777777" w:rsidR="00E241A9" w:rsidRPr="00BC5CD0" w:rsidRDefault="00E241A9" w:rsidP="00091429">
      <w:pPr>
        <w:widowControl w:val="0"/>
        <w:suppressAutoHyphens/>
        <w:spacing w:line="360" w:lineRule="auto"/>
        <w:ind w:firstLine="1134"/>
        <w:jc w:val="both"/>
        <w:rPr>
          <w:rFonts w:ascii="Arial" w:hAnsi="Arial" w:cs="Arial"/>
          <w:color w:val="000003"/>
          <w:sz w:val="22"/>
          <w:szCs w:val="22"/>
          <w:lang w:val="pt-PT" w:eastAsia="en-US"/>
        </w:rPr>
      </w:pPr>
      <w:r w:rsidRPr="00BC5CD0">
        <w:rPr>
          <w:rFonts w:ascii="Arial" w:hAnsi="Arial" w:cs="Arial"/>
          <w:sz w:val="22"/>
          <w:szCs w:val="22"/>
        </w:rPr>
        <w:t xml:space="preserve">Declaro que a empresa </w:t>
      </w:r>
      <w:r w:rsidRPr="00BC5CD0">
        <w:rPr>
          <w:rFonts w:ascii="Arial" w:hAnsi="Arial" w:cs="Arial"/>
          <w:sz w:val="22"/>
          <w:szCs w:val="22"/>
          <w:highlight w:val="yellow"/>
        </w:rPr>
        <w:t>__________</w:t>
      </w:r>
      <w:r w:rsidRPr="00BC5CD0">
        <w:rPr>
          <w:rFonts w:ascii="Arial" w:hAnsi="Arial" w:cs="Arial"/>
          <w:sz w:val="22"/>
          <w:szCs w:val="22"/>
        </w:rPr>
        <w:t xml:space="preserve"> (nome da licitante) </w:t>
      </w:r>
      <w:r w:rsidRPr="00BC5CD0">
        <w:rPr>
          <w:rFonts w:ascii="Arial" w:hAnsi="Arial" w:cs="Arial"/>
          <w:sz w:val="22"/>
          <w:szCs w:val="22"/>
          <w:highlight w:val="yellow"/>
        </w:rPr>
        <w:t>__________</w:t>
      </w:r>
      <w:r w:rsidRPr="00BC5CD0">
        <w:rPr>
          <w:rFonts w:ascii="Arial" w:hAnsi="Arial" w:cs="Arial"/>
          <w:sz w:val="22"/>
          <w:szCs w:val="22"/>
        </w:rPr>
        <w:t>, CNPJ n</w:t>
      </w:r>
      <w:r w:rsidRPr="00BC5CD0">
        <w:rPr>
          <w:rFonts w:ascii="Arial" w:hAnsi="Arial" w:cs="Arial"/>
          <w:sz w:val="22"/>
          <w:szCs w:val="22"/>
          <w:u w:val="single"/>
          <w:vertAlign w:val="superscript"/>
        </w:rPr>
        <w:t>o</w:t>
      </w:r>
      <w:r w:rsidRPr="00BC5CD0">
        <w:rPr>
          <w:rFonts w:ascii="Arial" w:hAnsi="Arial" w:cs="Arial"/>
          <w:sz w:val="22"/>
          <w:szCs w:val="22"/>
        </w:rPr>
        <w:t xml:space="preserve"> </w:t>
      </w:r>
      <w:r w:rsidRPr="00BC5CD0">
        <w:rPr>
          <w:rFonts w:ascii="Arial" w:hAnsi="Arial" w:cs="Arial"/>
          <w:sz w:val="22"/>
          <w:szCs w:val="22"/>
          <w:highlight w:val="yellow"/>
        </w:rPr>
        <w:t>__________</w:t>
      </w:r>
      <w:r w:rsidRPr="00BC5CD0">
        <w:rPr>
          <w:rFonts w:ascii="Arial" w:hAnsi="Arial" w:cs="Arial"/>
          <w:sz w:val="22"/>
          <w:szCs w:val="22"/>
        </w:rPr>
        <w:t xml:space="preserve">, com sede na </w:t>
      </w:r>
      <w:r w:rsidRPr="00BC5CD0">
        <w:rPr>
          <w:rFonts w:ascii="Arial" w:hAnsi="Arial" w:cs="Arial"/>
          <w:sz w:val="22"/>
          <w:szCs w:val="22"/>
          <w:highlight w:val="yellow"/>
        </w:rPr>
        <w:t>__________</w:t>
      </w:r>
      <w:r w:rsidRPr="00BC5CD0">
        <w:rPr>
          <w:rFonts w:ascii="Arial" w:hAnsi="Arial" w:cs="Arial"/>
          <w:sz w:val="22"/>
          <w:szCs w:val="22"/>
        </w:rPr>
        <w:t xml:space="preserve"> (endereço completo) </w:t>
      </w:r>
      <w:r w:rsidRPr="00BC5CD0">
        <w:rPr>
          <w:rFonts w:ascii="Arial" w:hAnsi="Arial" w:cs="Arial"/>
          <w:sz w:val="22"/>
          <w:szCs w:val="22"/>
          <w:highlight w:val="yellow"/>
        </w:rPr>
        <w:t>__________</w:t>
      </w:r>
      <w:r w:rsidRPr="00BC5CD0">
        <w:rPr>
          <w:rFonts w:ascii="Arial" w:hAnsi="Arial" w:cs="Arial"/>
          <w:sz w:val="22"/>
          <w:szCs w:val="22"/>
        </w:rPr>
        <w:t>, possui os seguintes contratos firmados com a iniciativa privada e a Administração Pública</w:t>
      </w:r>
      <w:r w:rsidR="009211C3" w:rsidRPr="00BC5CD0">
        <w:rPr>
          <w:rFonts w:ascii="Arial" w:hAnsi="Arial" w:cs="Arial"/>
          <w:color w:val="000003"/>
          <w:sz w:val="22"/>
          <w:szCs w:val="22"/>
          <w:lang w:val="pt-PT" w:eastAsia="en-US"/>
        </w:rPr>
        <w:t>:</w:t>
      </w:r>
    </w:p>
    <w:p w14:paraId="5A38909F" w14:textId="77777777" w:rsidR="009211C3" w:rsidRPr="00BC5CD0" w:rsidRDefault="009211C3" w:rsidP="00091429">
      <w:pPr>
        <w:widowControl w:val="0"/>
        <w:suppressAutoHyphens/>
        <w:spacing w:line="360" w:lineRule="auto"/>
        <w:jc w:val="both"/>
        <w:rPr>
          <w:rFonts w:ascii="Arial" w:hAnsi="Arial" w:cs="Arial"/>
          <w:color w:val="000003"/>
          <w:sz w:val="22"/>
          <w:szCs w:val="22"/>
          <w:lang w:val="pt-PT" w:eastAsia="en-US"/>
        </w:rPr>
      </w:pPr>
    </w:p>
    <w:p w14:paraId="47110C96" w14:textId="77777777" w:rsidR="009211C3" w:rsidRPr="00BC5CD0" w:rsidRDefault="009211C3" w:rsidP="00091429">
      <w:pPr>
        <w:widowControl w:val="0"/>
        <w:suppressAutoHyphens/>
        <w:spacing w:line="360" w:lineRule="auto"/>
        <w:jc w:val="both"/>
        <w:rPr>
          <w:rFonts w:ascii="Arial" w:hAnsi="Arial" w:cs="Arial"/>
          <w:color w:val="000003"/>
          <w:sz w:val="22"/>
          <w:szCs w:val="22"/>
          <w:lang w:val="pt-PT" w:eastAsia="en-US"/>
        </w:rPr>
        <w:sectPr w:rsidR="009211C3" w:rsidRPr="00BC5CD0">
          <w:headerReference w:type="default" r:id="rId15"/>
          <w:footerReference w:type="default" r:id="rId16"/>
          <w:pgSz w:w="11907" w:h="16840" w:code="9"/>
          <w:pgMar w:top="1021" w:right="1077" w:bottom="1701" w:left="1644" w:header="709" w:footer="223" w:gutter="0"/>
          <w:cols w:space="708"/>
          <w:docGrid w:linePitch="360"/>
        </w:sectPr>
      </w:pPr>
    </w:p>
    <w:p w14:paraId="741CB4C0" w14:textId="77777777" w:rsidR="00E241A9" w:rsidRPr="00BC5CD0" w:rsidRDefault="00E241A9" w:rsidP="00E241A9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>Nome do Órgão/Empresa</w:t>
      </w:r>
    </w:p>
    <w:p w14:paraId="0C4F16ED" w14:textId="77777777" w:rsidR="00E241A9" w:rsidRPr="00BC5CD0" w:rsidRDefault="00E241A9" w:rsidP="00091429">
      <w:pPr>
        <w:widowControl w:val="0"/>
        <w:spacing w:before="120"/>
        <w:jc w:val="both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>________________</w:t>
      </w:r>
    </w:p>
    <w:p w14:paraId="512F283C" w14:textId="77777777" w:rsidR="00E241A9" w:rsidRPr="00BC5CD0" w:rsidRDefault="00E241A9" w:rsidP="00091429">
      <w:pPr>
        <w:widowControl w:val="0"/>
        <w:spacing w:before="120"/>
        <w:jc w:val="both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>________________</w:t>
      </w:r>
    </w:p>
    <w:p w14:paraId="19277119" w14:textId="77777777" w:rsidR="00E241A9" w:rsidRPr="00BC5CD0" w:rsidRDefault="00E241A9" w:rsidP="00091429">
      <w:pPr>
        <w:widowControl w:val="0"/>
        <w:spacing w:before="120"/>
        <w:jc w:val="both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>________________</w:t>
      </w:r>
    </w:p>
    <w:p w14:paraId="192A83C2" w14:textId="77777777" w:rsidR="00E241A9" w:rsidRPr="00BC5CD0" w:rsidRDefault="00E241A9" w:rsidP="00E241A9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0F0D5B62" w14:textId="77777777" w:rsidR="00E241A9" w:rsidRPr="00BC5CD0" w:rsidRDefault="00E241A9" w:rsidP="00E241A9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>Vigência do Contrato</w:t>
      </w:r>
    </w:p>
    <w:p w14:paraId="0E777108" w14:textId="77777777" w:rsidR="00E241A9" w:rsidRPr="00BC5CD0" w:rsidRDefault="00E241A9" w:rsidP="00091429">
      <w:pPr>
        <w:pStyle w:val="xl22"/>
        <w:widowControl w:val="0"/>
        <w:spacing w:before="120" w:beforeAutospacing="0" w:after="0" w:afterAutospacing="0"/>
        <w:textAlignment w:val="auto"/>
        <w:rPr>
          <w:rFonts w:ascii="Arial" w:eastAsia="Times New Roman" w:hAnsi="Arial" w:cs="Arial"/>
          <w:sz w:val="22"/>
          <w:szCs w:val="22"/>
        </w:rPr>
      </w:pPr>
      <w:r w:rsidRPr="00BC5CD0">
        <w:rPr>
          <w:rFonts w:ascii="Arial" w:eastAsia="Times New Roman" w:hAnsi="Arial" w:cs="Arial"/>
          <w:sz w:val="22"/>
          <w:szCs w:val="22"/>
        </w:rPr>
        <w:t>____________</w:t>
      </w:r>
    </w:p>
    <w:p w14:paraId="1737FCC0" w14:textId="77777777" w:rsidR="00E241A9" w:rsidRPr="00BC5CD0" w:rsidRDefault="00E241A9" w:rsidP="00091429">
      <w:pPr>
        <w:pStyle w:val="xl22"/>
        <w:widowControl w:val="0"/>
        <w:spacing w:before="120" w:beforeAutospacing="0" w:after="0" w:afterAutospacing="0"/>
        <w:textAlignment w:val="auto"/>
        <w:rPr>
          <w:rFonts w:ascii="Arial" w:eastAsia="Times New Roman" w:hAnsi="Arial" w:cs="Arial"/>
          <w:sz w:val="22"/>
          <w:szCs w:val="22"/>
        </w:rPr>
      </w:pPr>
      <w:r w:rsidRPr="00BC5CD0">
        <w:rPr>
          <w:rFonts w:ascii="Arial" w:eastAsia="Times New Roman" w:hAnsi="Arial" w:cs="Arial"/>
          <w:sz w:val="22"/>
          <w:szCs w:val="22"/>
        </w:rPr>
        <w:t>____________</w:t>
      </w:r>
    </w:p>
    <w:p w14:paraId="59E8181B" w14:textId="77777777" w:rsidR="00E241A9" w:rsidRPr="00BC5CD0" w:rsidRDefault="00E241A9" w:rsidP="00091429">
      <w:pPr>
        <w:pStyle w:val="xl22"/>
        <w:widowControl w:val="0"/>
        <w:spacing w:before="120" w:beforeAutospacing="0" w:after="0" w:afterAutospacing="0"/>
        <w:textAlignment w:val="auto"/>
        <w:rPr>
          <w:rFonts w:ascii="Arial" w:eastAsia="Times New Roman" w:hAnsi="Arial" w:cs="Arial"/>
          <w:sz w:val="22"/>
          <w:szCs w:val="22"/>
        </w:rPr>
      </w:pPr>
      <w:r w:rsidRPr="00BC5CD0">
        <w:rPr>
          <w:rFonts w:ascii="Arial" w:eastAsia="Times New Roman" w:hAnsi="Arial" w:cs="Arial"/>
          <w:sz w:val="22"/>
          <w:szCs w:val="22"/>
        </w:rPr>
        <w:t>____________</w:t>
      </w:r>
    </w:p>
    <w:p w14:paraId="37F1B327" w14:textId="77777777" w:rsidR="00E241A9" w:rsidRPr="00BC5CD0" w:rsidRDefault="00E241A9" w:rsidP="00E241A9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4E72B5DC" w14:textId="77777777" w:rsidR="00E241A9" w:rsidRPr="00BC5CD0" w:rsidRDefault="00E241A9" w:rsidP="00E241A9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>Valor total do Contrato*</w:t>
      </w:r>
    </w:p>
    <w:p w14:paraId="21B798D5" w14:textId="77777777" w:rsidR="00E241A9" w:rsidRPr="00BC5CD0" w:rsidRDefault="00E241A9" w:rsidP="00091429">
      <w:pPr>
        <w:widowControl w:val="0"/>
        <w:spacing w:before="120"/>
        <w:jc w:val="right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>________________</w:t>
      </w:r>
    </w:p>
    <w:p w14:paraId="1B6EEA0A" w14:textId="77777777" w:rsidR="00E241A9" w:rsidRPr="00BC5CD0" w:rsidRDefault="00E241A9" w:rsidP="00091429">
      <w:pPr>
        <w:widowControl w:val="0"/>
        <w:spacing w:before="120"/>
        <w:jc w:val="right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>________________</w:t>
      </w:r>
    </w:p>
    <w:p w14:paraId="09154020" w14:textId="77777777" w:rsidR="00E241A9" w:rsidRPr="00BC5CD0" w:rsidRDefault="00E241A9" w:rsidP="00091429">
      <w:pPr>
        <w:widowControl w:val="0"/>
        <w:spacing w:before="120"/>
        <w:jc w:val="right"/>
        <w:rPr>
          <w:rFonts w:ascii="Arial" w:hAnsi="Arial" w:cs="Arial"/>
          <w:sz w:val="22"/>
          <w:szCs w:val="22"/>
        </w:rPr>
        <w:sectPr w:rsidR="00E241A9" w:rsidRPr="00BC5CD0">
          <w:type w:val="continuous"/>
          <w:pgSz w:w="11907" w:h="16840" w:code="9"/>
          <w:pgMar w:top="1021" w:right="1077" w:bottom="1701" w:left="1644" w:header="709" w:footer="223" w:gutter="0"/>
          <w:cols w:num="3" w:space="708" w:equalWidth="0">
            <w:col w:w="2582" w:space="1653"/>
            <w:col w:w="2221" w:space="360"/>
            <w:col w:w="2370"/>
          </w:cols>
          <w:docGrid w:linePitch="360"/>
        </w:sectPr>
      </w:pPr>
      <w:r w:rsidRPr="00BC5CD0">
        <w:rPr>
          <w:rFonts w:ascii="Arial" w:hAnsi="Arial" w:cs="Arial"/>
          <w:sz w:val="22"/>
          <w:szCs w:val="22"/>
        </w:rPr>
        <w:t>________________</w:t>
      </w:r>
    </w:p>
    <w:p w14:paraId="0F49D1D6" w14:textId="77777777" w:rsidR="00E241A9" w:rsidRPr="00BC5CD0" w:rsidRDefault="00E241A9" w:rsidP="00E241A9">
      <w:pPr>
        <w:widowControl w:val="0"/>
        <w:spacing w:before="120"/>
        <w:jc w:val="right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>Valor total dos Contratos R$ ________________</w:t>
      </w:r>
    </w:p>
    <w:p w14:paraId="1E03B9CA" w14:textId="77777777" w:rsidR="00E241A9" w:rsidRPr="00BC5CD0" w:rsidRDefault="00E241A9" w:rsidP="00E241A9">
      <w:pPr>
        <w:widowControl w:val="0"/>
        <w:jc w:val="both"/>
        <w:rPr>
          <w:rFonts w:ascii="Arial" w:hAnsi="Arial" w:cs="Arial"/>
          <w:spacing w:val="-2"/>
          <w:sz w:val="22"/>
          <w:szCs w:val="22"/>
        </w:rPr>
      </w:pPr>
    </w:p>
    <w:p w14:paraId="0FFB32F5" w14:textId="77777777" w:rsidR="00E241A9" w:rsidRPr="00BC5CD0" w:rsidRDefault="00E241A9" w:rsidP="00E241A9">
      <w:pPr>
        <w:widowControl w:val="0"/>
        <w:jc w:val="both"/>
        <w:rPr>
          <w:rFonts w:ascii="Arial" w:hAnsi="Arial" w:cs="Arial"/>
          <w:spacing w:val="-2"/>
          <w:sz w:val="22"/>
          <w:szCs w:val="22"/>
        </w:rPr>
      </w:pPr>
    </w:p>
    <w:p w14:paraId="32DE99CD" w14:textId="77777777" w:rsidR="00E241A9" w:rsidRPr="00BC5CD0" w:rsidRDefault="00E241A9" w:rsidP="00E241A9">
      <w:pPr>
        <w:widowControl w:val="0"/>
        <w:ind w:right="79"/>
        <w:jc w:val="center"/>
        <w:rPr>
          <w:rFonts w:ascii="Arial" w:hAnsi="Arial" w:cs="Arial"/>
          <w:spacing w:val="-2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  <w:highlight w:val="yellow"/>
        </w:rPr>
        <w:t>__________</w:t>
      </w:r>
      <w:r w:rsidRPr="00BC5CD0">
        <w:rPr>
          <w:rFonts w:ascii="Arial" w:hAnsi="Arial" w:cs="Arial"/>
          <w:spacing w:val="-2"/>
          <w:sz w:val="22"/>
          <w:szCs w:val="22"/>
        </w:rPr>
        <w:t xml:space="preserve">, </w:t>
      </w:r>
      <w:r w:rsidRPr="00BC5CD0">
        <w:rPr>
          <w:rFonts w:ascii="Arial" w:hAnsi="Arial" w:cs="Arial"/>
          <w:sz w:val="22"/>
          <w:szCs w:val="22"/>
          <w:highlight w:val="yellow"/>
        </w:rPr>
        <w:t>____</w:t>
      </w:r>
      <w:r w:rsidRPr="00BC5CD0">
        <w:rPr>
          <w:rFonts w:ascii="Arial" w:hAnsi="Arial" w:cs="Arial"/>
          <w:spacing w:val="-2"/>
          <w:sz w:val="22"/>
          <w:szCs w:val="22"/>
        </w:rPr>
        <w:t xml:space="preserve"> de </w:t>
      </w:r>
      <w:r w:rsidRPr="00BC5CD0">
        <w:rPr>
          <w:rFonts w:ascii="Arial" w:hAnsi="Arial" w:cs="Arial"/>
          <w:sz w:val="22"/>
          <w:szCs w:val="22"/>
          <w:highlight w:val="yellow"/>
        </w:rPr>
        <w:t>__________</w:t>
      </w:r>
      <w:r w:rsidRPr="00BC5CD0">
        <w:rPr>
          <w:rFonts w:ascii="Arial" w:hAnsi="Arial" w:cs="Arial"/>
          <w:spacing w:val="-2"/>
          <w:sz w:val="22"/>
          <w:szCs w:val="22"/>
        </w:rPr>
        <w:t xml:space="preserve"> de 20</w:t>
      </w:r>
      <w:r w:rsidR="009211C3" w:rsidRPr="00BC5CD0">
        <w:rPr>
          <w:rFonts w:ascii="Arial" w:hAnsi="Arial" w:cs="Arial"/>
          <w:spacing w:val="-2"/>
          <w:sz w:val="22"/>
          <w:szCs w:val="22"/>
        </w:rPr>
        <w:t>2</w:t>
      </w:r>
      <w:r w:rsidR="00866EE4">
        <w:rPr>
          <w:rFonts w:ascii="Arial" w:hAnsi="Arial" w:cs="Arial"/>
          <w:spacing w:val="-2"/>
          <w:sz w:val="22"/>
          <w:szCs w:val="22"/>
        </w:rPr>
        <w:t>2</w:t>
      </w:r>
    </w:p>
    <w:p w14:paraId="20BF1B2D" w14:textId="77777777" w:rsidR="00E241A9" w:rsidRPr="00BC5CD0" w:rsidRDefault="00E241A9" w:rsidP="00E241A9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5E824EAF" w14:textId="77777777" w:rsidR="00E241A9" w:rsidRPr="00BC5CD0" w:rsidRDefault="00E241A9" w:rsidP="00E241A9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48117866" w14:textId="77777777" w:rsidR="00E241A9" w:rsidRPr="00BC5CD0" w:rsidRDefault="00E241A9" w:rsidP="00E241A9">
      <w:pPr>
        <w:widowControl w:val="0"/>
        <w:ind w:right="27"/>
        <w:jc w:val="center"/>
        <w:rPr>
          <w:rFonts w:ascii="Arial" w:hAnsi="Arial" w:cs="Arial"/>
          <w:spacing w:val="-2"/>
          <w:sz w:val="22"/>
          <w:szCs w:val="22"/>
        </w:rPr>
      </w:pPr>
      <w:r w:rsidRPr="00BC5CD0">
        <w:rPr>
          <w:rFonts w:ascii="Arial" w:hAnsi="Arial" w:cs="Arial"/>
          <w:spacing w:val="-2"/>
          <w:sz w:val="22"/>
          <w:szCs w:val="22"/>
        </w:rPr>
        <w:t>___________________________________________</w:t>
      </w:r>
    </w:p>
    <w:p w14:paraId="6144BF50" w14:textId="77777777" w:rsidR="00091429" w:rsidRPr="00BC5CD0" w:rsidRDefault="00091429" w:rsidP="00091429">
      <w:pPr>
        <w:widowControl w:val="0"/>
        <w:ind w:right="27"/>
        <w:jc w:val="center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  <w:lang w:val="pt-PT" w:eastAsia="en-US"/>
        </w:rPr>
        <w:t>Nome e assinatura do representante legal</w:t>
      </w:r>
    </w:p>
    <w:p w14:paraId="256C4D3C" w14:textId="77777777" w:rsidR="00E241A9" w:rsidRPr="00BC5CD0" w:rsidRDefault="00E241A9" w:rsidP="00091429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46DBC339" w14:textId="77777777" w:rsidR="00E241A9" w:rsidRPr="00BC5CD0" w:rsidRDefault="00E241A9" w:rsidP="00E241A9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77DD4608" w14:textId="77777777" w:rsidR="00E241A9" w:rsidRPr="00BC5CD0" w:rsidRDefault="00E241A9" w:rsidP="00E241A9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7ED4A96C" w14:textId="77777777" w:rsidR="00E241A9" w:rsidRPr="00BC5CD0" w:rsidRDefault="00E241A9" w:rsidP="00E241A9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3F7492A4" w14:textId="77777777" w:rsidR="00E241A9" w:rsidRPr="00BC5CD0" w:rsidRDefault="00E241A9" w:rsidP="00E241A9">
      <w:pPr>
        <w:widowControl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762A6189" w14:textId="77777777" w:rsidR="00E241A9" w:rsidRPr="00BC5CD0" w:rsidRDefault="00E241A9" w:rsidP="00E241A9">
      <w:pPr>
        <w:widowControl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52ECBB4E" w14:textId="77777777" w:rsidR="00E241A9" w:rsidRPr="00BC5CD0" w:rsidRDefault="00E241A9" w:rsidP="00E241A9">
      <w:pPr>
        <w:widowControl w:val="0"/>
        <w:jc w:val="both"/>
        <w:rPr>
          <w:rFonts w:ascii="Arial" w:hAnsi="Arial" w:cs="Arial"/>
          <w:spacing w:val="-2"/>
          <w:sz w:val="18"/>
          <w:szCs w:val="18"/>
        </w:rPr>
      </w:pPr>
      <w:r w:rsidRPr="00BC5CD0">
        <w:rPr>
          <w:rFonts w:ascii="Arial" w:hAnsi="Arial" w:cs="Arial"/>
          <w:spacing w:val="-2"/>
          <w:sz w:val="18"/>
          <w:szCs w:val="18"/>
        </w:rPr>
        <w:t>Observação:</w:t>
      </w:r>
    </w:p>
    <w:p w14:paraId="5EDA86F6" w14:textId="77777777" w:rsidR="00E241A9" w:rsidRPr="00BC5CD0" w:rsidRDefault="00E241A9" w:rsidP="00E241A9">
      <w:pPr>
        <w:widowControl w:val="0"/>
        <w:spacing w:before="120"/>
        <w:jc w:val="both"/>
        <w:rPr>
          <w:rFonts w:ascii="Arial" w:hAnsi="Arial" w:cs="Arial"/>
          <w:sz w:val="18"/>
          <w:szCs w:val="18"/>
        </w:rPr>
      </w:pPr>
      <w:r w:rsidRPr="00BC5CD0">
        <w:rPr>
          <w:rFonts w:ascii="Arial" w:hAnsi="Arial" w:cs="Arial"/>
          <w:sz w:val="18"/>
          <w:szCs w:val="18"/>
        </w:rPr>
        <w:t xml:space="preserve">Nota 1: Além dos nomes dos órgãos/empresas, </w:t>
      </w:r>
      <w:r w:rsidR="009211C3" w:rsidRPr="00BC5CD0">
        <w:rPr>
          <w:rFonts w:ascii="Arial" w:hAnsi="Arial" w:cs="Arial"/>
          <w:sz w:val="18"/>
          <w:szCs w:val="18"/>
        </w:rPr>
        <w:t>a</w:t>
      </w:r>
      <w:r w:rsidRPr="00BC5CD0">
        <w:rPr>
          <w:rFonts w:ascii="Arial" w:hAnsi="Arial" w:cs="Arial"/>
          <w:sz w:val="18"/>
          <w:szCs w:val="18"/>
        </w:rPr>
        <w:t xml:space="preserve"> licitante </w:t>
      </w:r>
      <w:r w:rsidR="009211C3" w:rsidRPr="00BC5CD0">
        <w:rPr>
          <w:rFonts w:ascii="Arial" w:hAnsi="Arial" w:cs="Arial"/>
          <w:sz w:val="18"/>
          <w:szCs w:val="18"/>
        </w:rPr>
        <w:t xml:space="preserve">também </w:t>
      </w:r>
      <w:r w:rsidRPr="00BC5CD0">
        <w:rPr>
          <w:rFonts w:ascii="Arial" w:hAnsi="Arial" w:cs="Arial"/>
          <w:sz w:val="18"/>
          <w:szCs w:val="18"/>
        </w:rPr>
        <w:t>deverá informar o endereço completo dos órgãos/empresas, com os quais tem contratos vigentes.</w:t>
      </w:r>
    </w:p>
    <w:p w14:paraId="00786D3A" w14:textId="77777777" w:rsidR="00E241A9" w:rsidRPr="00BC5CD0" w:rsidRDefault="00E241A9" w:rsidP="00E241A9">
      <w:pPr>
        <w:widowControl w:val="0"/>
        <w:spacing w:before="120"/>
        <w:jc w:val="both"/>
        <w:rPr>
          <w:rFonts w:ascii="Arial" w:hAnsi="Arial" w:cs="Arial"/>
          <w:sz w:val="18"/>
          <w:szCs w:val="18"/>
        </w:rPr>
      </w:pPr>
      <w:r w:rsidRPr="00BC5CD0">
        <w:rPr>
          <w:rFonts w:ascii="Arial" w:hAnsi="Arial" w:cs="Arial"/>
          <w:sz w:val="18"/>
          <w:szCs w:val="18"/>
        </w:rPr>
        <w:t>Nota 2: *Considera</w:t>
      </w:r>
      <w:r w:rsidR="009211C3" w:rsidRPr="00BC5CD0">
        <w:rPr>
          <w:rFonts w:ascii="Arial" w:hAnsi="Arial" w:cs="Arial"/>
          <w:sz w:val="18"/>
          <w:szCs w:val="18"/>
        </w:rPr>
        <w:t>r</w:t>
      </w:r>
      <w:r w:rsidRPr="00BC5CD0">
        <w:rPr>
          <w:rFonts w:ascii="Arial" w:hAnsi="Arial" w:cs="Arial"/>
          <w:sz w:val="18"/>
          <w:szCs w:val="18"/>
        </w:rPr>
        <w:t xml:space="preserve"> o valor remanescente do contrato, excluindo o já executado.</w:t>
      </w:r>
    </w:p>
    <w:p w14:paraId="27030617" w14:textId="77777777" w:rsidR="00E241A9" w:rsidRDefault="00E241A9" w:rsidP="00E241A9">
      <w:pPr>
        <w:widowControl w:val="0"/>
        <w:spacing w:before="120"/>
        <w:jc w:val="both"/>
      </w:pPr>
    </w:p>
    <w:p w14:paraId="3A0D66CA" w14:textId="77777777" w:rsidR="00E241A9" w:rsidRDefault="00E241A9" w:rsidP="00E241A9">
      <w:pPr>
        <w:widowControl w:val="0"/>
        <w:spacing w:before="120"/>
        <w:jc w:val="both"/>
        <w:sectPr w:rsidR="00E241A9" w:rsidSect="00437EB8">
          <w:type w:val="continuous"/>
          <w:pgSz w:w="11907" w:h="16840" w:code="9"/>
          <w:pgMar w:top="1021" w:right="1077" w:bottom="1276" w:left="1644" w:header="709" w:footer="223" w:gutter="0"/>
          <w:cols w:space="708"/>
          <w:docGrid w:linePitch="360"/>
        </w:sectPr>
      </w:pPr>
    </w:p>
    <w:p w14:paraId="2F2D2ED6" w14:textId="77777777" w:rsidR="00E241A9" w:rsidRPr="00BC5CD0" w:rsidRDefault="00E241A9" w:rsidP="00D41937">
      <w:pPr>
        <w:widowControl w:val="0"/>
        <w:ind w:right="27"/>
        <w:rPr>
          <w:rFonts w:ascii="Arial" w:hAnsi="Arial" w:cs="Arial"/>
          <w:sz w:val="22"/>
          <w:szCs w:val="22"/>
        </w:rPr>
      </w:pPr>
    </w:p>
    <w:p w14:paraId="736A82A2" w14:textId="2A6DFD77" w:rsidR="00D41937" w:rsidRPr="00BC5CD0" w:rsidRDefault="00D41937" w:rsidP="00D41937">
      <w:pPr>
        <w:widowControl w:val="0"/>
        <w:jc w:val="center"/>
        <w:rPr>
          <w:rFonts w:ascii="Arial" w:hAnsi="Arial" w:cs="Arial"/>
          <w:b/>
          <w:bCs/>
          <w:sz w:val="22"/>
          <w:szCs w:val="22"/>
        </w:rPr>
      </w:pPr>
      <w:r w:rsidRPr="00BC5CD0">
        <w:rPr>
          <w:rFonts w:ascii="Arial" w:hAnsi="Arial" w:cs="Arial"/>
          <w:b/>
          <w:bCs/>
          <w:sz w:val="22"/>
          <w:szCs w:val="22"/>
        </w:rPr>
        <w:t xml:space="preserve">Edital </w:t>
      </w:r>
      <w:r w:rsidR="00EB0131" w:rsidRPr="00BC5CD0">
        <w:rPr>
          <w:rFonts w:ascii="Arial" w:hAnsi="Arial" w:cs="Arial"/>
          <w:b/>
          <w:bCs/>
          <w:sz w:val="22"/>
          <w:szCs w:val="22"/>
        </w:rPr>
        <w:t xml:space="preserve">- </w:t>
      </w:r>
      <w:r w:rsidRPr="00BC5CD0">
        <w:rPr>
          <w:rFonts w:ascii="Arial" w:hAnsi="Arial" w:cs="Arial"/>
          <w:b/>
          <w:bCs/>
          <w:sz w:val="22"/>
          <w:szCs w:val="22"/>
        </w:rPr>
        <w:t xml:space="preserve">Pregão Eletrônico </w:t>
      </w:r>
      <w:r w:rsidR="00B94977" w:rsidRPr="00BC5CD0">
        <w:rPr>
          <w:rFonts w:ascii="Arial" w:hAnsi="Arial" w:cs="Arial"/>
          <w:b/>
          <w:bCs/>
          <w:sz w:val="22"/>
          <w:szCs w:val="22"/>
        </w:rPr>
        <w:t xml:space="preserve">SRRF09 </w:t>
      </w:r>
      <w:r w:rsidRPr="00BC5CD0">
        <w:rPr>
          <w:rFonts w:ascii="Arial" w:hAnsi="Arial" w:cs="Arial"/>
          <w:b/>
          <w:bCs/>
          <w:sz w:val="22"/>
          <w:szCs w:val="22"/>
        </w:rPr>
        <w:t>n</w:t>
      </w:r>
      <w:r w:rsidRPr="00BC5CD0">
        <w:rPr>
          <w:rFonts w:ascii="Arial" w:hAnsi="Arial" w:cs="Arial"/>
          <w:b/>
          <w:bCs/>
          <w:sz w:val="22"/>
          <w:szCs w:val="22"/>
          <w:u w:val="single"/>
          <w:vertAlign w:val="superscript"/>
        </w:rPr>
        <w:t>o</w:t>
      </w:r>
      <w:r w:rsidRPr="00BC5CD0">
        <w:rPr>
          <w:rFonts w:ascii="Arial" w:hAnsi="Arial" w:cs="Arial"/>
          <w:b/>
          <w:bCs/>
          <w:sz w:val="22"/>
          <w:szCs w:val="22"/>
        </w:rPr>
        <w:t xml:space="preserve"> </w:t>
      </w:r>
      <w:r w:rsidR="00276E02" w:rsidRPr="00BC5CD0">
        <w:rPr>
          <w:rFonts w:ascii="Arial" w:hAnsi="Arial" w:cs="Arial"/>
          <w:b/>
          <w:bCs/>
          <w:sz w:val="22"/>
          <w:szCs w:val="22"/>
        </w:rPr>
        <w:t>0</w:t>
      </w:r>
      <w:r w:rsidR="00CC1332">
        <w:rPr>
          <w:rFonts w:ascii="Arial" w:hAnsi="Arial" w:cs="Arial"/>
          <w:b/>
          <w:bCs/>
          <w:sz w:val="22"/>
          <w:szCs w:val="22"/>
        </w:rPr>
        <w:t>2</w:t>
      </w:r>
      <w:r w:rsidR="00B95553" w:rsidRPr="00BC5CD0">
        <w:rPr>
          <w:rFonts w:ascii="Arial" w:hAnsi="Arial" w:cs="Arial"/>
          <w:b/>
          <w:bCs/>
          <w:sz w:val="22"/>
          <w:szCs w:val="22"/>
        </w:rPr>
        <w:t>/</w:t>
      </w:r>
      <w:r w:rsidRPr="00BC5CD0">
        <w:rPr>
          <w:rFonts w:ascii="Arial" w:hAnsi="Arial" w:cs="Arial"/>
          <w:b/>
          <w:bCs/>
          <w:sz w:val="22"/>
          <w:szCs w:val="22"/>
        </w:rPr>
        <w:t>202</w:t>
      </w:r>
      <w:r w:rsidR="00866EE4">
        <w:rPr>
          <w:rFonts w:ascii="Arial" w:hAnsi="Arial" w:cs="Arial"/>
          <w:b/>
          <w:bCs/>
          <w:sz w:val="22"/>
          <w:szCs w:val="22"/>
        </w:rPr>
        <w:t>2</w:t>
      </w:r>
    </w:p>
    <w:p w14:paraId="58227836" w14:textId="77777777" w:rsidR="00D41937" w:rsidRPr="00BC5CD0" w:rsidRDefault="00D41937" w:rsidP="00D41937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3D6A9718" w14:textId="77777777" w:rsidR="00F03586" w:rsidRPr="00BC5CD0" w:rsidRDefault="00F03586" w:rsidP="00F03586">
      <w:pPr>
        <w:widowControl w:val="0"/>
        <w:jc w:val="center"/>
        <w:rPr>
          <w:rFonts w:ascii="Arial" w:hAnsi="Arial" w:cs="Arial"/>
          <w:b/>
          <w:bCs/>
          <w:sz w:val="22"/>
          <w:szCs w:val="22"/>
        </w:rPr>
      </w:pPr>
      <w:r w:rsidRPr="00BC5CD0">
        <w:rPr>
          <w:rFonts w:ascii="Arial" w:hAnsi="Arial" w:cs="Arial"/>
          <w:b/>
          <w:bCs/>
          <w:sz w:val="22"/>
          <w:szCs w:val="22"/>
        </w:rPr>
        <w:t>ANEXO V</w:t>
      </w:r>
      <w:r w:rsidR="00E570AE">
        <w:rPr>
          <w:rFonts w:ascii="Arial" w:hAnsi="Arial" w:cs="Arial"/>
          <w:b/>
          <w:bCs/>
          <w:sz w:val="22"/>
          <w:szCs w:val="22"/>
        </w:rPr>
        <w:t xml:space="preserve"> </w:t>
      </w:r>
      <w:r w:rsidRPr="00BC5CD0">
        <w:rPr>
          <w:rFonts w:ascii="Arial" w:hAnsi="Arial" w:cs="Arial"/>
          <w:b/>
          <w:bCs/>
          <w:sz w:val="22"/>
          <w:szCs w:val="22"/>
        </w:rPr>
        <w:t xml:space="preserve">– </w:t>
      </w:r>
      <w:r w:rsidR="00A042A6" w:rsidRPr="00BC5CD0">
        <w:rPr>
          <w:rFonts w:ascii="Arial" w:hAnsi="Arial" w:cs="Arial"/>
          <w:b/>
          <w:bCs/>
          <w:sz w:val="22"/>
          <w:szCs w:val="22"/>
        </w:rPr>
        <w:t>Declaração de Ausência de Nepotismo</w:t>
      </w:r>
      <w:r w:rsidR="00B94977" w:rsidRPr="00BC5CD0">
        <w:rPr>
          <w:rFonts w:ascii="Arial" w:hAnsi="Arial" w:cs="Arial"/>
          <w:b/>
          <w:bCs/>
          <w:sz w:val="22"/>
          <w:szCs w:val="22"/>
        </w:rPr>
        <w:t xml:space="preserve"> - Licitante</w:t>
      </w:r>
      <w:r w:rsidR="00B94977" w:rsidRPr="00BC5CD0">
        <w:rPr>
          <w:rFonts w:ascii="Arial" w:hAnsi="Arial" w:cs="Arial"/>
          <w:bCs/>
          <w:sz w:val="22"/>
          <w:szCs w:val="22"/>
        </w:rPr>
        <w:t xml:space="preserve"> (modelo)</w:t>
      </w:r>
    </w:p>
    <w:p w14:paraId="3D3347A4" w14:textId="77777777" w:rsidR="00E241A9" w:rsidRPr="00BC5CD0" w:rsidRDefault="00E241A9" w:rsidP="00830C63">
      <w:pPr>
        <w:widowControl w:val="0"/>
        <w:ind w:right="27"/>
        <w:rPr>
          <w:rFonts w:ascii="Arial" w:hAnsi="Arial" w:cs="Arial"/>
          <w:sz w:val="22"/>
          <w:szCs w:val="22"/>
        </w:rPr>
      </w:pPr>
    </w:p>
    <w:p w14:paraId="735022D6" w14:textId="77777777" w:rsidR="00830C63" w:rsidRPr="00BC5CD0" w:rsidRDefault="00830C63" w:rsidP="00830C63">
      <w:pPr>
        <w:widowControl w:val="0"/>
        <w:ind w:right="27"/>
        <w:rPr>
          <w:rFonts w:ascii="Arial" w:hAnsi="Arial" w:cs="Arial"/>
          <w:sz w:val="22"/>
          <w:szCs w:val="22"/>
        </w:rPr>
      </w:pPr>
    </w:p>
    <w:p w14:paraId="645557C9" w14:textId="1A128F9F" w:rsidR="00926FE1" w:rsidRPr="00BC5CD0" w:rsidRDefault="002554FA" w:rsidP="00926FE1">
      <w:pPr>
        <w:widowControl w:val="0"/>
        <w:suppressAutoHyphens/>
        <w:ind w:firstLine="1134"/>
        <w:jc w:val="both"/>
        <w:rPr>
          <w:rStyle w:val="fontstyle01"/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  <w:highlight w:val="yellow"/>
        </w:rPr>
        <w:t>_____</w:t>
      </w:r>
      <w:r w:rsidR="00926FE1" w:rsidRPr="00BC5CD0">
        <w:rPr>
          <w:rFonts w:ascii="Arial" w:hAnsi="Arial" w:cs="Arial"/>
          <w:sz w:val="22"/>
          <w:szCs w:val="22"/>
        </w:rPr>
        <w:t xml:space="preserve"> (nome da licitante) </w:t>
      </w:r>
      <w:r w:rsidRPr="00BC5CD0">
        <w:rPr>
          <w:rFonts w:ascii="Arial" w:hAnsi="Arial" w:cs="Arial"/>
          <w:sz w:val="22"/>
          <w:szCs w:val="22"/>
          <w:highlight w:val="yellow"/>
        </w:rPr>
        <w:t>_____</w:t>
      </w:r>
      <w:r w:rsidR="00926FE1" w:rsidRPr="00BC5CD0">
        <w:rPr>
          <w:rFonts w:ascii="Arial" w:hAnsi="Arial" w:cs="Arial"/>
          <w:sz w:val="22"/>
          <w:szCs w:val="22"/>
        </w:rPr>
        <w:t>, CNPJ n</w:t>
      </w:r>
      <w:r w:rsidR="00926FE1" w:rsidRPr="00BC5CD0">
        <w:rPr>
          <w:rFonts w:ascii="Arial" w:hAnsi="Arial" w:cs="Arial"/>
          <w:sz w:val="22"/>
          <w:szCs w:val="22"/>
          <w:u w:val="single"/>
          <w:vertAlign w:val="superscript"/>
        </w:rPr>
        <w:t>o</w:t>
      </w:r>
      <w:r w:rsidR="00926FE1" w:rsidRPr="00BC5CD0">
        <w:rPr>
          <w:rFonts w:ascii="Arial" w:hAnsi="Arial" w:cs="Arial"/>
          <w:sz w:val="22"/>
          <w:szCs w:val="22"/>
        </w:rPr>
        <w:t xml:space="preserve"> </w:t>
      </w:r>
      <w:r w:rsidRPr="00BC5CD0">
        <w:rPr>
          <w:rFonts w:ascii="Arial" w:hAnsi="Arial" w:cs="Arial"/>
          <w:sz w:val="22"/>
          <w:szCs w:val="22"/>
          <w:highlight w:val="yellow"/>
        </w:rPr>
        <w:t>_____</w:t>
      </w:r>
      <w:r w:rsidR="00926FE1" w:rsidRPr="00BC5CD0">
        <w:rPr>
          <w:rFonts w:ascii="Arial" w:hAnsi="Arial" w:cs="Arial"/>
          <w:sz w:val="22"/>
          <w:szCs w:val="22"/>
        </w:rPr>
        <w:t xml:space="preserve">, com sede na </w:t>
      </w:r>
      <w:r w:rsidRPr="00BC5CD0">
        <w:rPr>
          <w:rFonts w:ascii="Arial" w:hAnsi="Arial" w:cs="Arial"/>
          <w:sz w:val="22"/>
          <w:szCs w:val="22"/>
          <w:highlight w:val="yellow"/>
        </w:rPr>
        <w:t>_____</w:t>
      </w:r>
      <w:r w:rsidR="00926FE1" w:rsidRPr="00BC5CD0">
        <w:rPr>
          <w:rFonts w:ascii="Arial" w:hAnsi="Arial" w:cs="Arial"/>
          <w:sz w:val="22"/>
          <w:szCs w:val="22"/>
        </w:rPr>
        <w:t xml:space="preserve"> (endereço completo) </w:t>
      </w:r>
      <w:r w:rsidRPr="00BC5CD0">
        <w:rPr>
          <w:rFonts w:ascii="Arial" w:hAnsi="Arial" w:cs="Arial"/>
          <w:sz w:val="22"/>
          <w:szCs w:val="22"/>
          <w:highlight w:val="yellow"/>
        </w:rPr>
        <w:t>_____</w:t>
      </w:r>
      <w:r w:rsidR="00926FE1" w:rsidRPr="00BC5CD0">
        <w:rPr>
          <w:rFonts w:ascii="Arial" w:hAnsi="Arial" w:cs="Arial"/>
          <w:sz w:val="22"/>
          <w:szCs w:val="22"/>
        </w:rPr>
        <w:t xml:space="preserve">, </w:t>
      </w:r>
      <w:r w:rsidR="00926FE1" w:rsidRPr="00BC5CD0">
        <w:rPr>
          <w:rFonts w:ascii="Arial" w:hAnsi="Arial" w:cs="Arial"/>
          <w:color w:val="000000"/>
          <w:sz w:val="22"/>
          <w:szCs w:val="22"/>
          <w:lang w:val="pt-PT" w:eastAsia="en-US"/>
        </w:rPr>
        <w:t xml:space="preserve">por intermédio de </w:t>
      </w:r>
      <w:r w:rsidR="00926FE1" w:rsidRPr="00BC5CD0">
        <w:rPr>
          <w:rFonts w:ascii="Arial" w:hAnsi="Arial" w:cs="Arial"/>
          <w:color w:val="000003"/>
          <w:sz w:val="22"/>
          <w:szCs w:val="22"/>
          <w:lang w:val="pt-PT" w:eastAsia="en-US"/>
        </w:rPr>
        <w:t>seu representante legal</w:t>
      </w:r>
      <w:r w:rsidR="00926FE1" w:rsidRPr="00BC5CD0">
        <w:rPr>
          <w:rFonts w:ascii="Arial" w:hAnsi="Arial" w:cs="Arial"/>
          <w:sz w:val="22"/>
          <w:szCs w:val="22"/>
        </w:rPr>
        <w:t xml:space="preserve">, Sr.(a) </w:t>
      </w:r>
      <w:r w:rsidRPr="00BC5CD0">
        <w:rPr>
          <w:rFonts w:ascii="Arial" w:hAnsi="Arial" w:cs="Arial"/>
          <w:sz w:val="22"/>
          <w:szCs w:val="22"/>
          <w:highlight w:val="yellow"/>
        </w:rPr>
        <w:t>_____</w:t>
      </w:r>
      <w:r w:rsidR="00926FE1" w:rsidRPr="00BC5CD0">
        <w:rPr>
          <w:rFonts w:ascii="Arial" w:hAnsi="Arial" w:cs="Arial"/>
          <w:sz w:val="22"/>
          <w:szCs w:val="22"/>
        </w:rPr>
        <w:t xml:space="preserve"> </w:t>
      </w:r>
      <w:r w:rsidR="00926FE1" w:rsidRPr="00BC5CD0">
        <w:rPr>
          <w:rFonts w:ascii="Arial" w:hAnsi="Arial" w:cs="Arial"/>
          <w:color w:val="000000"/>
          <w:sz w:val="22"/>
          <w:szCs w:val="22"/>
          <w:lang w:val="pt-PT" w:eastAsia="en-US"/>
        </w:rPr>
        <w:t xml:space="preserve">infra-assinado, </w:t>
      </w:r>
      <w:r w:rsidR="00926FE1" w:rsidRPr="00BC5CD0">
        <w:rPr>
          <w:rFonts w:ascii="Arial" w:hAnsi="Arial" w:cs="Arial"/>
          <w:color w:val="000003"/>
          <w:sz w:val="22"/>
          <w:szCs w:val="22"/>
          <w:lang w:val="pt-PT" w:eastAsia="en-US"/>
        </w:rPr>
        <w:t xml:space="preserve">portador(a) da Carteira de Identidade </w:t>
      </w:r>
      <w:r w:rsidR="00926FE1" w:rsidRPr="00BC5CD0">
        <w:rPr>
          <w:rFonts w:ascii="Arial" w:hAnsi="Arial" w:cs="Arial"/>
          <w:snapToGrid w:val="0"/>
          <w:sz w:val="22"/>
          <w:szCs w:val="22"/>
        </w:rPr>
        <w:t>n</w:t>
      </w:r>
      <w:r w:rsidR="00926FE1" w:rsidRPr="00BC5CD0">
        <w:rPr>
          <w:rFonts w:ascii="Arial" w:hAnsi="Arial" w:cs="Arial"/>
          <w:sz w:val="22"/>
          <w:szCs w:val="22"/>
          <w:u w:val="single"/>
          <w:vertAlign w:val="superscript"/>
        </w:rPr>
        <w:t>o</w:t>
      </w:r>
      <w:r w:rsidR="00926FE1" w:rsidRPr="00BC5CD0">
        <w:rPr>
          <w:rFonts w:ascii="Arial" w:hAnsi="Arial" w:cs="Arial"/>
          <w:snapToGrid w:val="0"/>
          <w:sz w:val="22"/>
          <w:szCs w:val="22"/>
        </w:rPr>
        <w:t xml:space="preserve"> </w:t>
      </w:r>
      <w:r w:rsidRPr="00BC5CD0">
        <w:rPr>
          <w:rFonts w:ascii="Arial" w:hAnsi="Arial" w:cs="Arial"/>
          <w:sz w:val="22"/>
          <w:szCs w:val="22"/>
          <w:highlight w:val="yellow"/>
        </w:rPr>
        <w:t>_____</w:t>
      </w:r>
      <w:r w:rsidR="00926FE1" w:rsidRPr="00BC5CD0">
        <w:rPr>
          <w:rFonts w:ascii="Arial" w:hAnsi="Arial" w:cs="Arial"/>
          <w:sz w:val="22"/>
          <w:szCs w:val="22"/>
        </w:rPr>
        <w:t xml:space="preserve"> </w:t>
      </w:r>
      <w:r w:rsidR="00926FE1" w:rsidRPr="00BC5CD0">
        <w:rPr>
          <w:rFonts w:ascii="Arial" w:hAnsi="Arial" w:cs="Arial"/>
          <w:snapToGrid w:val="0"/>
          <w:sz w:val="22"/>
          <w:szCs w:val="22"/>
        </w:rPr>
        <w:t>e</w:t>
      </w:r>
      <w:r w:rsidR="00926FE1" w:rsidRPr="00BC5CD0">
        <w:rPr>
          <w:rFonts w:ascii="Arial" w:hAnsi="Arial" w:cs="Arial"/>
          <w:sz w:val="22"/>
          <w:szCs w:val="22"/>
        </w:rPr>
        <w:t xml:space="preserve"> CPF n</w:t>
      </w:r>
      <w:r w:rsidR="00926FE1" w:rsidRPr="00BC5CD0">
        <w:rPr>
          <w:rFonts w:ascii="Arial" w:hAnsi="Arial" w:cs="Arial"/>
          <w:sz w:val="22"/>
          <w:szCs w:val="22"/>
          <w:u w:val="single"/>
          <w:vertAlign w:val="superscript"/>
        </w:rPr>
        <w:t>o</w:t>
      </w:r>
      <w:r w:rsidR="00926FE1" w:rsidRPr="00BC5CD0">
        <w:rPr>
          <w:rFonts w:ascii="Arial" w:hAnsi="Arial" w:cs="Arial"/>
          <w:sz w:val="22"/>
          <w:szCs w:val="22"/>
        </w:rPr>
        <w:t xml:space="preserve"> </w:t>
      </w:r>
      <w:r w:rsidRPr="00BC5CD0">
        <w:rPr>
          <w:rFonts w:ascii="Arial" w:hAnsi="Arial" w:cs="Arial"/>
          <w:sz w:val="22"/>
          <w:szCs w:val="22"/>
          <w:highlight w:val="yellow"/>
        </w:rPr>
        <w:t>_____</w:t>
      </w:r>
      <w:r w:rsidR="00926FE1" w:rsidRPr="00BC5CD0">
        <w:rPr>
          <w:rFonts w:ascii="Arial" w:hAnsi="Arial" w:cs="Arial"/>
          <w:sz w:val="22"/>
          <w:szCs w:val="22"/>
        </w:rPr>
        <w:t xml:space="preserve">, </w:t>
      </w:r>
      <w:r w:rsidR="00926FE1" w:rsidRPr="00BC5CD0">
        <w:rPr>
          <w:rFonts w:ascii="Arial" w:hAnsi="Arial" w:cs="Arial"/>
          <w:color w:val="000003"/>
          <w:sz w:val="22"/>
          <w:szCs w:val="22"/>
          <w:lang w:val="pt-PT" w:eastAsia="en-US"/>
        </w:rPr>
        <w:t xml:space="preserve"> </w:t>
      </w:r>
      <w:r w:rsidR="00926FE1" w:rsidRPr="00BC5CD0">
        <w:rPr>
          <w:rFonts w:ascii="Arial" w:hAnsi="Arial" w:cs="Arial"/>
          <w:sz w:val="22"/>
          <w:szCs w:val="22"/>
          <w:lang w:val="pt-PT" w:eastAsia="en-US"/>
        </w:rPr>
        <w:t xml:space="preserve">para os fins de classificação de sua proposta no Pregão </w:t>
      </w:r>
      <w:r w:rsidR="00926FE1" w:rsidRPr="00BC5CD0">
        <w:rPr>
          <w:rFonts w:ascii="Arial" w:hAnsi="Arial" w:cs="Arial"/>
          <w:color w:val="000000"/>
          <w:sz w:val="22"/>
          <w:szCs w:val="22"/>
          <w:lang w:val="pt-PT" w:eastAsia="en-US"/>
        </w:rPr>
        <w:t xml:space="preserve">Eletrônico </w:t>
      </w:r>
      <w:r w:rsidR="00B94977" w:rsidRPr="00BC5CD0">
        <w:rPr>
          <w:rFonts w:ascii="Arial" w:hAnsi="Arial" w:cs="Arial"/>
          <w:color w:val="000000"/>
          <w:sz w:val="22"/>
          <w:szCs w:val="22"/>
          <w:lang w:val="pt-PT" w:eastAsia="en-US"/>
        </w:rPr>
        <w:t xml:space="preserve">SRRF 09 </w:t>
      </w:r>
      <w:r w:rsidR="00926FE1" w:rsidRPr="00BC5CD0">
        <w:rPr>
          <w:rFonts w:ascii="Arial" w:hAnsi="Arial" w:cs="Arial"/>
          <w:color w:val="000000"/>
          <w:sz w:val="22"/>
          <w:szCs w:val="22"/>
          <w:lang w:val="pt-PT" w:eastAsia="en-US"/>
        </w:rPr>
        <w:t>n</w:t>
      </w:r>
      <w:r w:rsidR="00926FE1" w:rsidRPr="00BC5CD0">
        <w:rPr>
          <w:rFonts w:ascii="Arial" w:hAnsi="Arial" w:cs="Arial"/>
          <w:sz w:val="22"/>
          <w:szCs w:val="22"/>
          <w:u w:val="single"/>
          <w:vertAlign w:val="superscript"/>
        </w:rPr>
        <w:t>o</w:t>
      </w:r>
      <w:r w:rsidR="00926FE1" w:rsidRPr="00BC5CD0">
        <w:rPr>
          <w:rFonts w:ascii="Arial" w:hAnsi="Arial" w:cs="Arial"/>
          <w:color w:val="000000"/>
          <w:sz w:val="22"/>
          <w:szCs w:val="22"/>
          <w:lang w:val="pt-PT" w:eastAsia="en-US"/>
        </w:rPr>
        <w:t xml:space="preserve"> </w:t>
      </w:r>
      <w:r w:rsidR="00CC1332">
        <w:rPr>
          <w:rFonts w:ascii="Arial" w:hAnsi="Arial" w:cs="Arial"/>
          <w:color w:val="000000"/>
          <w:sz w:val="22"/>
          <w:szCs w:val="22"/>
          <w:lang w:val="pt-PT" w:eastAsia="en-US"/>
        </w:rPr>
        <w:t>02/2022</w:t>
      </w:r>
      <w:r w:rsidR="00926FE1" w:rsidRPr="00BC5CD0">
        <w:rPr>
          <w:rStyle w:val="fontstyle01"/>
          <w:rFonts w:ascii="Arial" w:hAnsi="Arial" w:cs="Arial"/>
          <w:sz w:val="22"/>
          <w:szCs w:val="22"/>
        </w:rPr>
        <w:t xml:space="preserve">, em cumprimento ao disposto no art. 7º do Decreto nº 7.203/2010, e no inciso IV do artigo 5º da Portaria ME n° 1.144, de 03/02/2021, </w:t>
      </w:r>
      <w:r w:rsidR="00926FE1" w:rsidRPr="00BC5CD0">
        <w:rPr>
          <w:rFonts w:ascii="Arial" w:hAnsi="Arial" w:cs="Arial"/>
          <w:b/>
          <w:bCs/>
          <w:color w:val="000003"/>
          <w:sz w:val="22"/>
          <w:szCs w:val="22"/>
          <w:lang w:val="pt-PT" w:eastAsia="en-US"/>
        </w:rPr>
        <w:t xml:space="preserve">DECLARA </w:t>
      </w:r>
      <w:r w:rsidR="00926FE1" w:rsidRPr="00BC5CD0">
        <w:rPr>
          <w:rStyle w:val="fontstyle01"/>
          <w:rFonts w:ascii="Arial" w:hAnsi="Arial" w:cs="Arial"/>
          <w:sz w:val="22"/>
          <w:szCs w:val="22"/>
        </w:rPr>
        <w:t xml:space="preserve">que não possui relação familiar ou de parentesco, por consanguinidade ou afinidade, até o terceiro grau, com agente público da Contratante que importe </w:t>
      </w:r>
      <w:r w:rsidR="004A3806" w:rsidRPr="00BC5CD0">
        <w:rPr>
          <w:rStyle w:val="fontstyle01"/>
          <w:rFonts w:ascii="Arial" w:hAnsi="Arial" w:cs="Arial"/>
          <w:sz w:val="22"/>
          <w:szCs w:val="22"/>
        </w:rPr>
        <w:t>n</w:t>
      </w:r>
      <w:r w:rsidR="00926FE1" w:rsidRPr="00BC5CD0">
        <w:rPr>
          <w:rStyle w:val="fontstyle01"/>
          <w:rFonts w:ascii="Arial" w:hAnsi="Arial" w:cs="Arial"/>
          <w:sz w:val="22"/>
          <w:szCs w:val="22"/>
        </w:rPr>
        <w:t>a prática de nepotismo.</w:t>
      </w:r>
    </w:p>
    <w:p w14:paraId="3915B786" w14:textId="77777777" w:rsidR="004A3806" w:rsidRPr="00BC5CD0" w:rsidRDefault="004A3806" w:rsidP="00926FE1">
      <w:pPr>
        <w:widowControl w:val="0"/>
        <w:suppressAutoHyphens/>
        <w:jc w:val="both"/>
        <w:rPr>
          <w:rStyle w:val="fontstyle01"/>
          <w:rFonts w:ascii="Arial" w:hAnsi="Arial" w:cs="Arial"/>
          <w:sz w:val="22"/>
          <w:szCs w:val="22"/>
        </w:rPr>
      </w:pPr>
    </w:p>
    <w:p w14:paraId="112E730A" w14:textId="77777777" w:rsidR="004A3806" w:rsidRPr="00BC5CD0" w:rsidRDefault="004A3806" w:rsidP="004A3806">
      <w:pPr>
        <w:widowControl w:val="0"/>
        <w:suppressAutoHyphens/>
        <w:ind w:firstLine="1134"/>
        <w:jc w:val="both"/>
        <w:rPr>
          <w:rStyle w:val="fontstyle01"/>
          <w:rFonts w:ascii="Arial" w:hAnsi="Arial" w:cs="Arial"/>
          <w:sz w:val="22"/>
          <w:szCs w:val="22"/>
        </w:rPr>
      </w:pPr>
      <w:r w:rsidRPr="00BC5CD0">
        <w:rPr>
          <w:rStyle w:val="fontstyle01"/>
          <w:rFonts w:ascii="Arial" w:hAnsi="Arial" w:cs="Arial"/>
          <w:sz w:val="22"/>
          <w:szCs w:val="22"/>
        </w:rPr>
        <w:t xml:space="preserve">Entende-se por agente público a pessoa natural que </w:t>
      </w:r>
      <w:r w:rsidR="00AC0149" w:rsidRPr="00BC5CD0">
        <w:rPr>
          <w:rStyle w:val="fontstyle01"/>
          <w:rFonts w:ascii="Arial" w:hAnsi="Arial" w:cs="Arial"/>
          <w:sz w:val="22"/>
          <w:szCs w:val="22"/>
        </w:rPr>
        <w:t>exerce cargo em comissão ou função de confiança</w:t>
      </w:r>
      <w:r w:rsidR="00AC0149" w:rsidRPr="00BC5CD0" w:rsidDel="00AC0149">
        <w:rPr>
          <w:rStyle w:val="fontstyle01"/>
          <w:rFonts w:ascii="Arial" w:hAnsi="Arial" w:cs="Arial"/>
          <w:sz w:val="22"/>
          <w:szCs w:val="22"/>
        </w:rPr>
        <w:t xml:space="preserve"> </w:t>
      </w:r>
      <w:r w:rsidRPr="00BC5CD0">
        <w:rPr>
          <w:rStyle w:val="fontstyle01"/>
          <w:rFonts w:ascii="Arial" w:hAnsi="Arial" w:cs="Arial"/>
          <w:sz w:val="22"/>
          <w:szCs w:val="22"/>
        </w:rPr>
        <w:t xml:space="preserve">na Superintendência Regional da Receita Federal do Brasil </w:t>
      </w:r>
      <w:r w:rsidR="00AC0149" w:rsidRPr="00BC5CD0">
        <w:rPr>
          <w:rStyle w:val="fontstyle01"/>
          <w:rFonts w:ascii="Arial" w:hAnsi="Arial" w:cs="Arial"/>
          <w:sz w:val="22"/>
          <w:szCs w:val="22"/>
        </w:rPr>
        <w:t xml:space="preserve">da </w:t>
      </w:r>
      <w:r w:rsidRPr="00BC5CD0">
        <w:rPr>
          <w:rStyle w:val="fontstyle01"/>
          <w:rFonts w:ascii="Arial" w:hAnsi="Arial" w:cs="Arial"/>
          <w:sz w:val="22"/>
          <w:szCs w:val="22"/>
        </w:rPr>
        <w:t>9ª Região Fiscal</w:t>
      </w:r>
      <w:r w:rsidR="00AC0149" w:rsidRPr="00BC5CD0">
        <w:rPr>
          <w:rStyle w:val="fontstyle01"/>
          <w:rFonts w:ascii="Arial" w:hAnsi="Arial" w:cs="Arial"/>
          <w:sz w:val="22"/>
          <w:szCs w:val="22"/>
        </w:rPr>
        <w:t xml:space="preserve"> ou suas Unidades Jurisdicionadas, localizadas nos Estados do Paraná e Santa Catarina</w:t>
      </w:r>
      <w:r w:rsidRPr="00BC5CD0">
        <w:rPr>
          <w:rStyle w:val="fontstyle01"/>
          <w:rFonts w:ascii="Arial" w:hAnsi="Arial" w:cs="Arial"/>
          <w:sz w:val="22"/>
          <w:szCs w:val="22"/>
        </w:rPr>
        <w:t>.</w:t>
      </w:r>
    </w:p>
    <w:p w14:paraId="3DFFF490" w14:textId="77777777" w:rsidR="004A3806" w:rsidRPr="00BC5CD0" w:rsidRDefault="004A3806" w:rsidP="00B94977">
      <w:pPr>
        <w:widowControl w:val="0"/>
        <w:suppressAutoHyphens/>
        <w:jc w:val="both"/>
        <w:rPr>
          <w:rStyle w:val="fontstyle01"/>
          <w:rFonts w:ascii="Arial" w:hAnsi="Arial" w:cs="Arial"/>
          <w:sz w:val="22"/>
          <w:szCs w:val="22"/>
        </w:rPr>
      </w:pPr>
    </w:p>
    <w:p w14:paraId="1F561F6B" w14:textId="77777777" w:rsidR="004A3806" w:rsidRPr="00BC5CD0" w:rsidRDefault="004A3806" w:rsidP="00B94977">
      <w:pPr>
        <w:widowControl w:val="0"/>
        <w:suppressAutoHyphens/>
        <w:ind w:firstLine="1134"/>
        <w:jc w:val="both"/>
        <w:rPr>
          <w:rStyle w:val="fontstyle01"/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>DECLARO estar ciente das cominações legais (penais) as quais estou sujeito caso as informações prestadas nesta declaração não sejam verdadeiras.</w:t>
      </w:r>
    </w:p>
    <w:p w14:paraId="45FFFCF3" w14:textId="77777777" w:rsidR="004A3806" w:rsidRPr="00BC5CD0" w:rsidRDefault="004A3806" w:rsidP="00926FE1">
      <w:pPr>
        <w:widowControl w:val="0"/>
        <w:suppressAutoHyphens/>
        <w:jc w:val="both"/>
        <w:rPr>
          <w:rStyle w:val="fontstyle01"/>
          <w:rFonts w:ascii="Arial" w:hAnsi="Arial" w:cs="Arial"/>
          <w:sz w:val="22"/>
          <w:szCs w:val="22"/>
        </w:rPr>
      </w:pPr>
    </w:p>
    <w:p w14:paraId="0897CF25" w14:textId="77777777" w:rsidR="00926FE1" w:rsidRPr="00BC5CD0" w:rsidRDefault="00926FE1" w:rsidP="00926FE1">
      <w:pPr>
        <w:widowControl w:val="0"/>
        <w:ind w:right="79"/>
        <w:rPr>
          <w:rFonts w:ascii="Arial" w:hAnsi="Arial" w:cs="Arial"/>
          <w:spacing w:val="-2"/>
          <w:sz w:val="22"/>
          <w:szCs w:val="22"/>
        </w:rPr>
      </w:pPr>
    </w:p>
    <w:p w14:paraId="42F28240" w14:textId="77777777" w:rsidR="00926FE1" w:rsidRPr="00BC5CD0" w:rsidRDefault="00926FE1" w:rsidP="00926FE1">
      <w:pPr>
        <w:widowControl w:val="0"/>
        <w:ind w:right="79"/>
        <w:jc w:val="center"/>
        <w:rPr>
          <w:rFonts w:ascii="Arial" w:hAnsi="Arial" w:cs="Arial"/>
          <w:spacing w:val="-2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  <w:highlight w:val="yellow"/>
        </w:rPr>
        <w:t>__________</w:t>
      </w:r>
      <w:r w:rsidRPr="00BC5CD0">
        <w:rPr>
          <w:rFonts w:ascii="Arial" w:hAnsi="Arial" w:cs="Arial"/>
          <w:sz w:val="22"/>
          <w:szCs w:val="22"/>
        </w:rPr>
        <w:t>/</w:t>
      </w:r>
      <w:r w:rsidRPr="00BC5CD0">
        <w:rPr>
          <w:rFonts w:ascii="Arial" w:hAnsi="Arial" w:cs="Arial"/>
          <w:sz w:val="22"/>
          <w:szCs w:val="22"/>
          <w:highlight w:val="yellow"/>
        </w:rPr>
        <w:t>___</w:t>
      </w:r>
      <w:r w:rsidRPr="00BC5CD0">
        <w:rPr>
          <w:rFonts w:ascii="Arial" w:hAnsi="Arial" w:cs="Arial"/>
          <w:spacing w:val="-2"/>
          <w:sz w:val="22"/>
          <w:szCs w:val="22"/>
        </w:rPr>
        <w:t xml:space="preserve">, </w:t>
      </w:r>
      <w:r w:rsidRPr="00BC5CD0">
        <w:rPr>
          <w:rFonts w:ascii="Arial" w:hAnsi="Arial" w:cs="Arial"/>
          <w:sz w:val="22"/>
          <w:szCs w:val="22"/>
          <w:highlight w:val="yellow"/>
        </w:rPr>
        <w:t>____</w:t>
      </w:r>
      <w:r w:rsidRPr="00BC5CD0">
        <w:rPr>
          <w:rFonts w:ascii="Arial" w:hAnsi="Arial" w:cs="Arial"/>
          <w:spacing w:val="-2"/>
          <w:sz w:val="22"/>
          <w:szCs w:val="22"/>
        </w:rPr>
        <w:t xml:space="preserve"> de </w:t>
      </w:r>
      <w:r w:rsidRPr="00BC5CD0">
        <w:rPr>
          <w:rFonts w:ascii="Arial" w:hAnsi="Arial" w:cs="Arial"/>
          <w:sz w:val="22"/>
          <w:szCs w:val="22"/>
          <w:highlight w:val="yellow"/>
        </w:rPr>
        <w:t>__________</w:t>
      </w:r>
      <w:r w:rsidRPr="00BC5CD0">
        <w:rPr>
          <w:rFonts w:ascii="Arial" w:hAnsi="Arial" w:cs="Arial"/>
          <w:spacing w:val="-2"/>
          <w:sz w:val="22"/>
          <w:szCs w:val="22"/>
        </w:rPr>
        <w:t xml:space="preserve"> de 202</w:t>
      </w:r>
      <w:r w:rsidR="00866EE4">
        <w:rPr>
          <w:rFonts w:ascii="Arial" w:hAnsi="Arial" w:cs="Arial"/>
          <w:spacing w:val="-2"/>
          <w:sz w:val="22"/>
          <w:szCs w:val="22"/>
        </w:rPr>
        <w:t>2</w:t>
      </w:r>
    </w:p>
    <w:p w14:paraId="6C7BB9D9" w14:textId="77777777" w:rsidR="00926FE1" w:rsidRPr="00BC5CD0" w:rsidRDefault="00926FE1" w:rsidP="00926FE1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6195A98C" w14:textId="77777777" w:rsidR="00926FE1" w:rsidRPr="00BC5CD0" w:rsidRDefault="00926FE1" w:rsidP="00926FE1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45965978" w14:textId="77777777" w:rsidR="00926FE1" w:rsidRPr="00BC5CD0" w:rsidRDefault="00926FE1" w:rsidP="00926FE1">
      <w:pPr>
        <w:widowControl w:val="0"/>
        <w:ind w:right="27"/>
        <w:jc w:val="center"/>
        <w:rPr>
          <w:rFonts w:ascii="Arial" w:hAnsi="Arial" w:cs="Arial"/>
          <w:spacing w:val="-2"/>
          <w:sz w:val="22"/>
          <w:szCs w:val="22"/>
        </w:rPr>
      </w:pPr>
      <w:r w:rsidRPr="00BC5CD0">
        <w:rPr>
          <w:rFonts w:ascii="Arial" w:hAnsi="Arial" w:cs="Arial"/>
          <w:spacing w:val="-2"/>
          <w:sz w:val="22"/>
          <w:szCs w:val="22"/>
        </w:rPr>
        <w:t>___________________________________________</w:t>
      </w:r>
    </w:p>
    <w:p w14:paraId="33F322DE" w14:textId="77777777" w:rsidR="00926FE1" w:rsidRPr="00BC5CD0" w:rsidRDefault="00926FE1" w:rsidP="00926FE1">
      <w:pPr>
        <w:widowControl w:val="0"/>
        <w:ind w:right="27"/>
        <w:jc w:val="center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  <w:lang w:val="pt-PT" w:eastAsia="en-US"/>
        </w:rPr>
        <w:t>Assinatura do representante</w:t>
      </w:r>
    </w:p>
    <w:p w14:paraId="118D6310" w14:textId="77777777" w:rsidR="00F03586" w:rsidRPr="00BC5CD0" w:rsidRDefault="00F03586" w:rsidP="00F03586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781E0A11" w14:textId="77777777" w:rsidR="00B94977" w:rsidRPr="00BC5CD0" w:rsidRDefault="00B94977" w:rsidP="00F03586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3375234A" w14:textId="77777777" w:rsidR="00B94977" w:rsidRPr="00BC5CD0" w:rsidRDefault="00B94977" w:rsidP="00F03586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2FD7A420" w14:textId="77777777" w:rsidR="00B94977" w:rsidRPr="00BC5CD0" w:rsidRDefault="00B94977" w:rsidP="00F03586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7EC03C15" w14:textId="77777777" w:rsidR="00B94977" w:rsidRPr="00BC5CD0" w:rsidRDefault="00B94977" w:rsidP="00F03586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2FCDF761" w14:textId="04DA5562" w:rsidR="00926FE1" w:rsidRPr="00CC1332" w:rsidRDefault="00926FE1" w:rsidP="00B94977">
      <w:pPr>
        <w:widowControl w:val="0"/>
        <w:jc w:val="both"/>
        <w:rPr>
          <w:rStyle w:val="fontstyle01"/>
          <w:rFonts w:ascii="Arial" w:hAnsi="Arial" w:cs="Arial"/>
          <w:b/>
          <w:bCs/>
          <w:color w:val="FF0000"/>
          <w:sz w:val="32"/>
          <w:szCs w:val="32"/>
        </w:rPr>
      </w:pPr>
      <w:r w:rsidRPr="00CC1332">
        <w:rPr>
          <w:rStyle w:val="fontstyle01"/>
          <w:rFonts w:ascii="Arial" w:hAnsi="Arial" w:cs="Arial"/>
          <w:b/>
          <w:bCs/>
          <w:color w:val="FF0000"/>
          <w:sz w:val="32"/>
          <w:szCs w:val="32"/>
        </w:rPr>
        <w:t>Observaç</w:t>
      </w:r>
      <w:r w:rsidR="00B94977" w:rsidRPr="00CC1332">
        <w:rPr>
          <w:rStyle w:val="fontstyle01"/>
          <w:rFonts w:ascii="Arial" w:hAnsi="Arial" w:cs="Arial"/>
          <w:b/>
          <w:bCs/>
          <w:color w:val="FF0000"/>
          <w:sz w:val="32"/>
          <w:szCs w:val="32"/>
        </w:rPr>
        <w:t>ão</w:t>
      </w:r>
      <w:r w:rsidRPr="00CC1332">
        <w:rPr>
          <w:rStyle w:val="fontstyle01"/>
          <w:rFonts w:ascii="Arial" w:hAnsi="Arial" w:cs="Arial"/>
          <w:b/>
          <w:bCs/>
          <w:color w:val="FF0000"/>
          <w:sz w:val="32"/>
          <w:szCs w:val="32"/>
        </w:rPr>
        <w:t>:</w:t>
      </w:r>
      <w:r w:rsidR="00B94977" w:rsidRPr="00CC1332">
        <w:rPr>
          <w:rStyle w:val="fontstyle01"/>
          <w:rFonts w:ascii="Arial" w:hAnsi="Arial" w:cs="Arial"/>
          <w:b/>
          <w:bCs/>
          <w:color w:val="FF0000"/>
          <w:sz w:val="32"/>
          <w:szCs w:val="32"/>
        </w:rPr>
        <w:t xml:space="preserve"> </w:t>
      </w:r>
      <w:r w:rsidRPr="00CC1332">
        <w:rPr>
          <w:rStyle w:val="fontstyle01"/>
          <w:rFonts w:ascii="Arial" w:hAnsi="Arial" w:cs="Arial"/>
          <w:b/>
          <w:bCs/>
          <w:color w:val="FF0000"/>
          <w:sz w:val="32"/>
          <w:szCs w:val="32"/>
        </w:rPr>
        <w:t>Esta declaração deverá ser anexada juntamente com os documentos de proposta</w:t>
      </w:r>
      <w:r w:rsidR="00CC1332" w:rsidRPr="00CC1332">
        <w:rPr>
          <w:rStyle w:val="fontstyle01"/>
          <w:rFonts w:ascii="Arial" w:hAnsi="Arial" w:cs="Arial"/>
          <w:b/>
          <w:bCs/>
          <w:color w:val="FF0000"/>
          <w:sz w:val="32"/>
          <w:szCs w:val="32"/>
        </w:rPr>
        <w:t xml:space="preserve"> original no sistema antes da abertura da sessão pública</w:t>
      </w:r>
      <w:r w:rsidR="00B94977" w:rsidRPr="00CC1332">
        <w:rPr>
          <w:rStyle w:val="fontstyle01"/>
          <w:rFonts w:ascii="Arial" w:hAnsi="Arial" w:cs="Arial"/>
          <w:b/>
          <w:bCs/>
          <w:color w:val="FF0000"/>
          <w:sz w:val="32"/>
          <w:szCs w:val="32"/>
        </w:rPr>
        <w:t>.</w:t>
      </w:r>
    </w:p>
    <w:p w14:paraId="0B98008F" w14:textId="77777777" w:rsidR="004A3806" w:rsidRPr="00CC1332" w:rsidRDefault="004A3806" w:rsidP="004A3806">
      <w:pPr>
        <w:widowControl w:val="0"/>
        <w:jc w:val="both"/>
        <w:rPr>
          <w:rFonts w:ascii="Arial" w:hAnsi="Arial" w:cs="Arial"/>
          <w:b/>
          <w:bCs/>
          <w:sz w:val="32"/>
          <w:szCs w:val="32"/>
        </w:rPr>
      </w:pPr>
    </w:p>
    <w:p w14:paraId="615A29E4" w14:textId="77777777" w:rsidR="004A3806" w:rsidRPr="00926FE1" w:rsidRDefault="004A3806" w:rsidP="004A3806">
      <w:pPr>
        <w:widowControl w:val="0"/>
        <w:jc w:val="both"/>
        <w:sectPr w:rsidR="004A3806" w:rsidRPr="00926FE1">
          <w:headerReference w:type="default" r:id="rId17"/>
          <w:footerReference w:type="default" r:id="rId18"/>
          <w:pgSz w:w="11907" w:h="16840" w:code="9"/>
          <w:pgMar w:top="2268" w:right="964" w:bottom="1747" w:left="1701" w:header="709" w:footer="388" w:gutter="0"/>
          <w:cols w:space="708"/>
          <w:docGrid w:linePitch="360"/>
        </w:sectPr>
      </w:pPr>
    </w:p>
    <w:p w14:paraId="5B05F5A8" w14:textId="0BDA3FF7" w:rsidR="004A3806" w:rsidRPr="00BC5CD0" w:rsidRDefault="004A3806" w:rsidP="004A3806">
      <w:pPr>
        <w:widowControl w:val="0"/>
        <w:jc w:val="center"/>
        <w:rPr>
          <w:rFonts w:ascii="Arial" w:hAnsi="Arial" w:cs="Arial"/>
          <w:b/>
          <w:bCs/>
          <w:sz w:val="22"/>
          <w:szCs w:val="22"/>
        </w:rPr>
      </w:pPr>
      <w:r w:rsidRPr="00BC5CD0">
        <w:rPr>
          <w:rFonts w:ascii="Arial" w:hAnsi="Arial" w:cs="Arial"/>
          <w:b/>
          <w:bCs/>
          <w:sz w:val="22"/>
          <w:szCs w:val="22"/>
        </w:rPr>
        <w:t xml:space="preserve">Edital - Pregão Eletrônico </w:t>
      </w:r>
      <w:r w:rsidR="00B94977" w:rsidRPr="00BC5CD0">
        <w:rPr>
          <w:rFonts w:ascii="Arial" w:hAnsi="Arial" w:cs="Arial"/>
          <w:b/>
          <w:bCs/>
          <w:sz w:val="22"/>
          <w:szCs w:val="22"/>
        </w:rPr>
        <w:t xml:space="preserve">SRRF09 </w:t>
      </w:r>
      <w:r w:rsidRPr="00BC5CD0">
        <w:rPr>
          <w:rFonts w:ascii="Arial" w:hAnsi="Arial" w:cs="Arial"/>
          <w:b/>
          <w:bCs/>
          <w:sz w:val="22"/>
          <w:szCs w:val="22"/>
        </w:rPr>
        <w:t>n</w:t>
      </w:r>
      <w:r w:rsidRPr="00BC5CD0">
        <w:rPr>
          <w:rFonts w:ascii="Arial" w:hAnsi="Arial" w:cs="Arial"/>
          <w:b/>
          <w:bCs/>
          <w:sz w:val="22"/>
          <w:szCs w:val="22"/>
          <w:u w:val="single"/>
          <w:vertAlign w:val="superscript"/>
        </w:rPr>
        <w:t>o</w:t>
      </w:r>
      <w:r w:rsidRPr="00BC5CD0">
        <w:rPr>
          <w:rFonts w:ascii="Arial" w:hAnsi="Arial" w:cs="Arial"/>
          <w:b/>
          <w:bCs/>
          <w:sz w:val="22"/>
          <w:szCs w:val="22"/>
        </w:rPr>
        <w:t xml:space="preserve"> </w:t>
      </w:r>
      <w:r w:rsidR="00722103" w:rsidRPr="00BC5CD0">
        <w:rPr>
          <w:rFonts w:ascii="Arial" w:hAnsi="Arial" w:cs="Arial"/>
          <w:b/>
          <w:bCs/>
          <w:sz w:val="22"/>
          <w:szCs w:val="22"/>
        </w:rPr>
        <w:t>0</w:t>
      </w:r>
      <w:r w:rsidR="00B34653">
        <w:rPr>
          <w:rFonts w:ascii="Arial" w:hAnsi="Arial" w:cs="Arial"/>
          <w:b/>
          <w:bCs/>
          <w:sz w:val="22"/>
          <w:szCs w:val="22"/>
        </w:rPr>
        <w:t>2/</w:t>
      </w:r>
      <w:r w:rsidRPr="00BC5CD0">
        <w:rPr>
          <w:rFonts w:ascii="Arial" w:hAnsi="Arial" w:cs="Arial"/>
          <w:b/>
          <w:bCs/>
          <w:sz w:val="22"/>
          <w:szCs w:val="22"/>
        </w:rPr>
        <w:t>202</w:t>
      </w:r>
      <w:r w:rsidR="00866EE4">
        <w:rPr>
          <w:rFonts w:ascii="Arial" w:hAnsi="Arial" w:cs="Arial"/>
          <w:b/>
          <w:bCs/>
          <w:sz w:val="22"/>
          <w:szCs w:val="22"/>
        </w:rPr>
        <w:t>2</w:t>
      </w:r>
    </w:p>
    <w:p w14:paraId="0EAE021B" w14:textId="77777777" w:rsidR="00F03586" w:rsidRDefault="00F03586" w:rsidP="00F03586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449371A4" w14:textId="77777777" w:rsidR="00BC5CD0" w:rsidRPr="00653B29" w:rsidRDefault="00BC5CD0" w:rsidP="00BC5CD0">
      <w:pPr>
        <w:widowControl w:val="0"/>
        <w:jc w:val="center"/>
        <w:rPr>
          <w:rFonts w:ascii="Arial" w:hAnsi="Arial" w:cs="Arial"/>
          <w:b/>
          <w:bCs/>
          <w:sz w:val="22"/>
          <w:szCs w:val="22"/>
        </w:rPr>
      </w:pPr>
      <w:r w:rsidRPr="00653B29">
        <w:rPr>
          <w:rFonts w:ascii="Arial" w:hAnsi="Arial" w:cs="Arial"/>
          <w:b/>
          <w:bCs/>
          <w:sz w:val="22"/>
          <w:szCs w:val="22"/>
        </w:rPr>
        <w:t xml:space="preserve">ANEXO </w:t>
      </w:r>
      <w:r>
        <w:rPr>
          <w:rFonts w:ascii="Arial" w:hAnsi="Arial" w:cs="Arial"/>
          <w:b/>
          <w:bCs/>
          <w:sz w:val="22"/>
          <w:szCs w:val="22"/>
        </w:rPr>
        <w:t>VI</w:t>
      </w:r>
      <w:r w:rsidRPr="00653B29">
        <w:rPr>
          <w:rFonts w:ascii="Arial" w:hAnsi="Arial" w:cs="Arial"/>
          <w:b/>
          <w:bCs/>
          <w:sz w:val="22"/>
          <w:szCs w:val="22"/>
        </w:rPr>
        <w:t xml:space="preserve"> - Declaração </w:t>
      </w:r>
      <w:r>
        <w:rPr>
          <w:rFonts w:ascii="Arial" w:hAnsi="Arial" w:cs="Arial"/>
          <w:b/>
          <w:bCs/>
          <w:sz w:val="22"/>
          <w:szCs w:val="22"/>
        </w:rPr>
        <w:t>d</w:t>
      </w:r>
      <w:r w:rsidRPr="00653B29">
        <w:rPr>
          <w:rFonts w:ascii="Arial" w:hAnsi="Arial" w:cs="Arial"/>
          <w:b/>
          <w:bCs/>
          <w:sz w:val="22"/>
          <w:szCs w:val="22"/>
        </w:rPr>
        <w:t xml:space="preserve">e Vistoria </w:t>
      </w:r>
      <w:r>
        <w:rPr>
          <w:rFonts w:ascii="Arial" w:hAnsi="Arial" w:cs="Arial"/>
          <w:b/>
          <w:bCs/>
          <w:sz w:val="22"/>
          <w:szCs w:val="22"/>
        </w:rPr>
        <w:t>o</w:t>
      </w:r>
      <w:r w:rsidRPr="00653B29">
        <w:rPr>
          <w:rFonts w:ascii="Arial" w:hAnsi="Arial" w:cs="Arial"/>
          <w:b/>
          <w:bCs/>
          <w:sz w:val="22"/>
          <w:szCs w:val="22"/>
        </w:rPr>
        <w:t xml:space="preserve">u </w:t>
      </w:r>
      <w:r>
        <w:rPr>
          <w:rFonts w:ascii="Arial" w:hAnsi="Arial" w:cs="Arial"/>
          <w:b/>
          <w:bCs/>
          <w:sz w:val="22"/>
          <w:szCs w:val="22"/>
        </w:rPr>
        <w:t>d</w:t>
      </w:r>
      <w:r w:rsidRPr="00653B29">
        <w:rPr>
          <w:rFonts w:ascii="Arial" w:hAnsi="Arial" w:cs="Arial"/>
          <w:b/>
          <w:bCs/>
          <w:sz w:val="22"/>
          <w:szCs w:val="22"/>
        </w:rPr>
        <w:t>e Pleno Conhecimento</w:t>
      </w:r>
      <w:r w:rsidR="00D93A3F">
        <w:rPr>
          <w:rFonts w:ascii="Arial" w:hAnsi="Arial" w:cs="Arial"/>
          <w:b/>
          <w:bCs/>
          <w:sz w:val="22"/>
          <w:szCs w:val="22"/>
        </w:rPr>
        <w:t xml:space="preserve"> </w:t>
      </w:r>
      <w:r w:rsidR="00D93A3F" w:rsidRPr="00D93A3F">
        <w:rPr>
          <w:rFonts w:ascii="Arial" w:hAnsi="Arial" w:cs="Arial"/>
          <w:bCs/>
          <w:sz w:val="22"/>
          <w:szCs w:val="22"/>
        </w:rPr>
        <w:t>(modelo)</w:t>
      </w:r>
    </w:p>
    <w:p w14:paraId="677B8461" w14:textId="77777777" w:rsidR="00BC5CD0" w:rsidRPr="00653B29" w:rsidRDefault="00BC5CD0" w:rsidP="00BC5CD0">
      <w:pPr>
        <w:widowControl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8927B59" w14:textId="77777777" w:rsidR="00BC5CD0" w:rsidRPr="00D11744" w:rsidRDefault="00BC5CD0" w:rsidP="00BC5CD0">
      <w:pPr>
        <w:rPr>
          <w:noProof/>
        </w:rPr>
      </w:pPr>
    </w:p>
    <w:p w14:paraId="7692AD57" w14:textId="77777777" w:rsidR="00BC5CD0" w:rsidRPr="00D11744" w:rsidRDefault="00BC5CD0" w:rsidP="00BC5CD0">
      <w:pPr>
        <w:jc w:val="both"/>
        <w:rPr>
          <w:noProof/>
        </w:rPr>
      </w:pPr>
    </w:p>
    <w:p w14:paraId="7410E2A8" w14:textId="77777777" w:rsidR="00BC5CD0" w:rsidRPr="00D11744" w:rsidRDefault="00BC5CD0" w:rsidP="00BC5CD0">
      <w:pPr>
        <w:jc w:val="both"/>
        <w:rPr>
          <w:noProof/>
        </w:rPr>
      </w:pPr>
      <w:r w:rsidRPr="00D11744">
        <w:rPr>
          <w:noProof/>
        </w:rPr>
        <w:t>_____________________________, pessoa jurídica de direito privado, inscrita no CNPJ ___________________, com sede na _____________________, na cidade de _________________, declara que conhece as condições locais para a execução do objeto e que realizou vistoria nos locais de prestação dos serviços, no dia __/____/202</w:t>
      </w:r>
      <w:r>
        <w:rPr>
          <w:noProof/>
        </w:rPr>
        <w:t>2</w:t>
      </w:r>
      <w:r w:rsidRPr="00D11744">
        <w:rPr>
          <w:noProof/>
        </w:rPr>
        <w:t xml:space="preserve">, acompanhada por servidor da </w:t>
      </w:r>
      <w:r>
        <w:rPr>
          <w:noProof/>
        </w:rPr>
        <w:t>SRRF09.</w:t>
      </w:r>
    </w:p>
    <w:p w14:paraId="46D43134" w14:textId="77777777" w:rsidR="00BC5CD0" w:rsidRPr="00D11744" w:rsidRDefault="00BC5CD0" w:rsidP="00BC5CD0">
      <w:pPr>
        <w:jc w:val="both"/>
        <w:rPr>
          <w:noProof/>
        </w:rPr>
      </w:pPr>
    </w:p>
    <w:p w14:paraId="55708091" w14:textId="77777777" w:rsidR="00BC5CD0" w:rsidRPr="00D11744" w:rsidRDefault="00BC5CD0" w:rsidP="00BC5CD0">
      <w:pPr>
        <w:jc w:val="both"/>
        <w:rPr>
          <w:noProof/>
        </w:rPr>
      </w:pPr>
    </w:p>
    <w:p w14:paraId="58010AFF" w14:textId="02264D1E" w:rsidR="00BC5CD0" w:rsidRPr="00B34653" w:rsidRDefault="00B34653" w:rsidP="00BC5CD0">
      <w:pPr>
        <w:jc w:val="both"/>
        <w:rPr>
          <w:noProof/>
          <w:color w:val="FF0000"/>
          <w:u w:val="single"/>
        </w:rPr>
      </w:pPr>
      <w:r w:rsidRPr="00B34653">
        <w:rPr>
          <w:noProof/>
          <w:color w:val="FF0000"/>
          <w:u w:val="single"/>
        </w:rPr>
        <w:t>OU</w:t>
      </w:r>
    </w:p>
    <w:p w14:paraId="3B0FCE0D" w14:textId="77777777" w:rsidR="00BC5CD0" w:rsidRPr="00D11744" w:rsidRDefault="00BC5CD0" w:rsidP="00BC5CD0">
      <w:pPr>
        <w:jc w:val="both"/>
        <w:rPr>
          <w:noProof/>
        </w:rPr>
      </w:pPr>
    </w:p>
    <w:p w14:paraId="68609466" w14:textId="77777777" w:rsidR="00BC5CD0" w:rsidRPr="00D11744" w:rsidRDefault="00BC5CD0" w:rsidP="00BC5CD0">
      <w:pPr>
        <w:jc w:val="both"/>
        <w:rPr>
          <w:noProof/>
        </w:rPr>
      </w:pPr>
    </w:p>
    <w:p w14:paraId="5C29F86D" w14:textId="77777777" w:rsidR="00BC5CD0" w:rsidRPr="00D11744" w:rsidRDefault="00BC5CD0" w:rsidP="00BC5CD0">
      <w:pPr>
        <w:jc w:val="both"/>
        <w:rPr>
          <w:noProof/>
        </w:rPr>
      </w:pPr>
      <w:r w:rsidRPr="00D11744">
        <w:rPr>
          <w:noProof/>
        </w:rPr>
        <w:t xml:space="preserve">_____________________________, pessoa jurídica de direito privado, inscrita no CNPJ___________________, com sede na _____________________, na cidade de _________________, declara que tem pleno conhecimento das condições inerentes à natureza do trabalho e que assume total responsabilidade por este fato e que não utilizará deste para quaisquer questionamentos futuros que ensejam avenças técnicas ou financeiras com a </w:t>
      </w:r>
      <w:r>
        <w:rPr>
          <w:noProof/>
        </w:rPr>
        <w:t>SRRF09</w:t>
      </w:r>
      <w:r w:rsidRPr="00D11744">
        <w:rPr>
          <w:noProof/>
        </w:rPr>
        <w:t>.</w:t>
      </w:r>
    </w:p>
    <w:p w14:paraId="512C529A" w14:textId="77777777" w:rsidR="00BC5CD0" w:rsidRDefault="00BC5CD0" w:rsidP="00BC5CD0">
      <w:pPr>
        <w:jc w:val="both"/>
        <w:rPr>
          <w:noProof/>
        </w:rPr>
      </w:pPr>
    </w:p>
    <w:p w14:paraId="2C69B217" w14:textId="77777777" w:rsidR="00BC5CD0" w:rsidRDefault="00BC5CD0" w:rsidP="00BC5CD0">
      <w:pPr>
        <w:jc w:val="both"/>
        <w:rPr>
          <w:noProof/>
        </w:rPr>
      </w:pPr>
      <w:r w:rsidRPr="00D11744">
        <w:rPr>
          <w:noProof/>
        </w:rPr>
        <w:t>E por ser verdade firma a presente.</w:t>
      </w:r>
    </w:p>
    <w:p w14:paraId="6DE1F585" w14:textId="77777777" w:rsidR="00BC5CD0" w:rsidRDefault="00BC5CD0" w:rsidP="00BC5CD0">
      <w:pPr>
        <w:jc w:val="both"/>
        <w:rPr>
          <w:noProof/>
        </w:rPr>
      </w:pPr>
    </w:p>
    <w:p w14:paraId="1094CF01" w14:textId="77777777" w:rsidR="00BC5CD0" w:rsidRDefault="00BC5CD0" w:rsidP="00BC5CD0">
      <w:pPr>
        <w:jc w:val="both"/>
        <w:rPr>
          <w:noProof/>
        </w:rPr>
      </w:pPr>
    </w:p>
    <w:p w14:paraId="37D60B31" w14:textId="77777777" w:rsidR="00BC5CD0" w:rsidRDefault="00BC5CD0" w:rsidP="00BC5CD0">
      <w:pPr>
        <w:jc w:val="both"/>
        <w:rPr>
          <w:noProof/>
        </w:rPr>
      </w:pPr>
    </w:p>
    <w:p w14:paraId="297828A0" w14:textId="77777777" w:rsidR="00BC5CD0" w:rsidRDefault="00BC5CD0" w:rsidP="00BC5CD0">
      <w:pPr>
        <w:jc w:val="both"/>
        <w:rPr>
          <w:noProof/>
        </w:rPr>
      </w:pPr>
    </w:p>
    <w:p w14:paraId="01BB4318" w14:textId="77777777" w:rsidR="00BC5CD0" w:rsidRPr="00D11744" w:rsidRDefault="00BC5CD0" w:rsidP="00BC5CD0">
      <w:pPr>
        <w:jc w:val="center"/>
        <w:rPr>
          <w:noProof/>
        </w:rPr>
      </w:pPr>
    </w:p>
    <w:p w14:paraId="08098F58" w14:textId="77777777" w:rsidR="00BC5CD0" w:rsidRPr="00D11744" w:rsidRDefault="00BC5CD0" w:rsidP="00BC5CD0">
      <w:pPr>
        <w:jc w:val="center"/>
        <w:rPr>
          <w:noProof/>
        </w:rPr>
      </w:pPr>
    </w:p>
    <w:p w14:paraId="71CCC91B" w14:textId="77777777" w:rsidR="00BC5CD0" w:rsidRPr="00D11744" w:rsidRDefault="00BC5CD0" w:rsidP="00BC5CD0">
      <w:pPr>
        <w:jc w:val="center"/>
        <w:rPr>
          <w:noProof/>
        </w:rPr>
      </w:pPr>
      <w:r w:rsidRPr="00D11744">
        <w:rPr>
          <w:noProof/>
        </w:rPr>
        <w:t>____________________, __ de _________ de 202</w:t>
      </w:r>
      <w:r>
        <w:rPr>
          <w:noProof/>
        </w:rPr>
        <w:t>2</w:t>
      </w:r>
      <w:r w:rsidRPr="00D11744">
        <w:rPr>
          <w:noProof/>
        </w:rPr>
        <w:t>.</w:t>
      </w:r>
    </w:p>
    <w:p w14:paraId="584C1319" w14:textId="77777777" w:rsidR="00BC5CD0" w:rsidRPr="00D11744" w:rsidRDefault="00BC5CD0" w:rsidP="00BC5CD0">
      <w:pPr>
        <w:jc w:val="center"/>
        <w:rPr>
          <w:noProof/>
        </w:rPr>
      </w:pPr>
    </w:p>
    <w:p w14:paraId="79859233" w14:textId="77777777" w:rsidR="00BC5CD0" w:rsidRDefault="00BC5CD0" w:rsidP="00BC5CD0">
      <w:pPr>
        <w:jc w:val="center"/>
        <w:rPr>
          <w:noProof/>
        </w:rPr>
      </w:pPr>
    </w:p>
    <w:p w14:paraId="1446B2DB" w14:textId="77777777" w:rsidR="00BC5CD0" w:rsidRDefault="00BC5CD0" w:rsidP="00BC5CD0">
      <w:pPr>
        <w:jc w:val="center"/>
        <w:rPr>
          <w:noProof/>
        </w:rPr>
      </w:pPr>
    </w:p>
    <w:p w14:paraId="774826A4" w14:textId="77777777" w:rsidR="00BC5CD0" w:rsidRDefault="00BC5CD0" w:rsidP="00BC5CD0">
      <w:pPr>
        <w:jc w:val="center"/>
        <w:rPr>
          <w:noProof/>
        </w:rPr>
      </w:pPr>
    </w:p>
    <w:p w14:paraId="25FF4C6E" w14:textId="77777777" w:rsidR="00BC5CD0" w:rsidRDefault="00BC5CD0" w:rsidP="00BC5CD0">
      <w:pPr>
        <w:jc w:val="center"/>
        <w:rPr>
          <w:noProof/>
        </w:rPr>
      </w:pPr>
      <w:r>
        <w:rPr>
          <w:noProof/>
        </w:rPr>
        <w:t>_______________________________________</w:t>
      </w:r>
    </w:p>
    <w:p w14:paraId="4E23CC56" w14:textId="77777777" w:rsidR="00BC5CD0" w:rsidRDefault="00BC5CD0" w:rsidP="00BC5CD0">
      <w:pPr>
        <w:widowControl w:val="0"/>
        <w:jc w:val="center"/>
        <w:rPr>
          <w:rFonts w:ascii="Arial" w:hAnsi="Arial" w:cs="Arial"/>
          <w:sz w:val="22"/>
          <w:szCs w:val="22"/>
        </w:rPr>
      </w:pPr>
      <w:r w:rsidRPr="00D11744">
        <w:rPr>
          <w:noProof/>
        </w:rPr>
        <w:t>Assinatura e carimbo do emissor</w:t>
      </w:r>
      <w:r w:rsidRPr="00D11744">
        <w:rPr>
          <w:noProof/>
        </w:rPr>
        <w:br/>
      </w:r>
    </w:p>
    <w:p w14:paraId="4E62D7CF" w14:textId="77777777" w:rsidR="0008571F" w:rsidRDefault="0008571F" w:rsidP="00BC5CD0">
      <w:pPr>
        <w:widowControl w:val="0"/>
        <w:jc w:val="center"/>
        <w:rPr>
          <w:rFonts w:ascii="Arial" w:hAnsi="Arial" w:cs="Arial"/>
          <w:sz w:val="22"/>
          <w:szCs w:val="22"/>
        </w:rPr>
      </w:pPr>
    </w:p>
    <w:p w14:paraId="40FDEE80" w14:textId="77777777" w:rsidR="0008571F" w:rsidRDefault="0008571F" w:rsidP="00BC5CD0">
      <w:pPr>
        <w:widowControl w:val="0"/>
        <w:jc w:val="center"/>
        <w:rPr>
          <w:rFonts w:ascii="Arial" w:hAnsi="Arial" w:cs="Arial"/>
          <w:sz w:val="22"/>
          <w:szCs w:val="22"/>
        </w:rPr>
      </w:pPr>
    </w:p>
    <w:p w14:paraId="68B37738" w14:textId="77777777" w:rsidR="0008571F" w:rsidRDefault="0008571F" w:rsidP="00BC5CD0">
      <w:pPr>
        <w:widowControl w:val="0"/>
        <w:jc w:val="center"/>
        <w:rPr>
          <w:rFonts w:ascii="Arial" w:hAnsi="Arial" w:cs="Arial"/>
          <w:sz w:val="22"/>
          <w:szCs w:val="22"/>
        </w:rPr>
      </w:pPr>
    </w:p>
    <w:p w14:paraId="47F18D90" w14:textId="77777777" w:rsidR="0008571F" w:rsidRDefault="0008571F" w:rsidP="00BC5CD0">
      <w:pPr>
        <w:widowControl w:val="0"/>
        <w:jc w:val="center"/>
        <w:rPr>
          <w:rFonts w:ascii="Arial" w:hAnsi="Arial" w:cs="Arial"/>
          <w:sz w:val="22"/>
          <w:szCs w:val="22"/>
        </w:rPr>
      </w:pPr>
    </w:p>
    <w:p w14:paraId="18D0AE92" w14:textId="77777777" w:rsidR="0008571F" w:rsidRDefault="0008571F" w:rsidP="00BC5CD0">
      <w:pPr>
        <w:widowControl w:val="0"/>
        <w:jc w:val="center"/>
        <w:rPr>
          <w:rFonts w:ascii="Arial" w:hAnsi="Arial" w:cs="Arial"/>
          <w:sz w:val="22"/>
          <w:szCs w:val="22"/>
        </w:rPr>
      </w:pPr>
    </w:p>
    <w:p w14:paraId="18C5E80A" w14:textId="77777777" w:rsidR="0008571F" w:rsidRDefault="0008571F" w:rsidP="00BC5CD0">
      <w:pPr>
        <w:widowControl w:val="0"/>
        <w:jc w:val="center"/>
        <w:rPr>
          <w:rFonts w:ascii="Arial" w:hAnsi="Arial" w:cs="Arial"/>
          <w:sz w:val="22"/>
          <w:szCs w:val="22"/>
        </w:rPr>
        <w:sectPr w:rsidR="0008571F" w:rsidSect="000E1152">
          <w:headerReference w:type="default" r:id="rId19"/>
          <w:footerReference w:type="default" r:id="rId20"/>
          <w:pgSz w:w="11907" w:h="16840" w:code="9"/>
          <w:pgMar w:top="2268" w:right="964" w:bottom="1702" w:left="1701" w:header="709" w:footer="388" w:gutter="0"/>
          <w:cols w:space="708"/>
          <w:docGrid w:linePitch="360"/>
        </w:sectPr>
      </w:pPr>
    </w:p>
    <w:p w14:paraId="7B6388AB" w14:textId="77777777" w:rsidR="00877B9C" w:rsidRDefault="00877B9C" w:rsidP="00BC5CD0">
      <w:pPr>
        <w:pStyle w:val="PargrafodaLista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47EFB70" w14:textId="77777777" w:rsidR="00067924" w:rsidRPr="00BC5CD0" w:rsidRDefault="00F03586" w:rsidP="00BC5CD0">
      <w:pPr>
        <w:pStyle w:val="PargrafodaLista"/>
        <w:ind w:left="0"/>
        <w:jc w:val="center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b/>
          <w:bCs/>
          <w:sz w:val="22"/>
          <w:szCs w:val="22"/>
        </w:rPr>
        <w:t>ANEXO V</w:t>
      </w:r>
      <w:r w:rsidR="0008571F">
        <w:rPr>
          <w:rFonts w:ascii="Arial" w:hAnsi="Arial" w:cs="Arial"/>
          <w:b/>
          <w:bCs/>
          <w:sz w:val="22"/>
          <w:szCs w:val="22"/>
        </w:rPr>
        <w:t>I</w:t>
      </w:r>
      <w:r w:rsidRPr="00BC5CD0">
        <w:rPr>
          <w:rFonts w:ascii="Arial" w:hAnsi="Arial" w:cs="Arial"/>
          <w:b/>
          <w:bCs/>
          <w:sz w:val="22"/>
          <w:szCs w:val="22"/>
        </w:rPr>
        <w:t xml:space="preserve">I – </w:t>
      </w:r>
      <w:r w:rsidR="0008571F" w:rsidRPr="0008571F">
        <w:rPr>
          <w:rFonts w:ascii="Arial" w:hAnsi="Arial" w:cs="Arial"/>
          <w:b/>
          <w:bCs/>
          <w:sz w:val="22"/>
          <w:szCs w:val="22"/>
          <w:highlight w:val="yellow"/>
        </w:rPr>
        <w:t>M</w:t>
      </w:r>
      <w:r w:rsidR="00067924" w:rsidRPr="0008571F">
        <w:rPr>
          <w:rFonts w:ascii="Arial" w:hAnsi="Arial" w:cs="Arial"/>
          <w:b/>
          <w:bCs/>
          <w:sz w:val="22"/>
          <w:szCs w:val="22"/>
          <w:highlight w:val="yellow"/>
        </w:rPr>
        <w:t>i</w:t>
      </w:r>
      <w:r w:rsidR="00067924" w:rsidRPr="00BC5CD0">
        <w:rPr>
          <w:rFonts w:ascii="Arial" w:hAnsi="Arial" w:cs="Arial"/>
          <w:b/>
          <w:bCs/>
          <w:sz w:val="22"/>
          <w:szCs w:val="22"/>
          <w:highlight w:val="yellow"/>
        </w:rPr>
        <w:t>nuta do</w:t>
      </w:r>
      <w:r w:rsidR="00067924" w:rsidRPr="00BC5CD0">
        <w:rPr>
          <w:rFonts w:ascii="Arial" w:hAnsi="Arial" w:cs="Arial"/>
          <w:b/>
          <w:bCs/>
          <w:sz w:val="22"/>
          <w:szCs w:val="22"/>
        </w:rPr>
        <w:t xml:space="preserve"> CONTRATO N</w:t>
      </w:r>
      <w:r w:rsidR="00067924" w:rsidRPr="00BC5CD0">
        <w:rPr>
          <w:rFonts w:ascii="Arial" w:hAnsi="Arial" w:cs="Arial"/>
          <w:b/>
          <w:bCs/>
          <w:sz w:val="22"/>
          <w:szCs w:val="22"/>
          <w:u w:val="single"/>
          <w:vertAlign w:val="superscript"/>
        </w:rPr>
        <w:t>o</w:t>
      </w:r>
      <w:r w:rsidR="00067924" w:rsidRPr="00BC5CD0">
        <w:rPr>
          <w:rFonts w:ascii="Arial" w:hAnsi="Arial" w:cs="Arial"/>
          <w:b/>
          <w:sz w:val="22"/>
          <w:szCs w:val="22"/>
        </w:rPr>
        <w:t xml:space="preserve"> </w:t>
      </w:r>
      <w:r w:rsidR="00067924" w:rsidRPr="00BC5CD0">
        <w:rPr>
          <w:rFonts w:ascii="Arial" w:hAnsi="Arial" w:cs="Arial"/>
          <w:b/>
          <w:bCs/>
          <w:sz w:val="22"/>
          <w:szCs w:val="22"/>
          <w:highlight w:val="yellow"/>
        </w:rPr>
        <w:t>___</w:t>
      </w:r>
      <w:r w:rsidR="00067924" w:rsidRPr="00BC5CD0">
        <w:rPr>
          <w:rFonts w:ascii="Arial" w:hAnsi="Arial" w:cs="Arial"/>
          <w:b/>
          <w:sz w:val="22"/>
          <w:szCs w:val="22"/>
        </w:rPr>
        <w:t>/</w:t>
      </w:r>
      <w:r w:rsidR="00E03E98" w:rsidRPr="00BC5CD0">
        <w:rPr>
          <w:rFonts w:ascii="Arial" w:hAnsi="Arial" w:cs="Arial"/>
          <w:b/>
          <w:sz w:val="22"/>
          <w:szCs w:val="22"/>
        </w:rPr>
        <w:t>202</w:t>
      </w:r>
      <w:r w:rsidR="00866EE4">
        <w:rPr>
          <w:rFonts w:ascii="Arial" w:hAnsi="Arial" w:cs="Arial"/>
          <w:b/>
          <w:sz w:val="22"/>
          <w:szCs w:val="22"/>
        </w:rPr>
        <w:t>2</w:t>
      </w:r>
    </w:p>
    <w:p w14:paraId="0680C026" w14:textId="77777777" w:rsidR="00067924" w:rsidRPr="00BC5CD0" w:rsidRDefault="00067924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145817B9" w14:textId="77777777" w:rsidR="00067924" w:rsidRPr="00BC5CD0" w:rsidRDefault="00067924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1292C43D" w14:textId="77777777" w:rsidR="00067924" w:rsidRPr="00BC5CD0" w:rsidRDefault="00067924">
      <w:pPr>
        <w:widowControl w:val="0"/>
        <w:suppressAutoHyphens/>
        <w:ind w:left="4680"/>
        <w:jc w:val="both"/>
        <w:rPr>
          <w:rFonts w:ascii="Arial" w:hAnsi="Arial" w:cs="Arial"/>
          <w:b/>
          <w:bCs/>
          <w:sz w:val="18"/>
          <w:szCs w:val="18"/>
        </w:rPr>
      </w:pPr>
      <w:r w:rsidRPr="00BC5CD0">
        <w:rPr>
          <w:rFonts w:ascii="Arial" w:hAnsi="Arial" w:cs="Arial"/>
          <w:b/>
          <w:sz w:val="18"/>
          <w:szCs w:val="18"/>
        </w:rPr>
        <w:t xml:space="preserve">CONTRATO DE </w:t>
      </w:r>
      <w:r w:rsidRPr="00BC5CD0">
        <w:rPr>
          <w:rFonts w:ascii="Arial" w:hAnsi="Arial" w:cs="Arial"/>
          <w:b/>
          <w:sz w:val="18"/>
          <w:szCs w:val="18"/>
          <w:lang w:eastAsia="en-US"/>
        </w:rPr>
        <w:t>PRESTAÇÃO DE SERVIÇOS</w:t>
      </w:r>
      <w:r w:rsidRPr="00BC5CD0">
        <w:rPr>
          <w:rFonts w:ascii="Arial" w:hAnsi="Arial" w:cs="Arial"/>
          <w:b/>
          <w:sz w:val="18"/>
          <w:szCs w:val="18"/>
        </w:rPr>
        <w:t xml:space="preserve">, QUE FIRMAM ENTRE SI A UNIÃO, POR INTERMÉDIO DA </w:t>
      </w:r>
      <w:r w:rsidR="00E239A4" w:rsidRPr="00BC5CD0">
        <w:rPr>
          <w:rFonts w:ascii="Arial" w:hAnsi="Arial" w:cs="Arial"/>
          <w:b/>
          <w:bCs/>
          <w:sz w:val="18"/>
          <w:szCs w:val="18"/>
          <w:lang w:val="pt-PT"/>
        </w:rPr>
        <w:t xml:space="preserve">SUPERINTENDÊNCIA DA RECEITA FEDERAL DO BRASIL </w:t>
      </w:r>
      <w:r w:rsidR="00E239A4" w:rsidRPr="00BC5CD0">
        <w:rPr>
          <w:rFonts w:ascii="Arial" w:hAnsi="Arial" w:cs="Arial"/>
          <w:b/>
          <w:sz w:val="18"/>
          <w:szCs w:val="18"/>
        </w:rPr>
        <w:t>DA 9</w:t>
      </w:r>
      <w:r w:rsidR="00E239A4" w:rsidRPr="00BC5CD0">
        <w:rPr>
          <w:rFonts w:ascii="Arial" w:hAnsi="Arial" w:cs="Arial"/>
          <w:b/>
          <w:sz w:val="18"/>
          <w:szCs w:val="18"/>
          <w:u w:val="single"/>
          <w:vertAlign w:val="superscript"/>
        </w:rPr>
        <w:t>a</w:t>
      </w:r>
      <w:r w:rsidR="00E239A4" w:rsidRPr="00BC5CD0">
        <w:rPr>
          <w:rFonts w:ascii="Arial" w:hAnsi="Arial" w:cs="Arial"/>
          <w:b/>
          <w:sz w:val="18"/>
          <w:szCs w:val="18"/>
        </w:rPr>
        <w:t xml:space="preserve"> RF</w:t>
      </w:r>
      <w:r w:rsidRPr="00BC5CD0">
        <w:rPr>
          <w:rFonts w:ascii="Arial" w:hAnsi="Arial" w:cs="Arial"/>
          <w:b/>
          <w:sz w:val="18"/>
          <w:szCs w:val="18"/>
        </w:rPr>
        <w:t xml:space="preserve">, E A EMPRESA </w:t>
      </w:r>
      <w:r w:rsidRPr="00BC5CD0">
        <w:rPr>
          <w:rFonts w:ascii="Arial" w:hAnsi="Arial" w:cs="Arial"/>
          <w:b/>
          <w:bCs/>
          <w:sz w:val="18"/>
          <w:szCs w:val="18"/>
          <w:highlight w:val="yellow"/>
        </w:rPr>
        <w:t>______</w:t>
      </w:r>
      <w:r w:rsidRPr="00BC5CD0">
        <w:rPr>
          <w:rFonts w:ascii="Arial" w:hAnsi="Arial" w:cs="Arial"/>
          <w:b/>
          <w:sz w:val="18"/>
          <w:szCs w:val="18"/>
        </w:rPr>
        <w:t>.</w:t>
      </w:r>
    </w:p>
    <w:p w14:paraId="237F1C32" w14:textId="77777777" w:rsidR="00067924" w:rsidRPr="00BC5CD0" w:rsidRDefault="00067924">
      <w:pPr>
        <w:widowControl w:val="0"/>
        <w:jc w:val="both"/>
        <w:rPr>
          <w:rFonts w:ascii="Arial" w:hAnsi="Arial" w:cs="Arial"/>
          <w:color w:val="000000"/>
          <w:spacing w:val="-3"/>
          <w:sz w:val="22"/>
          <w:szCs w:val="22"/>
        </w:rPr>
      </w:pPr>
    </w:p>
    <w:p w14:paraId="5E69814E" w14:textId="77777777" w:rsidR="00067924" w:rsidRPr="00BC5CD0" w:rsidRDefault="00067924">
      <w:pPr>
        <w:widowControl w:val="0"/>
        <w:jc w:val="both"/>
        <w:rPr>
          <w:rFonts w:ascii="Arial" w:hAnsi="Arial" w:cs="Arial"/>
          <w:color w:val="000000"/>
          <w:spacing w:val="-3"/>
          <w:sz w:val="22"/>
          <w:szCs w:val="22"/>
        </w:rPr>
      </w:pPr>
    </w:p>
    <w:p w14:paraId="109270B2" w14:textId="7A92C0E8" w:rsidR="00067924" w:rsidRPr="00BC5CD0" w:rsidRDefault="00067924" w:rsidP="00E239A4">
      <w:pPr>
        <w:widowControl w:val="0"/>
        <w:suppressAutoHyphens/>
        <w:ind w:firstLine="1134"/>
        <w:jc w:val="both"/>
        <w:rPr>
          <w:rFonts w:ascii="Arial" w:hAnsi="Arial" w:cs="Arial"/>
          <w:sz w:val="22"/>
          <w:szCs w:val="22"/>
          <w:lang w:val="pt-PT"/>
        </w:rPr>
      </w:pPr>
      <w:r w:rsidRPr="00BC5CD0">
        <w:rPr>
          <w:rFonts w:ascii="Arial" w:hAnsi="Arial" w:cs="Arial"/>
          <w:sz w:val="22"/>
          <w:szCs w:val="22"/>
          <w:lang w:val="pt-PT"/>
        </w:rPr>
        <w:t xml:space="preserve">A UNIÃO, por intermédio da </w:t>
      </w:r>
      <w:r w:rsidR="00E239A4" w:rsidRPr="00BC5CD0">
        <w:rPr>
          <w:rFonts w:ascii="Arial" w:hAnsi="Arial" w:cs="Arial"/>
          <w:b/>
          <w:bCs/>
          <w:sz w:val="22"/>
          <w:szCs w:val="22"/>
          <w:lang w:val="pt-PT"/>
        </w:rPr>
        <w:t xml:space="preserve">SUPERINTENDÊNCIA </w:t>
      </w:r>
      <w:r w:rsidRPr="00BC5CD0">
        <w:rPr>
          <w:rFonts w:ascii="Arial" w:hAnsi="Arial" w:cs="Arial"/>
          <w:b/>
          <w:bCs/>
          <w:sz w:val="22"/>
          <w:szCs w:val="22"/>
          <w:lang w:val="pt-PT"/>
        </w:rPr>
        <w:t xml:space="preserve">DA RECEITA FEDERAL DO BRASIL </w:t>
      </w:r>
      <w:r w:rsidR="00E239A4" w:rsidRPr="00BC5CD0">
        <w:rPr>
          <w:rFonts w:ascii="Arial" w:hAnsi="Arial" w:cs="Arial"/>
          <w:b/>
          <w:sz w:val="22"/>
          <w:szCs w:val="22"/>
        </w:rPr>
        <w:t>DA 9</w:t>
      </w:r>
      <w:r w:rsidR="00E239A4" w:rsidRPr="00BC5CD0">
        <w:rPr>
          <w:rFonts w:ascii="Arial" w:hAnsi="Arial" w:cs="Arial"/>
          <w:b/>
          <w:sz w:val="22"/>
          <w:szCs w:val="22"/>
          <w:u w:val="single"/>
          <w:vertAlign w:val="superscript"/>
        </w:rPr>
        <w:t>a</w:t>
      </w:r>
      <w:r w:rsidR="00E239A4" w:rsidRPr="00BC5CD0">
        <w:rPr>
          <w:rFonts w:ascii="Arial" w:hAnsi="Arial" w:cs="Arial"/>
          <w:b/>
          <w:sz w:val="22"/>
          <w:szCs w:val="22"/>
        </w:rPr>
        <w:t xml:space="preserve"> REGIÃO FISCAL</w:t>
      </w:r>
      <w:r w:rsidRPr="00BC5CD0">
        <w:rPr>
          <w:rFonts w:ascii="Arial" w:hAnsi="Arial" w:cs="Arial"/>
          <w:sz w:val="22"/>
          <w:szCs w:val="22"/>
          <w:lang w:val="pt-PT"/>
        </w:rPr>
        <w:t xml:space="preserve">, </w:t>
      </w:r>
      <w:r w:rsidR="00E239A4" w:rsidRPr="00BC5CD0">
        <w:rPr>
          <w:rFonts w:ascii="Arial" w:hAnsi="Arial" w:cs="Arial"/>
          <w:sz w:val="22"/>
          <w:szCs w:val="22"/>
        </w:rPr>
        <w:t>CNPJ n</w:t>
      </w:r>
      <w:r w:rsidR="00E239A4" w:rsidRPr="00BC5CD0">
        <w:rPr>
          <w:rFonts w:ascii="Arial" w:hAnsi="Arial" w:cs="Arial"/>
          <w:spacing w:val="-2"/>
          <w:sz w:val="22"/>
          <w:szCs w:val="22"/>
          <w:u w:val="single"/>
          <w:vertAlign w:val="superscript"/>
        </w:rPr>
        <w:t>o</w:t>
      </w:r>
      <w:r w:rsidR="00E239A4" w:rsidRPr="00BC5CD0">
        <w:rPr>
          <w:rFonts w:ascii="Arial" w:hAnsi="Arial" w:cs="Arial"/>
          <w:sz w:val="22"/>
          <w:szCs w:val="22"/>
        </w:rPr>
        <w:t xml:space="preserve"> 00.394.460/</w:t>
      </w:r>
      <w:r w:rsidR="00234C81">
        <w:rPr>
          <w:rFonts w:ascii="Arial" w:hAnsi="Arial" w:cs="Arial"/>
          <w:sz w:val="22"/>
          <w:szCs w:val="22"/>
        </w:rPr>
        <w:t>0135-53</w:t>
      </w:r>
      <w:r w:rsidR="00E239A4" w:rsidRPr="00BC5CD0">
        <w:rPr>
          <w:rFonts w:ascii="Arial" w:hAnsi="Arial" w:cs="Arial"/>
          <w:sz w:val="22"/>
          <w:szCs w:val="22"/>
        </w:rPr>
        <w:t xml:space="preserve">, </w:t>
      </w:r>
      <w:r w:rsidRPr="00BC5CD0">
        <w:rPr>
          <w:rFonts w:ascii="Arial" w:hAnsi="Arial" w:cs="Arial"/>
          <w:sz w:val="22"/>
          <w:szCs w:val="22"/>
          <w:lang w:eastAsia="en-US"/>
        </w:rPr>
        <w:t xml:space="preserve">com sede </w:t>
      </w:r>
      <w:r w:rsidRPr="00BC5CD0">
        <w:rPr>
          <w:rFonts w:ascii="Arial" w:hAnsi="Arial" w:cs="Arial"/>
          <w:sz w:val="22"/>
          <w:szCs w:val="22"/>
          <w:lang w:val="pt-PT"/>
        </w:rPr>
        <w:t xml:space="preserve">na Rua </w:t>
      </w:r>
      <w:r w:rsidR="00E239A4" w:rsidRPr="00BC5CD0">
        <w:rPr>
          <w:rFonts w:ascii="Arial" w:hAnsi="Arial" w:cs="Arial"/>
          <w:sz w:val="22"/>
          <w:szCs w:val="22"/>
        </w:rPr>
        <w:t xml:space="preserve">Marechal Deodoro, 555 - 10º andar – Centro, Curitiba/PR, </w:t>
      </w:r>
      <w:r w:rsidRPr="00BC5CD0">
        <w:rPr>
          <w:rFonts w:ascii="Arial" w:hAnsi="Arial" w:cs="Arial"/>
          <w:sz w:val="22"/>
          <w:szCs w:val="22"/>
        </w:rPr>
        <w:t>neste ato representada pel</w:t>
      </w:r>
      <w:r w:rsidR="00702594" w:rsidRPr="00BC5CD0">
        <w:rPr>
          <w:rFonts w:ascii="Arial" w:hAnsi="Arial" w:cs="Arial"/>
          <w:sz w:val="22"/>
          <w:szCs w:val="22"/>
        </w:rPr>
        <w:t>o</w:t>
      </w:r>
      <w:r w:rsidRPr="00BC5CD0">
        <w:rPr>
          <w:rFonts w:ascii="Arial" w:hAnsi="Arial" w:cs="Arial"/>
          <w:sz w:val="22"/>
          <w:szCs w:val="22"/>
        </w:rPr>
        <w:t xml:space="preserve"> Chefe </w:t>
      </w:r>
      <w:r w:rsidR="00702594" w:rsidRPr="00BC5CD0">
        <w:rPr>
          <w:rFonts w:ascii="Arial" w:hAnsi="Arial" w:cs="Arial"/>
          <w:sz w:val="22"/>
          <w:szCs w:val="22"/>
        </w:rPr>
        <w:t xml:space="preserve">da </w:t>
      </w:r>
      <w:r w:rsidR="00E239A4" w:rsidRPr="00BC5CD0">
        <w:rPr>
          <w:rFonts w:ascii="Arial" w:hAnsi="Arial" w:cs="Arial"/>
          <w:sz w:val="22"/>
          <w:szCs w:val="22"/>
        </w:rPr>
        <w:t>Dipol – Divisão de Programação e Logística</w:t>
      </w:r>
      <w:r w:rsidRPr="00BC5CD0">
        <w:rPr>
          <w:rFonts w:ascii="Arial" w:hAnsi="Arial" w:cs="Arial"/>
          <w:sz w:val="22"/>
          <w:szCs w:val="22"/>
        </w:rPr>
        <w:t>, Sr</w:t>
      </w:r>
      <w:r w:rsidR="00131F0F" w:rsidRPr="00BC5CD0">
        <w:rPr>
          <w:rStyle w:val="pp-headline-itempp-headline-address"/>
          <w:rFonts w:ascii="Arial" w:hAnsi="Arial" w:cs="Arial"/>
          <w:sz w:val="22"/>
          <w:szCs w:val="22"/>
        </w:rPr>
        <w:t xml:space="preserve"> </w:t>
      </w:r>
      <w:r w:rsidR="00131F0F" w:rsidRPr="00BC5CD0">
        <w:rPr>
          <w:rStyle w:val="fontstyle21"/>
          <w:rFonts w:ascii="Arial" w:hAnsi="Arial" w:cs="Arial"/>
          <w:sz w:val="22"/>
          <w:szCs w:val="22"/>
        </w:rPr>
        <w:t>GUSTAVO LUIS HORN</w:t>
      </w:r>
      <w:r w:rsidR="00131F0F" w:rsidRPr="00BC5CD0">
        <w:rPr>
          <w:rStyle w:val="fontstyle01"/>
          <w:rFonts w:ascii="Arial" w:hAnsi="Arial" w:cs="Arial"/>
          <w:sz w:val="22"/>
          <w:szCs w:val="22"/>
        </w:rPr>
        <w:t xml:space="preserve">, nomeado pela Portaria SRRF09 nº 1.009, de 10 de junho de 2020, publicada no DOU de 12 de junho de 2020, </w:t>
      </w:r>
      <w:r w:rsidR="00131F0F" w:rsidRPr="00BC5CD0">
        <w:rPr>
          <w:rFonts w:ascii="Arial" w:hAnsi="Arial" w:cs="Arial"/>
          <w:sz w:val="22"/>
          <w:szCs w:val="22"/>
        </w:rPr>
        <w:t>portador da matrícula funcional nº</w:t>
      </w:r>
      <w:r w:rsidR="00131F0F" w:rsidRPr="00BC5CD0">
        <w:rPr>
          <w:rStyle w:val="fontstyle01"/>
          <w:rFonts w:ascii="Arial" w:hAnsi="Arial" w:cs="Arial"/>
          <w:sz w:val="22"/>
          <w:szCs w:val="22"/>
        </w:rPr>
        <w:t xml:space="preserve"> </w:t>
      </w:r>
      <w:r w:rsidR="00131F0F" w:rsidRPr="00BC5CD0">
        <w:rPr>
          <w:rFonts w:ascii="Arial" w:hAnsi="Arial" w:cs="Arial"/>
          <w:color w:val="000000"/>
          <w:sz w:val="22"/>
          <w:szCs w:val="22"/>
        </w:rPr>
        <w:t>1334062 </w:t>
      </w:r>
      <w:r w:rsidRPr="00BC5CD0">
        <w:rPr>
          <w:rFonts w:ascii="Arial" w:hAnsi="Arial" w:cs="Arial"/>
          <w:sz w:val="22"/>
          <w:szCs w:val="22"/>
        </w:rPr>
        <w:t xml:space="preserve">, </w:t>
      </w:r>
      <w:r w:rsidRPr="00BC5CD0">
        <w:rPr>
          <w:rFonts w:ascii="Arial" w:hAnsi="Arial" w:cs="Arial"/>
          <w:sz w:val="22"/>
          <w:szCs w:val="22"/>
          <w:lang w:eastAsia="en-US"/>
        </w:rPr>
        <w:t xml:space="preserve">doravante </w:t>
      </w:r>
      <w:r w:rsidRPr="00BC5CD0">
        <w:rPr>
          <w:rFonts w:ascii="Arial" w:hAnsi="Arial" w:cs="Arial"/>
          <w:sz w:val="22"/>
          <w:szCs w:val="22"/>
        </w:rPr>
        <w:t xml:space="preserve">denominada </w:t>
      </w:r>
      <w:r w:rsidRPr="00BC5CD0">
        <w:rPr>
          <w:rFonts w:ascii="Arial" w:hAnsi="Arial" w:cs="Arial"/>
          <w:b/>
          <w:bCs/>
          <w:sz w:val="22"/>
          <w:szCs w:val="22"/>
        </w:rPr>
        <w:t>CONTRATANTE</w:t>
      </w:r>
      <w:r w:rsidRPr="00BC5CD0">
        <w:rPr>
          <w:rFonts w:ascii="Arial" w:hAnsi="Arial" w:cs="Arial"/>
          <w:sz w:val="22"/>
          <w:szCs w:val="22"/>
        </w:rPr>
        <w:t xml:space="preserve">, e a empresa </w:t>
      </w:r>
      <w:r w:rsidRPr="00BC5CD0">
        <w:rPr>
          <w:rFonts w:ascii="Arial" w:hAnsi="Arial" w:cs="Arial"/>
          <w:sz w:val="22"/>
          <w:szCs w:val="22"/>
          <w:highlight w:val="yellow"/>
        </w:rPr>
        <w:t>______</w:t>
      </w:r>
      <w:r w:rsidRPr="00BC5CD0">
        <w:rPr>
          <w:rFonts w:ascii="Arial" w:hAnsi="Arial" w:cs="Arial"/>
          <w:sz w:val="22"/>
          <w:szCs w:val="22"/>
        </w:rPr>
        <w:t>, inscrita no CNPJ sob n</w:t>
      </w:r>
      <w:r w:rsidRPr="00BC5CD0">
        <w:rPr>
          <w:rFonts w:ascii="Arial" w:hAnsi="Arial" w:cs="Arial"/>
          <w:spacing w:val="-2"/>
          <w:sz w:val="22"/>
          <w:szCs w:val="22"/>
          <w:u w:val="single"/>
          <w:vertAlign w:val="superscript"/>
        </w:rPr>
        <w:t>o</w:t>
      </w:r>
      <w:r w:rsidRPr="00BC5CD0">
        <w:rPr>
          <w:rFonts w:ascii="Arial" w:hAnsi="Arial" w:cs="Arial"/>
          <w:sz w:val="22"/>
          <w:szCs w:val="22"/>
        </w:rPr>
        <w:t xml:space="preserve"> </w:t>
      </w:r>
      <w:r w:rsidRPr="00BC5CD0">
        <w:rPr>
          <w:rFonts w:ascii="Arial" w:hAnsi="Arial" w:cs="Arial"/>
          <w:sz w:val="22"/>
          <w:szCs w:val="22"/>
          <w:highlight w:val="yellow"/>
        </w:rPr>
        <w:t>______</w:t>
      </w:r>
      <w:r w:rsidRPr="00BC5CD0">
        <w:rPr>
          <w:rFonts w:ascii="Arial" w:hAnsi="Arial" w:cs="Arial"/>
          <w:sz w:val="22"/>
          <w:szCs w:val="22"/>
        </w:rPr>
        <w:t xml:space="preserve">, </w:t>
      </w:r>
      <w:r w:rsidRPr="00BC5CD0">
        <w:rPr>
          <w:rFonts w:ascii="Arial" w:hAnsi="Arial" w:cs="Arial"/>
          <w:sz w:val="22"/>
          <w:szCs w:val="22"/>
          <w:lang w:eastAsia="en-US"/>
        </w:rPr>
        <w:t xml:space="preserve">com sede </w:t>
      </w:r>
      <w:r w:rsidRPr="00BC5CD0">
        <w:rPr>
          <w:rFonts w:ascii="Arial" w:hAnsi="Arial" w:cs="Arial"/>
          <w:sz w:val="22"/>
          <w:szCs w:val="22"/>
          <w:lang w:val="pt-PT"/>
        </w:rPr>
        <w:t xml:space="preserve">na </w:t>
      </w:r>
      <w:r w:rsidRPr="00BC5CD0">
        <w:rPr>
          <w:rFonts w:ascii="Arial" w:hAnsi="Arial" w:cs="Arial"/>
          <w:sz w:val="22"/>
          <w:szCs w:val="22"/>
          <w:highlight w:val="yellow"/>
        </w:rPr>
        <w:t>______</w:t>
      </w:r>
      <w:r w:rsidRPr="00BC5CD0">
        <w:rPr>
          <w:rFonts w:ascii="Arial" w:hAnsi="Arial" w:cs="Arial"/>
          <w:sz w:val="22"/>
          <w:szCs w:val="22"/>
        </w:rPr>
        <w:t xml:space="preserve">, em </w:t>
      </w:r>
      <w:r w:rsidRPr="00BC5CD0">
        <w:rPr>
          <w:rFonts w:ascii="Arial" w:hAnsi="Arial" w:cs="Arial"/>
          <w:sz w:val="22"/>
          <w:szCs w:val="22"/>
          <w:highlight w:val="yellow"/>
        </w:rPr>
        <w:t>______</w:t>
      </w:r>
      <w:r w:rsidRPr="00BC5CD0">
        <w:rPr>
          <w:rFonts w:ascii="Arial" w:hAnsi="Arial" w:cs="Arial"/>
          <w:sz w:val="22"/>
          <w:szCs w:val="22"/>
        </w:rPr>
        <w:t>/</w:t>
      </w:r>
      <w:r w:rsidRPr="00BC5CD0">
        <w:rPr>
          <w:rFonts w:ascii="Arial" w:hAnsi="Arial" w:cs="Arial"/>
          <w:sz w:val="22"/>
          <w:szCs w:val="22"/>
          <w:highlight w:val="yellow"/>
        </w:rPr>
        <w:t>___</w:t>
      </w:r>
      <w:r w:rsidRPr="00BC5CD0">
        <w:rPr>
          <w:rFonts w:ascii="Arial" w:hAnsi="Arial" w:cs="Arial"/>
          <w:sz w:val="22"/>
          <w:szCs w:val="22"/>
        </w:rPr>
        <w:t xml:space="preserve">, </w:t>
      </w:r>
      <w:r w:rsidRPr="00BC5CD0">
        <w:rPr>
          <w:rFonts w:ascii="Arial" w:hAnsi="Arial" w:cs="Arial"/>
          <w:color w:val="000000"/>
          <w:sz w:val="22"/>
          <w:szCs w:val="22"/>
        </w:rPr>
        <w:t>neste ato representada pelo</w:t>
      </w:r>
      <w:r w:rsidRPr="00BC5CD0">
        <w:rPr>
          <w:rFonts w:ascii="Arial" w:hAnsi="Arial" w:cs="Arial"/>
          <w:sz w:val="22"/>
          <w:szCs w:val="22"/>
        </w:rPr>
        <w:t xml:space="preserve"> Sr</w:t>
      </w:r>
      <w:r w:rsidR="00702594" w:rsidRPr="00BC5CD0">
        <w:rPr>
          <w:rFonts w:ascii="Arial" w:hAnsi="Arial" w:cs="Arial"/>
          <w:sz w:val="22"/>
          <w:szCs w:val="22"/>
        </w:rPr>
        <w:t>(a)</w:t>
      </w:r>
      <w:r w:rsidRPr="00BC5CD0">
        <w:rPr>
          <w:rFonts w:ascii="Arial" w:hAnsi="Arial" w:cs="Arial"/>
          <w:sz w:val="22"/>
          <w:szCs w:val="22"/>
        </w:rPr>
        <w:t xml:space="preserve">. </w:t>
      </w:r>
      <w:r w:rsidRPr="00BC5CD0">
        <w:rPr>
          <w:rFonts w:ascii="Arial" w:hAnsi="Arial" w:cs="Arial"/>
          <w:sz w:val="22"/>
          <w:szCs w:val="22"/>
          <w:highlight w:val="yellow"/>
        </w:rPr>
        <w:t>______</w:t>
      </w:r>
      <w:r w:rsidRPr="00BC5CD0">
        <w:rPr>
          <w:rFonts w:ascii="Arial" w:hAnsi="Arial" w:cs="Arial"/>
          <w:sz w:val="22"/>
          <w:szCs w:val="22"/>
        </w:rPr>
        <w:t>, portador</w:t>
      </w:r>
      <w:r w:rsidR="00702594" w:rsidRPr="00BC5CD0">
        <w:rPr>
          <w:rFonts w:ascii="Arial" w:hAnsi="Arial" w:cs="Arial"/>
          <w:sz w:val="22"/>
          <w:szCs w:val="22"/>
        </w:rPr>
        <w:t>(a)</w:t>
      </w:r>
      <w:r w:rsidRPr="00BC5CD0">
        <w:rPr>
          <w:rFonts w:ascii="Arial" w:hAnsi="Arial" w:cs="Arial"/>
          <w:sz w:val="22"/>
          <w:szCs w:val="22"/>
        </w:rPr>
        <w:t xml:space="preserve"> da Carteira de Identidade n</w:t>
      </w:r>
      <w:r w:rsidRPr="00BC5CD0">
        <w:rPr>
          <w:rFonts w:ascii="Arial" w:hAnsi="Arial" w:cs="Arial"/>
          <w:spacing w:val="-2"/>
          <w:sz w:val="22"/>
          <w:szCs w:val="22"/>
          <w:u w:val="single"/>
          <w:vertAlign w:val="superscript"/>
        </w:rPr>
        <w:t>o</w:t>
      </w:r>
      <w:r w:rsidRPr="00BC5CD0">
        <w:rPr>
          <w:rFonts w:ascii="Arial" w:hAnsi="Arial" w:cs="Arial"/>
          <w:sz w:val="22"/>
          <w:szCs w:val="22"/>
        </w:rPr>
        <w:t xml:space="preserve"> </w:t>
      </w:r>
      <w:r w:rsidRPr="00BC5CD0">
        <w:rPr>
          <w:rFonts w:ascii="Arial" w:hAnsi="Arial" w:cs="Arial"/>
          <w:sz w:val="22"/>
          <w:szCs w:val="22"/>
          <w:highlight w:val="yellow"/>
        </w:rPr>
        <w:t>______</w:t>
      </w:r>
      <w:r w:rsidRPr="00BC5CD0">
        <w:rPr>
          <w:rFonts w:ascii="Arial" w:hAnsi="Arial" w:cs="Arial"/>
          <w:sz w:val="22"/>
          <w:szCs w:val="22"/>
        </w:rPr>
        <w:t xml:space="preserve">, expedida pela </w:t>
      </w:r>
      <w:r w:rsidRPr="00BC5CD0">
        <w:rPr>
          <w:rFonts w:ascii="Arial" w:hAnsi="Arial" w:cs="Arial"/>
          <w:sz w:val="22"/>
          <w:szCs w:val="22"/>
          <w:highlight w:val="yellow"/>
        </w:rPr>
        <w:t>____</w:t>
      </w:r>
      <w:r w:rsidRPr="00BC5CD0">
        <w:rPr>
          <w:rFonts w:ascii="Arial" w:hAnsi="Arial" w:cs="Arial"/>
          <w:sz w:val="22"/>
          <w:szCs w:val="22"/>
        </w:rPr>
        <w:t>/</w:t>
      </w:r>
      <w:r w:rsidRPr="00BC5CD0">
        <w:rPr>
          <w:rFonts w:ascii="Arial" w:hAnsi="Arial" w:cs="Arial"/>
          <w:sz w:val="22"/>
          <w:szCs w:val="22"/>
          <w:highlight w:val="yellow"/>
        </w:rPr>
        <w:t>___</w:t>
      </w:r>
      <w:r w:rsidRPr="00BC5CD0">
        <w:rPr>
          <w:rFonts w:ascii="Arial" w:hAnsi="Arial" w:cs="Arial"/>
          <w:sz w:val="22"/>
          <w:szCs w:val="22"/>
        </w:rPr>
        <w:t>, e CPF n</w:t>
      </w:r>
      <w:r w:rsidRPr="00BC5CD0">
        <w:rPr>
          <w:rFonts w:ascii="Arial" w:hAnsi="Arial" w:cs="Arial"/>
          <w:spacing w:val="-2"/>
          <w:sz w:val="22"/>
          <w:szCs w:val="22"/>
          <w:u w:val="single"/>
          <w:vertAlign w:val="superscript"/>
        </w:rPr>
        <w:t>o</w:t>
      </w:r>
      <w:r w:rsidRPr="00BC5CD0">
        <w:rPr>
          <w:rFonts w:ascii="Arial" w:hAnsi="Arial" w:cs="Arial"/>
          <w:sz w:val="22"/>
          <w:szCs w:val="22"/>
        </w:rPr>
        <w:t xml:space="preserve"> </w:t>
      </w:r>
      <w:r w:rsidRPr="00BC5CD0">
        <w:rPr>
          <w:rFonts w:ascii="Arial" w:hAnsi="Arial" w:cs="Arial"/>
          <w:sz w:val="22"/>
          <w:szCs w:val="22"/>
          <w:highlight w:val="yellow"/>
        </w:rPr>
        <w:t>______</w:t>
      </w:r>
      <w:r w:rsidRPr="00BC5CD0">
        <w:rPr>
          <w:rFonts w:ascii="Arial" w:hAnsi="Arial" w:cs="Arial"/>
          <w:sz w:val="22"/>
          <w:szCs w:val="22"/>
        </w:rPr>
        <w:t xml:space="preserve">, </w:t>
      </w:r>
      <w:r w:rsidRPr="00BC5CD0">
        <w:rPr>
          <w:rFonts w:ascii="Arial" w:hAnsi="Arial" w:cs="Arial"/>
          <w:sz w:val="22"/>
          <w:szCs w:val="22"/>
          <w:lang w:eastAsia="en-US"/>
        </w:rPr>
        <w:t xml:space="preserve">doravante </w:t>
      </w:r>
      <w:r w:rsidRPr="00BC5CD0">
        <w:rPr>
          <w:rFonts w:ascii="Arial" w:hAnsi="Arial" w:cs="Arial"/>
          <w:sz w:val="22"/>
          <w:szCs w:val="22"/>
        </w:rPr>
        <w:t xml:space="preserve">denominada </w:t>
      </w:r>
      <w:r w:rsidRPr="00BC5CD0">
        <w:rPr>
          <w:rFonts w:ascii="Arial" w:hAnsi="Arial" w:cs="Arial"/>
          <w:b/>
          <w:bCs/>
          <w:sz w:val="22"/>
          <w:szCs w:val="22"/>
        </w:rPr>
        <w:t>CONTRATADA</w:t>
      </w:r>
      <w:r w:rsidRPr="00BC5CD0">
        <w:rPr>
          <w:rFonts w:ascii="Arial" w:hAnsi="Arial" w:cs="Arial"/>
          <w:sz w:val="22"/>
          <w:szCs w:val="22"/>
        </w:rPr>
        <w:t xml:space="preserve">, </w:t>
      </w:r>
      <w:r w:rsidRPr="00BC5CD0">
        <w:rPr>
          <w:rFonts w:ascii="Arial" w:hAnsi="Arial" w:cs="Arial"/>
          <w:sz w:val="22"/>
          <w:szCs w:val="22"/>
          <w:lang w:eastAsia="en-US"/>
        </w:rPr>
        <w:t xml:space="preserve">tendo em vista o que consta no </w:t>
      </w:r>
      <w:r w:rsidRPr="00BC5CD0">
        <w:rPr>
          <w:rFonts w:ascii="Arial" w:hAnsi="Arial" w:cs="Arial"/>
          <w:sz w:val="22"/>
          <w:szCs w:val="22"/>
        </w:rPr>
        <w:t>e-Processo n</w:t>
      </w:r>
      <w:r w:rsidRPr="00BC5CD0">
        <w:rPr>
          <w:rFonts w:ascii="Arial" w:hAnsi="Arial" w:cs="Arial"/>
          <w:sz w:val="22"/>
          <w:szCs w:val="22"/>
          <w:u w:val="single"/>
          <w:vertAlign w:val="superscript"/>
        </w:rPr>
        <w:t>o</w:t>
      </w:r>
      <w:r w:rsidRPr="00BC5CD0">
        <w:rPr>
          <w:rFonts w:ascii="Arial" w:hAnsi="Arial" w:cs="Arial"/>
          <w:sz w:val="22"/>
          <w:szCs w:val="22"/>
        </w:rPr>
        <w:t xml:space="preserve"> </w:t>
      </w:r>
      <w:r w:rsidR="00702594" w:rsidRPr="00BC5CD0">
        <w:rPr>
          <w:rFonts w:ascii="Arial" w:hAnsi="Arial" w:cs="Arial"/>
          <w:sz w:val="22"/>
          <w:szCs w:val="22"/>
        </w:rPr>
        <w:t>10905.</w:t>
      </w:r>
      <w:r w:rsidR="00B34653">
        <w:rPr>
          <w:rFonts w:ascii="Arial" w:hAnsi="Arial" w:cs="Arial"/>
          <w:sz w:val="22"/>
          <w:szCs w:val="22"/>
        </w:rPr>
        <w:t>720184/2021-21</w:t>
      </w:r>
      <w:r w:rsidRPr="00BC5CD0">
        <w:rPr>
          <w:rFonts w:ascii="Arial" w:hAnsi="Arial" w:cs="Arial"/>
          <w:sz w:val="22"/>
          <w:szCs w:val="22"/>
        </w:rPr>
        <w:t xml:space="preserve"> </w:t>
      </w:r>
      <w:r w:rsidRPr="00BC5CD0">
        <w:rPr>
          <w:rFonts w:ascii="Arial" w:hAnsi="Arial" w:cs="Arial"/>
          <w:sz w:val="22"/>
          <w:szCs w:val="22"/>
          <w:lang w:eastAsia="en-US"/>
        </w:rPr>
        <w:t>e em observância às disposições da Lei n</w:t>
      </w:r>
      <w:r w:rsidRPr="00BC5CD0">
        <w:rPr>
          <w:rFonts w:ascii="Arial" w:hAnsi="Arial" w:cs="Arial"/>
          <w:sz w:val="22"/>
          <w:szCs w:val="22"/>
          <w:u w:val="single"/>
          <w:vertAlign w:val="superscript"/>
        </w:rPr>
        <w:t>o</w:t>
      </w:r>
      <w:r w:rsidRPr="00BC5CD0">
        <w:rPr>
          <w:rFonts w:ascii="Arial" w:hAnsi="Arial" w:cs="Arial"/>
          <w:sz w:val="22"/>
          <w:szCs w:val="22"/>
          <w:lang w:eastAsia="en-US"/>
        </w:rPr>
        <w:t xml:space="preserve"> 8.666/1993, da Lei n</w:t>
      </w:r>
      <w:r w:rsidRPr="00BC5CD0">
        <w:rPr>
          <w:rFonts w:ascii="Arial" w:hAnsi="Arial" w:cs="Arial"/>
          <w:sz w:val="22"/>
          <w:szCs w:val="22"/>
          <w:u w:val="single"/>
          <w:vertAlign w:val="superscript"/>
        </w:rPr>
        <w:t>o</w:t>
      </w:r>
      <w:r w:rsidRPr="00BC5CD0">
        <w:rPr>
          <w:rFonts w:ascii="Arial" w:hAnsi="Arial" w:cs="Arial"/>
          <w:sz w:val="22"/>
          <w:szCs w:val="22"/>
          <w:lang w:eastAsia="en-US"/>
        </w:rPr>
        <w:t xml:space="preserve"> 10.520/2002, </w:t>
      </w:r>
      <w:r w:rsidRPr="00BC5CD0">
        <w:rPr>
          <w:rFonts w:ascii="Arial" w:hAnsi="Arial" w:cs="Arial"/>
          <w:color w:val="000000"/>
          <w:sz w:val="22"/>
          <w:szCs w:val="22"/>
        </w:rPr>
        <w:t>do</w:t>
      </w:r>
      <w:r w:rsidRPr="00BC5CD0">
        <w:rPr>
          <w:rFonts w:ascii="Arial" w:hAnsi="Arial" w:cs="Arial"/>
          <w:sz w:val="22"/>
          <w:szCs w:val="22"/>
          <w:lang w:eastAsia="en-US"/>
        </w:rPr>
        <w:t xml:space="preserve"> Decreto n</w:t>
      </w:r>
      <w:r w:rsidRPr="00BC5CD0">
        <w:rPr>
          <w:rFonts w:ascii="Arial" w:hAnsi="Arial" w:cs="Arial"/>
          <w:sz w:val="22"/>
          <w:szCs w:val="22"/>
          <w:u w:val="single"/>
          <w:vertAlign w:val="superscript"/>
        </w:rPr>
        <w:t>o</w:t>
      </w:r>
      <w:r w:rsidRPr="00BC5CD0">
        <w:rPr>
          <w:rFonts w:ascii="Arial" w:hAnsi="Arial" w:cs="Arial"/>
          <w:sz w:val="22"/>
          <w:szCs w:val="22"/>
          <w:lang w:eastAsia="en-US"/>
        </w:rPr>
        <w:t xml:space="preserve"> </w:t>
      </w:r>
      <w:r w:rsidR="00702594" w:rsidRPr="00BC5CD0">
        <w:rPr>
          <w:rFonts w:ascii="Arial" w:hAnsi="Arial" w:cs="Arial"/>
          <w:sz w:val="22"/>
          <w:szCs w:val="22"/>
          <w:lang w:eastAsia="en-US"/>
        </w:rPr>
        <w:t>9.507/2018</w:t>
      </w:r>
      <w:r w:rsidR="00D76E1A" w:rsidRPr="00BC5CD0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BC5CD0">
        <w:rPr>
          <w:rFonts w:ascii="Arial" w:hAnsi="Arial" w:cs="Arial"/>
          <w:sz w:val="22"/>
          <w:szCs w:val="22"/>
          <w:lang w:eastAsia="en-US"/>
        </w:rPr>
        <w:t xml:space="preserve">e da Instrução Normativa </w:t>
      </w:r>
      <w:r w:rsidRPr="00BC5CD0">
        <w:rPr>
          <w:rFonts w:ascii="Arial" w:hAnsi="Arial" w:cs="Arial"/>
          <w:sz w:val="22"/>
          <w:szCs w:val="22"/>
        </w:rPr>
        <w:t>SEGES/MP n</w:t>
      </w:r>
      <w:r w:rsidRPr="00BC5CD0">
        <w:rPr>
          <w:rFonts w:ascii="Arial" w:hAnsi="Arial" w:cs="Arial"/>
          <w:sz w:val="22"/>
          <w:szCs w:val="22"/>
          <w:u w:val="single"/>
          <w:vertAlign w:val="superscript"/>
        </w:rPr>
        <w:t>o</w:t>
      </w:r>
      <w:r w:rsidRPr="00BC5CD0">
        <w:rPr>
          <w:rFonts w:ascii="Arial" w:hAnsi="Arial" w:cs="Arial"/>
          <w:sz w:val="22"/>
          <w:szCs w:val="22"/>
        </w:rPr>
        <w:t xml:space="preserve"> 5/2017,</w:t>
      </w:r>
      <w:r w:rsidRPr="00BC5CD0">
        <w:rPr>
          <w:rFonts w:ascii="Arial" w:hAnsi="Arial" w:cs="Arial"/>
          <w:sz w:val="22"/>
          <w:szCs w:val="22"/>
          <w:lang w:eastAsia="en-US"/>
        </w:rPr>
        <w:t xml:space="preserve"> resolvem celebrar o presente Termo de Contrato, decorrente do </w:t>
      </w:r>
      <w:r w:rsidRPr="00BC5CD0">
        <w:rPr>
          <w:rFonts w:ascii="Arial" w:hAnsi="Arial" w:cs="Arial"/>
          <w:sz w:val="22"/>
          <w:szCs w:val="22"/>
        </w:rPr>
        <w:t xml:space="preserve">Pregão Eletrônico </w:t>
      </w:r>
      <w:r w:rsidR="00437EB8" w:rsidRPr="00BC5CD0">
        <w:rPr>
          <w:rFonts w:ascii="Arial" w:hAnsi="Arial" w:cs="Arial"/>
          <w:sz w:val="22"/>
          <w:szCs w:val="22"/>
        </w:rPr>
        <w:t>SRRF09</w:t>
      </w:r>
      <w:r w:rsidRPr="00BC5CD0">
        <w:rPr>
          <w:rFonts w:ascii="Arial" w:hAnsi="Arial" w:cs="Arial"/>
          <w:sz w:val="22"/>
          <w:szCs w:val="22"/>
        </w:rPr>
        <w:t xml:space="preserve"> n</w:t>
      </w:r>
      <w:r w:rsidRPr="00BC5CD0">
        <w:rPr>
          <w:rFonts w:ascii="Arial" w:hAnsi="Arial" w:cs="Arial"/>
          <w:sz w:val="22"/>
          <w:szCs w:val="22"/>
          <w:u w:val="single"/>
          <w:vertAlign w:val="superscript"/>
        </w:rPr>
        <w:t>o</w:t>
      </w:r>
      <w:r w:rsidRPr="00BC5CD0">
        <w:rPr>
          <w:rFonts w:ascii="Arial" w:hAnsi="Arial" w:cs="Arial"/>
          <w:sz w:val="22"/>
          <w:szCs w:val="22"/>
        </w:rPr>
        <w:t xml:space="preserve"> </w:t>
      </w:r>
      <w:r w:rsidR="00B720EE" w:rsidRPr="00BC5CD0">
        <w:rPr>
          <w:rFonts w:ascii="Arial" w:hAnsi="Arial" w:cs="Arial"/>
          <w:sz w:val="22"/>
          <w:szCs w:val="22"/>
        </w:rPr>
        <w:t>0</w:t>
      </w:r>
      <w:r w:rsidR="00B34653">
        <w:rPr>
          <w:rFonts w:ascii="Arial" w:hAnsi="Arial" w:cs="Arial"/>
          <w:sz w:val="22"/>
          <w:szCs w:val="22"/>
        </w:rPr>
        <w:t>2</w:t>
      </w:r>
      <w:r w:rsidR="00B95553" w:rsidRPr="00BC5CD0">
        <w:rPr>
          <w:rFonts w:ascii="Arial" w:hAnsi="Arial" w:cs="Arial"/>
          <w:sz w:val="22"/>
          <w:szCs w:val="22"/>
        </w:rPr>
        <w:t>/</w:t>
      </w:r>
      <w:r w:rsidR="00702594" w:rsidRPr="00BC5CD0">
        <w:rPr>
          <w:rFonts w:ascii="Arial" w:hAnsi="Arial" w:cs="Arial"/>
          <w:sz w:val="22"/>
          <w:szCs w:val="22"/>
        </w:rPr>
        <w:t>202</w:t>
      </w:r>
      <w:r w:rsidR="00866EE4">
        <w:rPr>
          <w:rFonts w:ascii="Arial" w:hAnsi="Arial" w:cs="Arial"/>
          <w:sz w:val="22"/>
          <w:szCs w:val="22"/>
        </w:rPr>
        <w:t>2</w:t>
      </w:r>
      <w:r w:rsidRPr="00BC5CD0">
        <w:rPr>
          <w:rFonts w:ascii="Arial" w:hAnsi="Arial" w:cs="Arial"/>
          <w:sz w:val="22"/>
          <w:szCs w:val="22"/>
          <w:lang w:eastAsia="en-US"/>
        </w:rPr>
        <w:t>, mediante as cláusulas e condições a seguir enunciadas.</w:t>
      </w:r>
    </w:p>
    <w:p w14:paraId="5CFA0A98" w14:textId="77777777" w:rsidR="00702594" w:rsidRPr="00BC5CD0" w:rsidRDefault="00702594">
      <w:pPr>
        <w:widowControl w:val="0"/>
        <w:suppressAutoHyphens/>
        <w:jc w:val="both"/>
        <w:rPr>
          <w:rFonts w:ascii="Arial" w:hAnsi="Arial" w:cs="Arial"/>
          <w:sz w:val="22"/>
          <w:szCs w:val="22"/>
          <w:lang w:eastAsia="zh-CN"/>
        </w:rPr>
      </w:pPr>
    </w:p>
    <w:p w14:paraId="7F755051" w14:textId="77777777" w:rsidR="00702594" w:rsidRPr="00BC5CD0" w:rsidRDefault="00702594">
      <w:pPr>
        <w:widowControl w:val="0"/>
        <w:suppressAutoHyphens/>
        <w:jc w:val="both"/>
        <w:rPr>
          <w:rFonts w:ascii="Arial" w:hAnsi="Arial" w:cs="Arial"/>
          <w:sz w:val="22"/>
          <w:szCs w:val="22"/>
          <w:lang w:eastAsia="zh-CN"/>
        </w:rPr>
      </w:pPr>
    </w:p>
    <w:p w14:paraId="5297313B" w14:textId="77777777" w:rsidR="00067924" w:rsidRPr="00BC5CD0" w:rsidRDefault="00067924" w:rsidP="00167B7D">
      <w:pPr>
        <w:widowControl w:val="0"/>
        <w:numPr>
          <w:ilvl w:val="0"/>
          <w:numId w:val="19"/>
        </w:numPr>
        <w:shd w:val="pct20" w:color="auto" w:fill="auto"/>
        <w:suppressAutoHyphens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BC5CD0">
        <w:rPr>
          <w:rFonts w:ascii="Arial" w:hAnsi="Arial" w:cs="Arial"/>
          <w:b/>
          <w:sz w:val="22"/>
          <w:szCs w:val="22"/>
        </w:rPr>
        <w:t>CLÁUSULA PRIMEIRA – OBJETO</w:t>
      </w:r>
    </w:p>
    <w:p w14:paraId="0D487D60" w14:textId="77777777" w:rsidR="00067924" w:rsidRPr="00BC5CD0" w:rsidRDefault="00067924">
      <w:pPr>
        <w:widowControl w:val="0"/>
        <w:suppressAutoHyphens/>
        <w:jc w:val="both"/>
        <w:rPr>
          <w:rFonts w:ascii="Arial" w:hAnsi="Arial" w:cs="Arial"/>
          <w:sz w:val="22"/>
          <w:szCs w:val="22"/>
          <w:lang w:eastAsia="zh-CN"/>
        </w:rPr>
      </w:pPr>
    </w:p>
    <w:p w14:paraId="30FE96A8" w14:textId="77777777" w:rsidR="00AB6E2B" w:rsidRPr="007648D4" w:rsidRDefault="00067924" w:rsidP="00AB6E2B">
      <w:pPr>
        <w:widowControl w:val="0"/>
        <w:numPr>
          <w:ilvl w:val="1"/>
          <w:numId w:val="19"/>
        </w:numPr>
        <w:suppressAutoHyphens/>
        <w:ind w:left="0" w:firstLine="0"/>
        <w:jc w:val="both"/>
        <w:rPr>
          <w:rFonts w:ascii="Arial" w:hAnsi="Arial" w:cs="Arial"/>
          <w:sz w:val="22"/>
          <w:szCs w:val="22"/>
          <w:lang w:eastAsia="zh-CN"/>
        </w:rPr>
      </w:pPr>
      <w:r w:rsidRPr="007648D4">
        <w:rPr>
          <w:rFonts w:ascii="Arial" w:hAnsi="Arial" w:cs="Arial"/>
          <w:color w:val="000000"/>
          <w:sz w:val="22"/>
          <w:szCs w:val="22"/>
        </w:rPr>
        <w:t xml:space="preserve">O objeto do presente instrumento é a contratação de </w:t>
      </w:r>
      <w:r w:rsidR="00A31BAF" w:rsidRPr="007648D4">
        <w:rPr>
          <w:rFonts w:ascii="Arial" w:hAnsi="Arial" w:cs="Arial"/>
          <w:color w:val="000000"/>
          <w:sz w:val="22"/>
          <w:szCs w:val="22"/>
        </w:rPr>
        <w:t>serviços continuados de</w:t>
      </w:r>
      <w:r w:rsidR="00234C81" w:rsidRPr="007648D4">
        <w:rPr>
          <w:rFonts w:ascii="Arial" w:hAnsi="Arial" w:cs="Arial"/>
          <w:sz w:val="22"/>
          <w:szCs w:val="22"/>
        </w:rPr>
        <w:t xml:space="preserve"> </w:t>
      </w:r>
      <w:r w:rsidR="004B7419" w:rsidRPr="007648D4">
        <w:rPr>
          <w:rFonts w:ascii="Arial" w:hAnsi="Arial" w:cs="Arial"/>
          <w:sz w:val="22"/>
          <w:szCs w:val="22"/>
        </w:rPr>
        <w:t>monitoramento ele</w:t>
      </w:r>
      <w:r w:rsidR="00234C81" w:rsidRPr="007648D4">
        <w:rPr>
          <w:rFonts w:ascii="Arial" w:hAnsi="Arial" w:cs="Arial"/>
          <w:sz w:val="22"/>
          <w:szCs w:val="22"/>
        </w:rPr>
        <w:t>trônic</w:t>
      </w:r>
      <w:r w:rsidR="004B7419" w:rsidRPr="007648D4">
        <w:rPr>
          <w:rFonts w:ascii="Arial" w:hAnsi="Arial" w:cs="Arial"/>
          <w:sz w:val="22"/>
          <w:szCs w:val="22"/>
        </w:rPr>
        <w:t>o</w:t>
      </w:r>
      <w:r w:rsidR="00234C81" w:rsidRPr="007648D4">
        <w:rPr>
          <w:rFonts w:ascii="Arial" w:hAnsi="Arial" w:cs="Arial"/>
          <w:color w:val="000000"/>
          <w:sz w:val="22"/>
          <w:szCs w:val="22"/>
        </w:rPr>
        <w:t xml:space="preserve"> </w:t>
      </w:r>
      <w:r w:rsidR="00234C81" w:rsidRPr="007648D4">
        <w:rPr>
          <w:rFonts w:ascii="Arial" w:hAnsi="Arial" w:cs="Arial"/>
          <w:b/>
          <w:bCs/>
          <w:color w:val="FF0000"/>
          <w:sz w:val="22"/>
          <w:szCs w:val="22"/>
        </w:rPr>
        <w:t>(definir conforme GRUPO homologado)</w:t>
      </w:r>
      <w:r w:rsidR="00AB6E2B" w:rsidRPr="007648D4">
        <w:rPr>
          <w:rFonts w:ascii="Arial" w:hAnsi="Arial" w:cs="Arial"/>
          <w:b/>
          <w:bCs/>
          <w:sz w:val="22"/>
          <w:szCs w:val="22"/>
        </w:rPr>
        <w:t>,</w:t>
      </w:r>
      <w:r w:rsidR="00AB6E2B" w:rsidRPr="007648D4">
        <w:rPr>
          <w:rFonts w:ascii="Arial" w:hAnsi="Arial" w:cs="Arial"/>
          <w:color w:val="000000"/>
          <w:sz w:val="22"/>
          <w:szCs w:val="22"/>
        </w:rPr>
        <w:t xml:space="preserve"> que serão prestados nas condições estabelecidas no Termo de Referência, anexo do Edital.</w:t>
      </w:r>
    </w:p>
    <w:p w14:paraId="31E66926" w14:textId="77777777" w:rsidR="00AB6E2B" w:rsidRPr="00BC5CD0" w:rsidRDefault="00AB6E2B">
      <w:pPr>
        <w:widowControl w:val="0"/>
        <w:suppressAutoHyphens/>
        <w:jc w:val="both"/>
        <w:rPr>
          <w:rFonts w:ascii="Arial" w:hAnsi="Arial" w:cs="Arial"/>
          <w:sz w:val="22"/>
          <w:szCs w:val="22"/>
          <w:lang w:eastAsia="zh-CN"/>
        </w:rPr>
      </w:pPr>
    </w:p>
    <w:p w14:paraId="6F5CA088" w14:textId="77777777" w:rsidR="00067924" w:rsidRPr="00BC5CD0" w:rsidRDefault="00067924" w:rsidP="00167B7D">
      <w:pPr>
        <w:widowControl w:val="0"/>
        <w:numPr>
          <w:ilvl w:val="1"/>
          <w:numId w:val="19"/>
        </w:numPr>
        <w:suppressAutoHyphens/>
        <w:ind w:left="0" w:firstLine="0"/>
        <w:jc w:val="both"/>
        <w:rPr>
          <w:rFonts w:ascii="Arial" w:hAnsi="Arial" w:cs="Arial"/>
          <w:sz w:val="22"/>
          <w:szCs w:val="22"/>
          <w:lang w:eastAsia="zh-CN"/>
        </w:rPr>
      </w:pPr>
      <w:r w:rsidRPr="00BC5CD0">
        <w:rPr>
          <w:rFonts w:ascii="Arial" w:hAnsi="Arial" w:cs="Arial"/>
          <w:color w:val="000000"/>
          <w:sz w:val="22"/>
          <w:szCs w:val="22"/>
        </w:rPr>
        <w:t>Este Termo de Contrato vincula-se ao Edital do Pregão, identificado no preâmbulo, e à proposta vencedora, independentemente de transcrição.</w:t>
      </w:r>
    </w:p>
    <w:p w14:paraId="4F87776B" w14:textId="77777777" w:rsidR="00067924" w:rsidRPr="00BC5CD0" w:rsidRDefault="00067924">
      <w:pPr>
        <w:widowControl w:val="0"/>
        <w:suppressAutoHyphens/>
        <w:jc w:val="both"/>
        <w:rPr>
          <w:rFonts w:ascii="Arial" w:hAnsi="Arial" w:cs="Arial"/>
          <w:sz w:val="22"/>
          <w:szCs w:val="22"/>
          <w:lang w:eastAsia="zh-CN"/>
        </w:rPr>
      </w:pPr>
    </w:p>
    <w:p w14:paraId="1AFD2102" w14:textId="77777777" w:rsidR="00067924" w:rsidRPr="00BC5CD0" w:rsidRDefault="00067924" w:rsidP="00167B7D">
      <w:pPr>
        <w:widowControl w:val="0"/>
        <w:numPr>
          <w:ilvl w:val="1"/>
          <w:numId w:val="19"/>
        </w:numPr>
        <w:suppressAutoHyphens/>
        <w:ind w:left="0" w:firstLine="0"/>
        <w:jc w:val="both"/>
        <w:rPr>
          <w:rFonts w:ascii="Arial" w:hAnsi="Arial" w:cs="Arial"/>
          <w:color w:val="000000"/>
          <w:sz w:val="22"/>
          <w:szCs w:val="22"/>
          <w:lang w:eastAsia="zh-CN"/>
        </w:rPr>
      </w:pPr>
      <w:r w:rsidRPr="00BC5CD0">
        <w:rPr>
          <w:rFonts w:ascii="Arial" w:hAnsi="Arial" w:cs="Arial"/>
          <w:color w:val="000000"/>
          <w:sz w:val="22"/>
          <w:szCs w:val="22"/>
        </w:rPr>
        <w:t>Objeto da contratação:</w:t>
      </w:r>
    </w:p>
    <w:p w14:paraId="7BE81B18" w14:textId="77777777" w:rsidR="00067924" w:rsidRPr="00BC5CD0" w:rsidRDefault="00067924">
      <w:pPr>
        <w:widowControl w:val="0"/>
        <w:suppressAutoHyphens/>
        <w:jc w:val="both"/>
        <w:rPr>
          <w:rFonts w:ascii="Arial" w:hAnsi="Arial" w:cs="Arial"/>
          <w:color w:val="000000"/>
          <w:spacing w:val="-3"/>
          <w:sz w:val="22"/>
          <w:szCs w:val="22"/>
          <w:lang w:eastAsia="zh-CN"/>
        </w:rPr>
      </w:pPr>
    </w:p>
    <w:tbl>
      <w:tblPr>
        <w:tblW w:w="9269" w:type="dxa"/>
        <w:tblInd w:w="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2793"/>
        <w:gridCol w:w="1958"/>
        <w:gridCol w:w="979"/>
        <w:gridCol w:w="1259"/>
        <w:gridCol w:w="1708"/>
      </w:tblGrid>
      <w:tr w:rsidR="007506CE" w:rsidRPr="00722103" w14:paraId="62FA43E9" w14:textId="77777777" w:rsidTr="007506CE">
        <w:trPr>
          <w:cantSplit/>
          <w:trHeight w:val="338"/>
        </w:trPr>
        <w:tc>
          <w:tcPr>
            <w:tcW w:w="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26471F7" w14:textId="77777777" w:rsidR="007506CE" w:rsidRPr="00BC5CD0" w:rsidRDefault="007506CE" w:rsidP="00A91E25">
            <w:pPr>
              <w:ind w:left="-68" w:right="-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5C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27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</w:tcBorders>
            <w:shd w:val="clear" w:color="auto" w:fill="auto"/>
            <w:vAlign w:val="center"/>
          </w:tcPr>
          <w:p w14:paraId="3274C927" w14:textId="77777777" w:rsidR="007506CE" w:rsidRPr="00BC5CD0" w:rsidRDefault="007506CE" w:rsidP="00A91E25">
            <w:pPr>
              <w:snapToGrid w:val="0"/>
              <w:ind w:left="-68" w:right="-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5C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Descrição</w:t>
            </w:r>
          </w:p>
        </w:tc>
        <w:tc>
          <w:tcPr>
            <w:tcW w:w="1958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</w:tcBorders>
            <w:shd w:val="clear" w:color="auto" w:fill="auto"/>
            <w:vAlign w:val="center"/>
          </w:tcPr>
          <w:p w14:paraId="4555AE64" w14:textId="77777777" w:rsidR="007506CE" w:rsidRPr="00BC5CD0" w:rsidRDefault="007506CE" w:rsidP="00A91E25">
            <w:pPr>
              <w:ind w:left="-68" w:right="-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5CD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Unid. de Medida </w:t>
            </w:r>
          </w:p>
        </w:tc>
        <w:tc>
          <w:tcPr>
            <w:tcW w:w="979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</w:tcBorders>
            <w:shd w:val="clear" w:color="auto" w:fill="auto"/>
            <w:vAlign w:val="center"/>
          </w:tcPr>
          <w:p w14:paraId="03100846" w14:textId="77777777" w:rsidR="007506CE" w:rsidRPr="00BC5CD0" w:rsidRDefault="007506CE" w:rsidP="00A91E25">
            <w:pPr>
              <w:ind w:left="-68" w:right="-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5CD0">
              <w:rPr>
                <w:rFonts w:ascii="Arial" w:hAnsi="Arial" w:cs="Arial"/>
                <w:b/>
                <w:bCs/>
                <w:sz w:val="18"/>
                <w:szCs w:val="18"/>
              </w:rPr>
              <w:t>Quant.</w:t>
            </w:r>
          </w:p>
        </w:tc>
        <w:tc>
          <w:tcPr>
            <w:tcW w:w="1259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</w:tcBorders>
            <w:shd w:val="clear" w:color="auto" w:fill="auto"/>
            <w:vAlign w:val="center"/>
          </w:tcPr>
          <w:p w14:paraId="191A2605" w14:textId="77777777" w:rsidR="007506CE" w:rsidRPr="00BC5CD0" w:rsidRDefault="007506CE" w:rsidP="00A91E25">
            <w:pPr>
              <w:ind w:left="-68" w:right="-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5CD0">
              <w:rPr>
                <w:rFonts w:ascii="Arial" w:hAnsi="Arial" w:cs="Arial"/>
                <w:b/>
                <w:bCs/>
                <w:sz w:val="18"/>
                <w:szCs w:val="18"/>
              </w:rPr>
              <w:t>Valor Unit. R$</w:t>
            </w:r>
          </w:p>
        </w:tc>
        <w:tc>
          <w:tcPr>
            <w:tcW w:w="1708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315753" w14:textId="77777777" w:rsidR="007506CE" w:rsidRPr="00BC5CD0" w:rsidRDefault="007506CE" w:rsidP="00A91E25">
            <w:pPr>
              <w:ind w:left="-68" w:right="-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5CD0">
              <w:rPr>
                <w:rFonts w:ascii="Arial" w:hAnsi="Arial" w:cs="Arial"/>
                <w:b/>
                <w:bCs/>
                <w:sz w:val="18"/>
                <w:szCs w:val="18"/>
              </w:rPr>
              <w:t>Valor de Total R$</w:t>
            </w:r>
          </w:p>
          <w:p w14:paraId="4EEFDCE6" w14:textId="77777777" w:rsidR="007506CE" w:rsidRPr="00BC5CD0" w:rsidRDefault="007506CE" w:rsidP="00A91E25">
            <w:pPr>
              <w:ind w:left="-68" w:right="-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5CD0">
              <w:rPr>
                <w:rFonts w:ascii="Arial" w:hAnsi="Arial" w:cs="Arial"/>
                <w:b/>
                <w:bCs/>
                <w:sz w:val="18"/>
                <w:szCs w:val="18"/>
              </w:rPr>
              <w:t>(24 meses)</w:t>
            </w:r>
          </w:p>
        </w:tc>
      </w:tr>
      <w:tr w:rsidR="007506CE" w:rsidRPr="00722103" w14:paraId="0CEB4EAA" w14:textId="77777777" w:rsidTr="007506CE">
        <w:trPr>
          <w:cantSplit/>
          <w:trHeight w:val="401"/>
        </w:trPr>
        <w:tc>
          <w:tcPr>
            <w:tcW w:w="9269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60C321D" w14:textId="77777777" w:rsidR="007506CE" w:rsidRPr="00BC5CD0" w:rsidRDefault="007506CE" w:rsidP="007506CE">
            <w:pPr>
              <w:snapToGrid w:val="0"/>
              <w:ind w:left="57" w:right="57"/>
              <w:rPr>
                <w:rFonts w:ascii="Arial" w:hAnsi="Arial" w:cs="Arial"/>
                <w:sz w:val="18"/>
                <w:szCs w:val="18"/>
              </w:rPr>
            </w:pPr>
            <w:r w:rsidRPr="00BC5CD0"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 xml:space="preserve">Grupo </w:t>
            </w:r>
            <w:r w:rsidRPr="00BC5CD0">
              <w:rPr>
                <w:rFonts w:ascii="Arial" w:eastAsia="Arial Unicode MS" w:hAnsi="Arial" w:cs="Arial"/>
                <w:b/>
                <w:bCs/>
                <w:sz w:val="18"/>
                <w:szCs w:val="18"/>
                <w:highlight w:val="yellow"/>
              </w:rPr>
              <w:t>_</w:t>
            </w:r>
            <w:r w:rsidRPr="00BC5CD0"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 xml:space="preserve">: </w:t>
            </w:r>
            <w:r w:rsidRPr="00BC5CD0">
              <w:rPr>
                <w:rFonts w:ascii="Arial" w:eastAsia="Arial Unicode MS" w:hAnsi="Arial" w:cs="Arial"/>
                <w:b/>
                <w:bCs/>
                <w:sz w:val="18"/>
                <w:szCs w:val="18"/>
                <w:highlight w:val="yellow"/>
              </w:rPr>
              <w:t>_____</w:t>
            </w:r>
          </w:p>
        </w:tc>
      </w:tr>
      <w:tr w:rsidR="007506CE" w:rsidRPr="00722103" w14:paraId="728BC45A" w14:textId="77777777" w:rsidTr="007506CE">
        <w:trPr>
          <w:cantSplit/>
          <w:trHeight w:val="401"/>
        </w:trPr>
        <w:tc>
          <w:tcPr>
            <w:tcW w:w="572" w:type="dxa"/>
            <w:tcBorders>
              <w:left w:val="single" w:sz="8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A359837" w14:textId="77777777" w:rsidR="007506CE" w:rsidRPr="00BC5CD0" w:rsidRDefault="007506CE" w:rsidP="00A91E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D4242" w14:textId="77777777" w:rsidR="007506CE" w:rsidRPr="00BC5CD0" w:rsidRDefault="007506CE" w:rsidP="00A91E25">
            <w:pPr>
              <w:snapToGrid w:val="0"/>
              <w:ind w:left="57" w:right="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83B45F" w14:textId="77777777" w:rsidR="007506CE" w:rsidRPr="00BC5CD0" w:rsidRDefault="007506CE" w:rsidP="00A91E25">
            <w:pPr>
              <w:snapToGrid w:val="0"/>
              <w:ind w:left="-68" w:right="-7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AB648C" w14:textId="77777777" w:rsidR="007506CE" w:rsidRPr="00BC5CD0" w:rsidRDefault="007506CE" w:rsidP="00A91E25">
            <w:pPr>
              <w:snapToGrid w:val="0"/>
              <w:ind w:left="-85" w:right="113"/>
              <w:jc w:val="right"/>
              <w:rPr>
                <w:rFonts w:ascii="Arial" w:hAnsi="Arial" w:cs="Arial"/>
                <w:sz w:val="18"/>
                <w:szCs w:val="18"/>
                <w:highlight w:val="green"/>
                <w:lang w:val="pt-PT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3D2601" w14:textId="77777777" w:rsidR="007506CE" w:rsidRPr="00BC5CD0" w:rsidRDefault="007506CE" w:rsidP="00A91E25">
            <w:pPr>
              <w:snapToGrid w:val="0"/>
              <w:ind w:left="-84" w:right="28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BE7B15B" w14:textId="77777777" w:rsidR="007506CE" w:rsidRPr="00BC5CD0" w:rsidRDefault="007506CE" w:rsidP="00A91E25">
            <w:pPr>
              <w:snapToGrid w:val="0"/>
              <w:ind w:left="-84" w:right="28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7506CE" w:rsidRPr="00722103" w14:paraId="7FCE9254" w14:textId="77777777" w:rsidTr="007506CE">
        <w:trPr>
          <w:cantSplit/>
          <w:trHeight w:val="338"/>
        </w:trPr>
        <w:tc>
          <w:tcPr>
            <w:tcW w:w="57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6F897CB" w14:textId="77777777" w:rsidR="007506CE" w:rsidRPr="00BC5CD0" w:rsidRDefault="007506CE" w:rsidP="00A91E25">
            <w:pPr>
              <w:ind w:left="-70" w:righ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E4448D" w14:textId="77777777" w:rsidR="007506CE" w:rsidRPr="00BC5CD0" w:rsidRDefault="007506CE" w:rsidP="00A91E25">
            <w:pPr>
              <w:tabs>
                <w:tab w:val="left" w:pos="992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26AE2B" w14:textId="77777777" w:rsidR="007506CE" w:rsidRPr="00BC5CD0" w:rsidRDefault="007506CE" w:rsidP="00A91E25">
            <w:pPr>
              <w:tabs>
                <w:tab w:val="left" w:pos="99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F44C09" w14:textId="77777777" w:rsidR="007506CE" w:rsidRPr="00BC5CD0" w:rsidRDefault="007506CE" w:rsidP="00A91E25">
            <w:pPr>
              <w:snapToGrid w:val="0"/>
              <w:ind w:left="-85" w:right="113"/>
              <w:jc w:val="right"/>
              <w:rPr>
                <w:rFonts w:ascii="Arial" w:hAnsi="Arial" w:cs="Arial"/>
                <w:sz w:val="18"/>
                <w:szCs w:val="18"/>
                <w:highlight w:val="green"/>
                <w:lang w:val="pt-PT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15D9C0" w14:textId="77777777" w:rsidR="007506CE" w:rsidRPr="00BC5CD0" w:rsidRDefault="007506CE" w:rsidP="00A91E25">
            <w:pPr>
              <w:snapToGrid w:val="0"/>
              <w:ind w:left="-84" w:right="28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B4F647C" w14:textId="77777777" w:rsidR="007506CE" w:rsidRPr="00BC5CD0" w:rsidRDefault="007506CE" w:rsidP="00A91E25">
            <w:pPr>
              <w:snapToGrid w:val="0"/>
              <w:ind w:left="-84" w:right="28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7506CE" w:rsidRPr="00722103" w14:paraId="01A906AC" w14:textId="77777777" w:rsidTr="007506CE">
        <w:trPr>
          <w:cantSplit/>
          <w:trHeight w:val="338"/>
        </w:trPr>
        <w:tc>
          <w:tcPr>
            <w:tcW w:w="572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2D0A3F1" w14:textId="77777777" w:rsidR="007506CE" w:rsidRPr="00BC5CD0" w:rsidRDefault="007506CE" w:rsidP="00A91E25">
            <w:pPr>
              <w:ind w:left="-70" w:righ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E1F1C" w14:textId="77777777" w:rsidR="007506CE" w:rsidRPr="00BC5CD0" w:rsidRDefault="007506CE" w:rsidP="00A91E25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6C1E62" w14:textId="77777777" w:rsidR="007506CE" w:rsidRPr="00BC5CD0" w:rsidRDefault="007506CE" w:rsidP="00A91E25">
            <w:pPr>
              <w:tabs>
                <w:tab w:val="left" w:pos="99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D66BB1" w14:textId="77777777" w:rsidR="007506CE" w:rsidRPr="00BC5CD0" w:rsidRDefault="007506CE" w:rsidP="00A91E25">
            <w:pPr>
              <w:snapToGrid w:val="0"/>
              <w:ind w:left="-85" w:right="113"/>
              <w:jc w:val="right"/>
              <w:rPr>
                <w:rFonts w:ascii="Arial" w:hAnsi="Arial" w:cs="Arial"/>
                <w:sz w:val="18"/>
                <w:szCs w:val="18"/>
                <w:highlight w:val="green"/>
                <w:lang w:val="pt-PT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EE5A30" w14:textId="77777777" w:rsidR="007506CE" w:rsidRPr="00BC5CD0" w:rsidRDefault="007506CE" w:rsidP="00A91E25">
            <w:pPr>
              <w:snapToGrid w:val="0"/>
              <w:ind w:left="-84" w:right="28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A06CB10" w14:textId="77777777" w:rsidR="007506CE" w:rsidRPr="00BC5CD0" w:rsidRDefault="007506CE" w:rsidP="00A91E25">
            <w:pPr>
              <w:snapToGrid w:val="0"/>
              <w:ind w:left="-84" w:right="28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7506CE" w:rsidRPr="00722103" w14:paraId="79D70239" w14:textId="77777777" w:rsidTr="007506CE">
        <w:trPr>
          <w:cantSplit/>
          <w:trHeight w:val="338"/>
        </w:trPr>
        <w:tc>
          <w:tcPr>
            <w:tcW w:w="572" w:type="dxa"/>
            <w:tcBorders>
              <w:left w:val="single" w:sz="8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C71B080" w14:textId="77777777" w:rsidR="007506CE" w:rsidRPr="00BC5CD0" w:rsidRDefault="007506CE" w:rsidP="00A91E25">
            <w:pPr>
              <w:snapToGrid w:val="0"/>
              <w:ind w:left="-68" w:righ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D0B4C" w14:textId="77777777" w:rsidR="007506CE" w:rsidRPr="00BC5CD0" w:rsidRDefault="007506CE" w:rsidP="00A91E25">
            <w:pPr>
              <w:tabs>
                <w:tab w:val="left" w:pos="992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F73E05" w14:textId="77777777" w:rsidR="007506CE" w:rsidRPr="00BC5CD0" w:rsidRDefault="007506CE" w:rsidP="00A91E25">
            <w:pPr>
              <w:tabs>
                <w:tab w:val="left" w:pos="99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9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1336BD" w14:textId="77777777" w:rsidR="007506CE" w:rsidRPr="00BC5CD0" w:rsidRDefault="007506CE" w:rsidP="00A91E25">
            <w:pPr>
              <w:snapToGrid w:val="0"/>
              <w:ind w:left="-85" w:right="113"/>
              <w:jc w:val="right"/>
              <w:rPr>
                <w:rFonts w:ascii="Arial" w:hAnsi="Arial" w:cs="Arial"/>
                <w:sz w:val="18"/>
                <w:szCs w:val="18"/>
                <w:highlight w:val="green"/>
                <w:lang w:val="pt-PT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799F3" w14:textId="77777777" w:rsidR="007506CE" w:rsidRPr="00BC5CD0" w:rsidRDefault="007506CE" w:rsidP="00A91E25">
            <w:pPr>
              <w:snapToGrid w:val="0"/>
              <w:ind w:left="-84" w:right="28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F49B5F9" w14:textId="77777777" w:rsidR="007506CE" w:rsidRPr="00BC5CD0" w:rsidRDefault="007506CE" w:rsidP="00A91E25">
            <w:pPr>
              <w:snapToGrid w:val="0"/>
              <w:ind w:left="-84" w:right="28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7506CE" w:rsidRPr="00722103" w14:paraId="67AC0E0F" w14:textId="77777777" w:rsidTr="007506CE">
        <w:trPr>
          <w:cantSplit/>
          <w:trHeight w:val="338"/>
        </w:trPr>
        <w:tc>
          <w:tcPr>
            <w:tcW w:w="572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87D2CC8" w14:textId="77777777" w:rsidR="007506CE" w:rsidRPr="00BC5CD0" w:rsidRDefault="007506CE" w:rsidP="00A91E25">
            <w:pPr>
              <w:snapToGrid w:val="0"/>
              <w:ind w:left="-68" w:righ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3" w:type="dxa"/>
            <w:tcBorders>
              <w:left w:val="single" w:sz="4" w:space="0" w:color="000000"/>
              <w:bottom w:val="single" w:sz="8" w:space="0" w:color="auto"/>
            </w:tcBorders>
            <w:shd w:val="clear" w:color="auto" w:fill="auto"/>
            <w:vAlign w:val="center"/>
          </w:tcPr>
          <w:p w14:paraId="052BDA0A" w14:textId="77777777" w:rsidR="007506CE" w:rsidRPr="00BC5CD0" w:rsidRDefault="007506CE" w:rsidP="00A91E25">
            <w:pPr>
              <w:tabs>
                <w:tab w:val="left" w:pos="992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8" w:type="dxa"/>
            <w:tcBorders>
              <w:left w:val="single" w:sz="4" w:space="0" w:color="000000"/>
              <w:bottom w:val="single" w:sz="8" w:space="0" w:color="auto"/>
            </w:tcBorders>
            <w:shd w:val="clear" w:color="auto" w:fill="auto"/>
            <w:vAlign w:val="center"/>
          </w:tcPr>
          <w:p w14:paraId="7E585BE4" w14:textId="77777777" w:rsidR="007506CE" w:rsidRPr="00BC5CD0" w:rsidRDefault="007506CE" w:rsidP="00A91E25">
            <w:pPr>
              <w:tabs>
                <w:tab w:val="left" w:pos="992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979" w:type="dxa"/>
            <w:tcBorders>
              <w:left w:val="single" w:sz="4" w:space="0" w:color="000000"/>
              <w:bottom w:val="single" w:sz="8" w:space="0" w:color="auto"/>
            </w:tcBorders>
            <w:shd w:val="clear" w:color="auto" w:fill="auto"/>
            <w:vAlign w:val="center"/>
          </w:tcPr>
          <w:p w14:paraId="1ECA24C1" w14:textId="77777777" w:rsidR="007506CE" w:rsidRPr="00BC5CD0" w:rsidRDefault="007506CE" w:rsidP="00A91E25">
            <w:pPr>
              <w:snapToGrid w:val="0"/>
              <w:ind w:left="-85" w:right="113"/>
              <w:jc w:val="right"/>
              <w:rPr>
                <w:rFonts w:ascii="Arial" w:hAnsi="Arial" w:cs="Arial"/>
                <w:sz w:val="18"/>
                <w:szCs w:val="18"/>
                <w:highlight w:val="green"/>
                <w:lang w:val="pt-PT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bottom w:val="single" w:sz="8" w:space="0" w:color="auto"/>
            </w:tcBorders>
            <w:shd w:val="clear" w:color="auto" w:fill="auto"/>
            <w:vAlign w:val="center"/>
          </w:tcPr>
          <w:p w14:paraId="4BF0BB62" w14:textId="77777777" w:rsidR="007506CE" w:rsidRPr="00BC5CD0" w:rsidRDefault="007506CE" w:rsidP="00A91E25">
            <w:pPr>
              <w:snapToGrid w:val="0"/>
              <w:ind w:left="-84" w:right="28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516C13" w14:textId="77777777" w:rsidR="007506CE" w:rsidRPr="00BC5CD0" w:rsidRDefault="007506CE" w:rsidP="00A91E25">
            <w:pPr>
              <w:snapToGrid w:val="0"/>
              <w:ind w:left="-84" w:right="28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7506CE" w:rsidRPr="00722103" w14:paraId="2E88B3F6" w14:textId="77777777" w:rsidTr="007506CE">
        <w:trPr>
          <w:cantSplit/>
          <w:trHeight w:val="338"/>
        </w:trPr>
        <w:tc>
          <w:tcPr>
            <w:tcW w:w="756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EA44AB6" w14:textId="77777777" w:rsidR="007506CE" w:rsidRPr="00BC5CD0" w:rsidRDefault="007506CE" w:rsidP="00A91E25">
            <w:pPr>
              <w:snapToGrid w:val="0"/>
              <w:ind w:left="-84" w:right="28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BC5CD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Valor </w:t>
            </w:r>
            <w:r w:rsidRPr="00BC5CD0">
              <w:rPr>
                <w:rFonts w:ascii="Arial" w:hAnsi="Arial" w:cs="Arial"/>
                <w:b/>
                <w:bCs/>
                <w:sz w:val="18"/>
                <w:szCs w:val="18"/>
              </w:rPr>
              <w:t>Global Estimado R$</w:t>
            </w:r>
          </w:p>
        </w:tc>
        <w:tc>
          <w:tcPr>
            <w:tcW w:w="1708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D30C3A" w14:textId="77777777" w:rsidR="007506CE" w:rsidRPr="00BC5CD0" w:rsidRDefault="007506CE" w:rsidP="00A91E25">
            <w:pPr>
              <w:snapToGrid w:val="0"/>
              <w:ind w:left="-84" w:right="28"/>
              <w:jc w:val="right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</w:tbl>
    <w:p w14:paraId="4D6CA242" w14:textId="77777777" w:rsidR="00AB6E2B" w:rsidRPr="00BC5CD0" w:rsidRDefault="00AB6E2B">
      <w:pPr>
        <w:widowControl w:val="0"/>
        <w:suppressAutoHyphens/>
        <w:jc w:val="both"/>
        <w:rPr>
          <w:rFonts w:ascii="Arial" w:hAnsi="Arial" w:cs="Arial"/>
          <w:color w:val="000000"/>
          <w:spacing w:val="-3"/>
          <w:sz w:val="22"/>
          <w:szCs w:val="22"/>
          <w:lang w:eastAsia="zh-CN"/>
        </w:rPr>
      </w:pPr>
    </w:p>
    <w:p w14:paraId="5B99992A" w14:textId="77777777" w:rsidR="00067924" w:rsidRPr="00BC5CD0" w:rsidRDefault="00067924" w:rsidP="00167B7D">
      <w:pPr>
        <w:widowControl w:val="0"/>
        <w:numPr>
          <w:ilvl w:val="0"/>
          <w:numId w:val="19"/>
        </w:numPr>
        <w:shd w:val="pct20" w:color="auto" w:fill="auto"/>
        <w:suppressAutoHyphens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BC5CD0">
        <w:rPr>
          <w:rFonts w:ascii="Arial" w:hAnsi="Arial" w:cs="Arial"/>
          <w:b/>
          <w:sz w:val="22"/>
          <w:szCs w:val="22"/>
        </w:rPr>
        <w:t>CLÁUSULA SEGUNDA – VIGÊNCIA</w:t>
      </w:r>
    </w:p>
    <w:p w14:paraId="2E95BC45" w14:textId="77777777" w:rsidR="00067924" w:rsidRPr="00BC5CD0" w:rsidRDefault="00067924">
      <w:pPr>
        <w:widowControl w:val="0"/>
        <w:suppressAutoHyphens/>
        <w:jc w:val="both"/>
        <w:rPr>
          <w:rFonts w:ascii="Arial" w:hAnsi="Arial" w:cs="Arial"/>
          <w:color w:val="000000"/>
          <w:spacing w:val="-3"/>
          <w:sz w:val="22"/>
          <w:szCs w:val="22"/>
          <w:lang w:eastAsia="zh-CN"/>
        </w:rPr>
      </w:pPr>
    </w:p>
    <w:p w14:paraId="41647F01" w14:textId="77777777" w:rsidR="00AB6E2B" w:rsidRPr="00BC5CD0" w:rsidRDefault="00067924" w:rsidP="00AB6E2B">
      <w:pPr>
        <w:widowControl w:val="0"/>
        <w:numPr>
          <w:ilvl w:val="1"/>
          <w:numId w:val="19"/>
        </w:numPr>
        <w:suppressAutoHyphens/>
        <w:ind w:left="0" w:firstLine="0"/>
        <w:jc w:val="both"/>
        <w:rPr>
          <w:rFonts w:ascii="Arial" w:hAnsi="Arial" w:cs="Arial"/>
          <w:bCs/>
          <w:iCs/>
          <w:sz w:val="22"/>
          <w:szCs w:val="22"/>
        </w:rPr>
      </w:pPr>
      <w:r w:rsidRPr="00BC5CD0">
        <w:rPr>
          <w:rFonts w:ascii="Arial" w:hAnsi="Arial" w:cs="Arial"/>
          <w:bCs/>
          <w:iCs/>
          <w:sz w:val="22"/>
          <w:szCs w:val="22"/>
        </w:rPr>
        <w:t xml:space="preserve">O </w:t>
      </w:r>
      <w:r w:rsidR="00AB6E2B" w:rsidRPr="00BC5CD0">
        <w:rPr>
          <w:rFonts w:ascii="Arial" w:hAnsi="Arial" w:cs="Arial"/>
          <w:bCs/>
          <w:iCs/>
          <w:sz w:val="22"/>
          <w:szCs w:val="22"/>
        </w:rPr>
        <w:t xml:space="preserve">prazo de vigência deste Termo de Contrato é aquele fixado no Edital, com início na data de </w:t>
      </w:r>
      <w:r w:rsidR="00AB6E2B" w:rsidRPr="00BC5CD0">
        <w:rPr>
          <w:rFonts w:ascii="Arial" w:hAnsi="Arial" w:cs="Arial"/>
          <w:bCs/>
          <w:iCs/>
          <w:sz w:val="22"/>
          <w:szCs w:val="22"/>
          <w:highlight w:val="yellow"/>
        </w:rPr>
        <w:t>___</w:t>
      </w:r>
      <w:r w:rsidR="00AB6E2B" w:rsidRPr="00BC5CD0">
        <w:rPr>
          <w:rFonts w:ascii="Arial" w:hAnsi="Arial" w:cs="Arial"/>
          <w:bCs/>
          <w:iCs/>
          <w:sz w:val="22"/>
          <w:szCs w:val="22"/>
        </w:rPr>
        <w:t>/</w:t>
      </w:r>
      <w:r w:rsidR="00AB6E2B" w:rsidRPr="00BC5CD0">
        <w:rPr>
          <w:rFonts w:ascii="Arial" w:hAnsi="Arial" w:cs="Arial"/>
          <w:bCs/>
          <w:iCs/>
          <w:sz w:val="22"/>
          <w:szCs w:val="22"/>
          <w:highlight w:val="yellow"/>
        </w:rPr>
        <w:t>___</w:t>
      </w:r>
      <w:r w:rsidR="00AB6E2B" w:rsidRPr="00BC5CD0">
        <w:rPr>
          <w:rFonts w:ascii="Arial" w:hAnsi="Arial" w:cs="Arial"/>
          <w:bCs/>
          <w:iCs/>
          <w:sz w:val="22"/>
          <w:szCs w:val="22"/>
        </w:rPr>
        <w:t>/202</w:t>
      </w:r>
      <w:r w:rsidR="00615319">
        <w:rPr>
          <w:rFonts w:ascii="Arial" w:hAnsi="Arial" w:cs="Arial"/>
          <w:bCs/>
          <w:iCs/>
          <w:sz w:val="22"/>
          <w:szCs w:val="22"/>
        </w:rPr>
        <w:t>2</w:t>
      </w:r>
      <w:r w:rsidR="00AB6E2B" w:rsidRPr="00BC5CD0">
        <w:rPr>
          <w:rFonts w:ascii="Arial" w:hAnsi="Arial" w:cs="Arial"/>
          <w:bCs/>
          <w:iCs/>
          <w:sz w:val="22"/>
          <w:szCs w:val="22"/>
        </w:rPr>
        <w:t xml:space="preserve"> e encerramento em </w:t>
      </w:r>
      <w:r w:rsidR="00AB6E2B" w:rsidRPr="00BC5CD0">
        <w:rPr>
          <w:rFonts w:ascii="Arial" w:hAnsi="Arial" w:cs="Arial"/>
          <w:bCs/>
          <w:iCs/>
          <w:sz w:val="22"/>
          <w:szCs w:val="22"/>
          <w:highlight w:val="yellow"/>
        </w:rPr>
        <w:t>___</w:t>
      </w:r>
      <w:r w:rsidR="00AB6E2B" w:rsidRPr="00BC5CD0">
        <w:rPr>
          <w:rFonts w:ascii="Arial" w:hAnsi="Arial" w:cs="Arial"/>
          <w:bCs/>
          <w:iCs/>
          <w:sz w:val="22"/>
          <w:szCs w:val="22"/>
        </w:rPr>
        <w:t>/</w:t>
      </w:r>
      <w:r w:rsidR="00AB6E2B" w:rsidRPr="00BC5CD0">
        <w:rPr>
          <w:rFonts w:ascii="Arial" w:hAnsi="Arial" w:cs="Arial"/>
          <w:bCs/>
          <w:iCs/>
          <w:sz w:val="22"/>
          <w:szCs w:val="22"/>
          <w:highlight w:val="yellow"/>
        </w:rPr>
        <w:t>___</w:t>
      </w:r>
      <w:r w:rsidR="00AB6E2B" w:rsidRPr="00BC5CD0">
        <w:rPr>
          <w:rFonts w:ascii="Arial" w:hAnsi="Arial" w:cs="Arial"/>
          <w:bCs/>
          <w:iCs/>
          <w:sz w:val="22"/>
          <w:szCs w:val="22"/>
        </w:rPr>
        <w:t>/202</w:t>
      </w:r>
      <w:r w:rsidR="00615319">
        <w:rPr>
          <w:rFonts w:ascii="Arial" w:hAnsi="Arial" w:cs="Arial"/>
          <w:bCs/>
          <w:iCs/>
          <w:sz w:val="22"/>
          <w:szCs w:val="22"/>
        </w:rPr>
        <w:t>4</w:t>
      </w:r>
      <w:r w:rsidR="00AB6E2B" w:rsidRPr="00BC5CD0">
        <w:rPr>
          <w:rFonts w:ascii="Arial" w:hAnsi="Arial" w:cs="Arial"/>
          <w:bCs/>
          <w:iCs/>
          <w:sz w:val="22"/>
          <w:szCs w:val="22"/>
        </w:rPr>
        <w:t>, podendo ser prorrogado por interesse das partes até o limite de 60 (sessenta) meses, desde que haja autorização formal da autoridade competente e seja observado o disposto no Anexo IX da IN SEGES/MP nº 05/2017, atentando, em especial, para o cumprimento dos seguintes requisitos:</w:t>
      </w:r>
    </w:p>
    <w:p w14:paraId="47691E55" w14:textId="77777777" w:rsidR="00AB6E2B" w:rsidRPr="00BC5CD0" w:rsidRDefault="00AB6E2B" w:rsidP="00AB6E2B">
      <w:pPr>
        <w:widowControl w:val="0"/>
        <w:suppressAutoHyphens/>
        <w:jc w:val="both"/>
        <w:rPr>
          <w:rFonts w:ascii="Arial" w:hAnsi="Arial" w:cs="Arial"/>
          <w:bCs/>
          <w:iCs/>
          <w:sz w:val="22"/>
          <w:szCs w:val="22"/>
        </w:rPr>
      </w:pPr>
    </w:p>
    <w:p w14:paraId="26BD7BF8" w14:textId="77777777" w:rsidR="00AB6E2B" w:rsidRPr="00BC5CD0" w:rsidRDefault="00AB6E2B" w:rsidP="00AB6E2B">
      <w:pPr>
        <w:widowControl w:val="0"/>
        <w:numPr>
          <w:ilvl w:val="2"/>
          <w:numId w:val="19"/>
        </w:numPr>
        <w:tabs>
          <w:tab w:val="clear" w:pos="1429"/>
          <w:tab w:val="num" w:pos="1560"/>
        </w:tabs>
        <w:suppressAutoHyphens/>
        <w:ind w:left="1560" w:hanging="851"/>
        <w:jc w:val="both"/>
        <w:rPr>
          <w:rFonts w:ascii="Arial" w:hAnsi="Arial" w:cs="Arial"/>
          <w:bCs/>
          <w:iCs/>
          <w:sz w:val="22"/>
          <w:szCs w:val="22"/>
        </w:rPr>
      </w:pPr>
      <w:r w:rsidRPr="00BC5CD0">
        <w:rPr>
          <w:rFonts w:ascii="Arial" w:hAnsi="Arial" w:cs="Arial"/>
          <w:bCs/>
          <w:iCs/>
          <w:sz w:val="22"/>
          <w:szCs w:val="22"/>
        </w:rPr>
        <w:t>Esteja formalmente demonstrado que a forma de prestação dos serviços tem natureza continuada;</w:t>
      </w:r>
    </w:p>
    <w:p w14:paraId="4E49B1CF" w14:textId="77777777" w:rsidR="00AB6E2B" w:rsidRPr="00BC5CD0" w:rsidRDefault="00AB6E2B" w:rsidP="00193C1D">
      <w:pPr>
        <w:widowControl w:val="0"/>
        <w:suppressAutoHyphens/>
        <w:jc w:val="both"/>
        <w:rPr>
          <w:rFonts w:ascii="Arial" w:hAnsi="Arial" w:cs="Arial"/>
          <w:bCs/>
          <w:iCs/>
          <w:sz w:val="22"/>
          <w:szCs w:val="22"/>
        </w:rPr>
      </w:pPr>
    </w:p>
    <w:p w14:paraId="7C372E6F" w14:textId="77777777" w:rsidR="00AB6E2B" w:rsidRPr="00BC5CD0" w:rsidRDefault="00AB6E2B" w:rsidP="00AB6E2B">
      <w:pPr>
        <w:widowControl w:val="0"/>
        <w:numPr>
          <w:ilvl w:val="2"/>
          <w:numId w:val="19"/>
        </w:numPr>
        <w:tabs>
          <w:tab w:val="clear" w:pos="1429"/>
          <w:tab w:val="num" w:pos="1560"/>
        </w:tabs>
        <w:suppressAutoHyphens/>
        <w:ind w:left="1560" w:hanging="851"/>
        <w:jc w:val="both"/>
        <w:rPr>
          <w:rFonts w:ascii="Arial" w:hAnsi="Arial" w:cs="Arial"/>
          <w:bCs/>
          <w:iCs/>
          <w:sz w:val="22"/>
          <w:szCs w:val="22"/>
        </w:rPr>
      </w:pPr>
      <w:r w:rsidRPr="00BC5CD0">
        <w:rPr>
          <w:rFonts w:ascii="Arial" w:hAnsi="Arial" w:cs="Arial"/>
          <w:bCs/>
          <w:iCs/>
          <w:sz w:val="22"/>
          <w:szCs w:val="22"/>
        </w:rPr>
        <w:t>Seja juntado relatório que discorra sobre a execução do contrato, com informações de que os serviços tenham sido prestados regularmente;</w:t>
      </w:r>
    </w:p>
    <w:p w14:paraId="6BFD492A" w14:textId="77777777" w:rsidR="00AB6E2B" w:rsidRPr="00BC5CD0" w:rsidRDefault="00AB6E2B" w:rsidP="00AB6E2B">
      <w:pPr>
        <w:widowControl w:val="0"/>
        <w:suppressAutoHyphens/>
        <w:jc w:val="both"/>
        <w:rPr>
          <w:rFonts w:ascii="Arial" w:hAnsi="Arial" w:cs="Arial"/>
          <w:bCs/>
          <w:iCs/>
          <w:sz w:val="22"/>
          <w:szCs w:val="22"/>
        </w:rPr>
      </w:pPr>
    </w:p>
    <w:p w14:paraId="6EECBF60" w14:textId="77777777" w:rsidR="00AB6E2B" w:rsidRPr="00BC5CD0" w:rsidRDefault="00AB6E2B" w:rsidP="00AB6E2B">
      <w:pPr>
        <w:widowControl w:val="0"/>
        <w:numPr>
          <w:ilvl w:val="2"/>
          <w:numId w:val="19"/>
        </w:numPr>
        <w:tabs>
          <w:tab w:val="clear" w:pos="1429"/>
          <w:tab w:val="num" w:pos="1560"/>
        </w:tabs>
        <w:suppressAutoHyphens/>
        <w:ind w:left="1560" w:hanging="851"/>
        <w:jc w:val="both"/>
        <w:rPr>
          <w:rFonts w:ascii="Arial" w:hAnsi="Arial" w:cs="Arial"/>
          <w:bCs/>
          <w:iCs/>
          <w:sz w:val="22"/>
          <w:szCs w:val="22"/>
        </w:rPr>
      </w:pPr>
      <w:r w:rsidRPr="00BC5CD0">
        <w:rPr>
          <w:rFonts w:ascii="Arial" w:hAnsi="Arial" w:cs="Arial"/>
          <w:bCs/>
          <w:iCs/>
          <w:sz w:val="22"/>
          <w:szCs w:val="22"/>
        </w:rPr>
        <w:t>Seja juntada justificativa e motivo, por escrito, de que a Administração mantém interesse na realização do serviço;</w:t>
      </w:r>
    </w:p>
    <w:p w14:paraId="0B76AE1B" w14:textId="77777777" w:rsidR="00AB6E2B" w:rsidRPr="00BC5CD0" w:rsidRDefault="00AB6E2B" w:rsidP="00AB6E2B">
      <w:pPr>
        <w:widowControl w:val="0"/>
        <w:suppressAutoHyphens/>
        <w:jc w:val="both"/>
        <w:rPr>
          <w:rFonts w:ascii="Arial" w:hAnsi="Arial" w:cs="Arial"/>
          <w:bCs/>
          <w:iCs/>
          <w:sz w:val="22"/>
          <w:szCs w:val="22"/>
        </w:rPr>
      </w:pPr>
    </w:p>
    <w:p w14:paraId="6301E865" w14:textId="77777777" w:rsidR="00AB6E2B" w:rsidRPr="00BC5CD0" w:rsidRDefault="00AB6E2B" w:rsidP="00AB6E2B">
      <w:pPr>
        <w:widowControl w:val="0"/>
        <w:numPr>
          <w:ilvl w:val="2"/>
          <w:numId w:val="19"/>
        </w:numPr>
        <w:tabs>
          <w:tab w:val="clear" w:pos="1429"/>
          <w:tab w:val="num" w:pos="1560"/>
        </w:tabs>
        <w:suppressAutoHyphens/>
        <w:ind w:left="1560" w:hanging="851"/>
        <w:jc w:val="both"/>
        <w:rPr>
          <w:rFonts w:ascii="Arial" w:hAnsi="Arial" w:cs="Arial"/>
          <w:bCs/>
          <w:iCs/>
          <w:sz w:val="22"/>
          <w:szCs w:val="22"/>
        </w:rPr>
      </w:pPr>
      <w:r w:rsidRPr="00BC5CD0">
        <w:rPr>
          <w:rFonts w:ascii="Arial" w:hAnsi="Arial" w:cs="Arial"/>
          <w:bCs/>
          <w:iCs/>
          <w:sz w:val="22"/>
          <w:szCs w:val="22"/>
        </w:rPr>
        <w:t>Seja comprovado que o valor do contrato permanece economicamente vantajoso para a Administração;</w:t>
      </w:r>
    </w:p>
    <w:p w14:paraId="5B3D596F" w14:textId="77777777" w:rsidR="00AB6E2B" w:rsidRPr="00BC5CD0" w:rsidRDefault="00AB6E2B" w:rsidP="00AB6E2B">
      <w:pPr>
        <w:widowControl w:val="0"/>
        <w:suppressAutoHyphens/>
        <w:jc w:val="both"/>
        <w:rPr>
          <w:rFonts w:ascii="Arial" w:hAnsi="Arial" w:cs="Arial"/>
          <w:bCs/>
          <w:iCs/>
          <w:sz w:val="22"/>
          <w:szCs w:val="22"/>
        </w:rPr>
      </w:pPr>
    </w:p>
    <w:p w14:paraId="5B9CE2FF" w14:textId="77777777" w:rsidR="00AB6E2B" w:rsidRPr="00BC5CD0" w:rsidRDefault="00AB6E2B" w:rsidP="00AB6E2B">
      <w:pPr>
        <w:widowControl w:val="0"/>
        <w:numPr>
          <w:ilvl w:val="2"/>
          <w:numId w:val="19"/>
        </w:numPr>
        <w:tabs>
          <w:tab w:val="clear" w:pos="1429"/>
          <w:tab w:val="num" w:pos="1560"/>
        </w:tabs>
        <w:suppressAutoHyphens/>
        <w:ind w:left="1560" w:hanging="851"/>
        <w:jc w:val="both"/>
        <w:rPr>
          <w:rFonts w:ascii="Arial" w:hAnsi="Arial" w:cs="Arial"/>
          <w:bCs/>
          <w:iCs/>
          <w:sz w:val="22"/>
          <w:szCs w:val="22"/>
        </w:rPr>
      </w:pPr>
      <w:r w:rsidRPr="00BC5CD0">
        <w:rPr>
          <w:rFonts w:ascii="Arial" w:hAnsi="Arial" w:cs="Arial"/>
          <w:bCs/>
          <w:iCs/>
          <w:sz w:val="22"/>
          <w:szCs w:val="22"/>
        </w:rPr>
        <w:t>Haja manifestação expressa da Contratada informando o interesse na prorrogação;</w:t>
      </w:r>
    </w:p>
    <w:p w14:paraId="2CBD2B27" w14:textId="77777777" w:rsidR="00AB6E2B" w:rsidRPr="00BC5CD0" w:rsidRDefault="00AB6E2B" w:rsidP="00AB6E2B">
      <w:pPr>
        <w:widowControl w:val="0"/>
        <w:suppressAutoHyphens/>
        <w:jc w:val="both"/>
        <w:rPr>
          <w:rFonts w:ascii="Arial" w:hAnsi="Arial" w:cs="Arial"/>
          <w:bCs/>
          <w:iCs/>
          <w:sz w:val="22"/>
          <w:szCs w:val="22"/>
        </w:rPr>
      </w:pPr>
    </w:p>
    <w:p w14:paraId="702D3AD3" w14:textId="77777777" w:rsidR="00AB6E2B" w:rsidRPr="00BC5CD0" w:rsidRDefault="00AB6E2B" w:rsidP="00AB6E2B">
      <w:pPr>
        <w:widowControl w:val="0"/>
        <w:numPr>
          <w:ilvl w:val="2"/>
          <w:numId w:val="19"/>
        </w:numPr>
        <w:tabs>
          <w:tab w:val="clear" w:pos="1429"/>
          <w:tab w:val="num" w:pos="1560"/>
        </w:tabs>
        <w:suppressAutoHyphens/>
        <w:ind w:left="1560" w:hanging="851"/>
        <w:jc w:val="both"/>
        <w:rPr>
          <w:rFonts w:ascii="Arial" w:hAnsi="Arial" w:cs="Arial"/>
          <w:bCs/>
          <w:iCs/>
          <w:sz w:val="22"/>
          <w:szCs w:val="22"/>
        </w:rPr>
      </w:pPr>
      <w:r w:rsidRPr="00BC5CD0">
        <w:rPr>
          <w:rFonts w:ascii="Arial" w:hAnsi="Arial" w:cs="Arial"/>
          <w:bCs/>
          <w:iCs/>
          <w:sz w:val="22"/>
          <w:szCs w:val="22"/>
        </w:rPr>
        <w:t>Seja comprovado que a Contratada mantém as condições iniciais de habilitação.</w:t>
      </w:r>
    </w:p>
    <w:p w14:paraId="1236B1AF" w14:textId="77777777" w:rsidR="00AB6E2B" w:rsidRPr="00BC5CD0" w:rsidRDefault="00AB6E2B">
      <w:pPr>
        <w:tabs>
          <w:tab w:val="num" w:pos="2509"/>
        </w:tabs>
        <w:suppressAutoHyphens/>
        <w:ind w:right="-15"/>
        <w:rPr>
          <w:rFonts w:ascii="Arial" w:hAnsi="Arial" w:cs="Arial"/>
          <w:sz w:val="22"/>
          <w:szCs w:val="22"/>
          <w:lang w:eastAsia="en-US"/>
        </w:rPr>
      </w:pPr>
    </w:p>
    <w:p w14:paraId="574B31F5" w14:textId="77777777" w:rsidR="00067924" w:rsidRPr="00BC5CD0" w:rsidRDefault="00067924" w:rsidP="00167B7D">
      <w:pPr>
        <w:widowControl w:val="0"/>
        <w:numPr>
          <w:ilvl w:val="1"/>
          <w:numId w:val="19"/>
        </w:numPr>
        <w:suppressAutoHyphens/>
        <w:ind w:left="0" w:firstLine="0"/>
        <w:jc w:val="both"/>
        <w:rPr>
          <w:rFonts w:ascii="Arial" w:hAnsi="Arial" w:cs="Arial"/>
          <w:sz w:val="22"/>
          <w:szCs w:val="22"/>
          <w:lang w:eastAsia="en-US"/>
        </w:rPr>
      </w:pPr>
      <w:r w:rsidRPr="00BC5CD0">
        <w:rPr>
          <w:rFonts w:ascii="Arial" w:hAnsi="Arial" w:cs="Arial"/>
          <w:color w:val="000000"/>
          <w:sz w:val="22"/>
          <w:szCs w:val="22"/>
        </w:rPr>
        <w:t>A CONTRATADA não tem direito subjetivo à prorrogação contratual.</w:t>
      </w:r>
    </w:p>
    <w:p w14:paraId="7AC8645C" w14:textId="77777777" w:rsidR="00067924" w:rsidRPr="00BC5CD0" w:rsidRDefault="00067924">
      <w:pPr>
        <w:suppressAutoHyphens/>
        <w:ind w:right="-15"/>
        <w:rPr>
          <w:rFonts w:ascii="Arial" w:hAnsi="Arial" w:cs="Arial"/>
          <w:sz w:val="22"/>
          <w:szCs w:val="22"/>
          <w:lang w:eastAsia="en-US"/>
        </w:rPr>
      </w:pPr>
    </w:p>
    <w:p w14:paraId="74BF0DE3" w14:textId="77777777" w:rsidR="00067924" w:rsidRPr="00BC5CD0" w:rsidRDefault="00067924" w:rsidP="00167B7D">
      <w:pPr>
        <w:widowControl w:val="0"/>
        <w:numPr>
          <w:ilvl w:val="1"/>
          <w:numId w:val="19"/>
        </w:numPr>
        <w:suppressAutoHyphens/>
        <w:ind w:left="0" w:firstLine="0"/>
        <w:jc w:val="both"/>
        <w:rPr>
          <w:rFonts w:ascii="Arial" w:hAnsi="Arial" w:cs="Arial"/>
          <w:sz w:val="22"/>
          <w:szCs w:val="22"/>
          <w:lang w:eastAsia="en-US"/>
        </w:rPr>
      </w:pPr>
      <w:r w:rsidRPr="00BC5CD0">
        <w:rPr>
          <w:rFonts w:ascii="Arial" w:hAnsi="Arial" w:cs="Arial"/>
          <w:color w:val="000000"/>
          <w:sz w:val="22"/>
          <w:szCs w:val="22"/>
        </w:rPr>
        <w:t>A prorrogação de contrato deverá ser promovida mediante a celebração de termo aditivo.</w:t>
      </w:r>
    </w:p>
    <w:p w14:paraId="6084B007" w14:textId="77777777" w:rsidR="00067924" w:rsidRPr="00BC5CD0" w:rsidRDefault="00067924">
      <w:pPr>
        <w:suppressAutoHyphens/>
        <w:ind w:right="-15"/>
        <w:rPr>
          <w:rFonts w:ascii="Arial" w:hAnsi="Arial" w:cs="Arial"/>
          <w:sz w:val="22"/>
          <w:szCs w:val="22"/>
          <w:lang w:eastAsia="en-US"/>
        </w:rPr>
      </w:pPr>
    </w:p>
    <w:p w14:paraId="5D61F267" w14:textId="77777777" w:rsidR="00E03E98" w:rsidRPr="00BC5CD0" w:rsidRDefault="00E03E98">
      <w:pPr>
        <w:suppressAutoHyphens/>
        <w:ind w:right="-15"/>
        <w:rPr>
          <w:rFonts w:ascii="Arial" w:hAnsi="Arial" w:cs="Arial"/>
          <w:sz w:val="22"/>
          <w:szCs w:val="22"/>
          <w:lang w:eastAsia="en-US"/>
        </w:rPr>
      </w:pPr>
    </w:p>
    <w:p w14:paraId="119D4EE9" w14:textId="77777777" w:rsidR="00067924" w:rsidRPr="00BC5CD0" w:rsidRDefault="00067924" w:rsidP="00167B7D">
      <w:pPr>
        <w:widowControl w:val="0"/>
        <w:numPr>
          <w:ilvl w:val="0"/>
          <w:numId w:val="19"/>
        </w:numPr>
        <w:shd w:val="pct20" w:color="auto" w:fill="auto"/>
        <w:suppressAutoHyphens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BC5CD0">
        <w:rPr>
          <w:rFonts w:ascii="Arial" w:hAnsi="Arial" w:cs="Arial"/>
          <w:b/>
          <w:sz w:val="22"/>
          <w:szCs w:val="22"/>
        </w:rPr>
        <w:t>CLÁUSULA TERCEIRA – PREÇO</w:t>
      </w:r>
    </w:p>
    <w:p w14:paraId="5AE8ECED" w14:textId="77777777" w:rsidR="00067924" w:rsidRPr="00BC5CD0" w:rsidRDefault="00067924">
      <w:pPr>
        <w:suppressAutoHyphens/>
        <w:jc w:val="both"/>
        <w:rPr>
          <w:rFonts w:ascii="Arial" w:hAnsi="Arial" w:cs="Arial"/>
          <w:color w:val="000000"/>
          <w:spacing w:val="-3"/>
          <w:sz w:val="22"/>
          <w:szCs w:val="22"/>
          <w:lang w:eastAsia="zh-CN"/>
        </w:rPr>
      </w:pPr>
    </w:p>
    <w:p w14:paraId="34D6275A" w14:textId="77777777" w:rsidR="00067924" w:rsidRPr="00BC5CD0" w:rsidRDefault="00067924" w:rsidP="00167B7D">
      <w:pPr>
        <w:widowControl w:val="0"/>
        <w:numPr>
          <w:ilvl w:val="1"/>
          <w:numId w:val="19"/>
        </w:numPr>
        <w:suppressAutoHyphens/>
        <w:ind w:left="0" w:firstLine="0"/>
        <w:jc w:val="both"/>
        <w:rPr>
          <w:rFonts w:ascii="Arial" w:hAnsi="Arial" w:cs="Arial"/>
          <w:color w:val="000000"/>
          <w:spacing w:val="-3"/>
          <w:sz w:val="22"/>
          <w:szCs w:val="22"/>
          <w:lang w:eastAsia="zh-CN"/>
        </w:rPr>
      </w:pPr>
      <w:r w:rsidRPr="00BC5CD0">
        <w:rPr>
          <w:rFonts w:ascii="Arial" w:hAnsi="Arial" w:cs="Arial"/>
          <w:color w:val="000000"/>
          <w:sz w:val="22"/>
          <w:szCs w:val="22"/>
        </w:rPr>
        <w:t xml:space="preserve">O valor mensal </w:t>
      </w:r>
      <w:r w:rsidR="00193C1D" w:rsidRPr="00BC5CD0">
        <w:rPr>
          <w:rFonts w:ascii="Arial" w:hAnsi="Arial" w:cs="Arial"/>
          <w:color w:val="000000"/>
          <w:sz w:val="22"/>
          <w:szCs w:val="22"/>
        </w:rPr>
        <w:t xml:space="preserve">estimado </w:t>
      </w:r>
      <w:r w:rsidRPr="00BC5CD0">
        <w:rPr>
          <w:rFonts w:ascii="Arial" w:hAnsi="Arial" w:cs="Arial"/>
          <w:color w:val="000000"/>
          <w:sz w:val="22"/>
          <w:szCs w:val="22"/>
        </w:rPr>
        <w:t xml:space="preserve">da contratação é de R$ </w:t>
      </w:r>
      <w:r w:rsidRPr="00BC5CD0">
        <w:rPr>
          <w:rFonts w:ascii="Arial" w:hAnsi="Arial" w:cs="Arial"/>
          <w:color w:val="000000"/>
          <w:sz w:val="22"/>
          <w:szCs w:val="22"/>
          <w:highlight w:val="yellow"/>
        </w:rPr>
        <w:t>____</w:t>
      </w:r>
      <w:r w:rsidRPr="00BC5CD0">
        <w:rPr>
          <w:rFonts w:ascii="Arial" w:hAnsi="Arial" w:cs="Arial"/>
          <w:color w:val="000000"/>
          <w:sz w:val="22"/>
          <w:szCs w:val="22"/>
        </w:rPr>
        <w:t>,</w:t>
      </w:r>
      <w:r w:rsidRPr="00BC5CD0">
        <w:rPr>
          <w:rFonts w:ascii="Arial" w:hAnsi="Arial" w:cs="Arial"/>
          <w:color w:val="000000"/>
          <w:sz w:val="22"/>
          <w:szCs w:val="22"/>
          <w:highlight w:val="yellow"/>
        </w:rPr>
        <w:t>__</w:t>
      </w:r>
      <w:r w:rsidRPr="00BC5CD0">
        <w:rPr>
          <w:rFonts w:ascii="Arial" w:hAnsi="Arial" w:cs="Arial"/>
          <w:color w:val="000000"/>
          <w:sz w:val="22"/>
          <w:szCs w:val="22"/>
        </w:rPr>
        <w:t xml:space="preserve"> (</w:t>
      </w:r>
      <w:r w:rsidRPr="00BC5CD0">
        <w:rPr>
          <w:rFonts w:ascii="Arial" w:hAnsi="Arial" w:cs="Arial"/>
          <w:color w:val="000000"/>
          <w:sz w:val="22"/>
          <w:szCs w:val="22"/>
          <w:highlight w:val="yellow"/>
        </w:rPr>
        <w:t>________</w:t>
      </w:r>
      <w:r w:rsidRPr="00BC5CD0">
        <w:rPr>
          <w:rFonts w:ascii="Arial" w:hAnsi="Arial" w:cs="Arial"/>
          <w:color w:val="000000"/>
          <w:sz w:val="22"/>
          <w:szCs w:val="22"/>
        </w:rPr>
        <w:t xml:space="preserve">), perfazendo o valor total de R$ </w:t>
      </w:r>
      <w:r w:rsidRPr="00BC5CD0">
        <w:rPr>
          <w:rFonts w:ascii="Arial" w:hAnsi="Arial" w:cs="Arial"/>
          <w:color w:val="000000"/>
          <w:sz w:val="22"/>
          <w:szCs w:val="22"/>
          <w:highlight w:val="yellow"/>
        </w:rPr>
        <w:t>____</w:t>
      </w:r>
      <w:r w:rsidRPr="00BC5CD0">
        <w:rPr>
          <w:rFonts w:ascii="Arial" w:hAnsi="Arial" w:cs="Arial"/>
          <w:color w:val="000000"/>
          <w:sz w:val="22"/>
          <w:szCs w:val="22"/>
        </w:rPr>
        <w:t>,</w:t>
      </w:r>
      <w:r w:rsidRPr="00BC5CD0">
        <w:rPr>
          <w:rFonts w:ascii="Arial" w:hAnsi="Arial" w:cs="Arial"/>
          <w:color w:val="000000"/>
          <w:sz w:val="22"/>
          <w:szCs w:val="22"/>
          <w:highlight w:val="yellow"/>
        </w:rPr>
        <w:t>__</w:t>
      </w:r>
      <w:r w:rsidRPr="00BC5CD0">
        <w:rPr>
          <w:rFonts w:ascii="Arial" w:hAnsi="Arial" w:cs="Arial"/>
          <w:color w:val="000000"/>
          <w:sz w:val="22"/>
          <w:szCs w:val="22"/>
        </w:rPr>
        <w:t xml:space="preserve"> (</w:t>
      </w:r>
      <w:r w:rsidRPr="00BC5CD0">
        <w:rPr>
          <w:rFonts w:ascii="Arial" w:hAnsi="Arial" w:cs="Arial"/>
          <w:color w:val="000000"/>
          <w:sz w:val="22"/>
          <w:szCs w:val="22"/>
          <w:highlight w:val="yellow"/>
        </w:rPr>
        <w:t>________</w:t>
      </w:r>
      <w:r w:rsidRPr="00BC5CD0">
        <w:rPr>
          <w:rFonts w:ascii="Arial" w:hAnsi="Arial" w:cs="Arial"/>
          <w:color w:val="000000"/>
          <w:sz w:val="22"/>
          <w:szCs w:val="22"/>
        </w:rPr>
        <w:t>)</w:t>
      </w:r>
      <w:r w:rsidR="00234C81">
        <w:rPr>
          <w:rFonts w:ascii="Arial" w:hAnsi="Arial" w:cs="Arial"/>
          <w:color w:val="000000"/>
          <w:sz w:val="22"/>
          <w:szCs w:val="22"/>
        </w:rPr>
        <w:t xml:space="preserve"> </w:t>
      </w:r>
      <w:r w:rsidR="00234C81" w:rsidRPr="00BC5CD0">
        <w:rPr>
          <w:rFonts w:ascii="Arial" w:hAnsi="Arial" w:cs="Arial"/>
          <w:color w:val="000000"/>
          <w:sz w:val="22"/>
          <w:szCs w:val="22"/>
          <w:highlight w:val="yellow"/>
        </w:rPr>
        <w:t>para 24 meses</w:t>
      </w:r>
      <w:r w:rsidRPr="00BC5CD0">
        <w:rPr>
          <w:rFonts w:ascii="Arial" w:hAnsi="Arial" w:cs="Arial"/>
          <w:color w:val="000000"/>
          <w:sz w:val="22"/>
          <w:szCs w:val="22"/>
        </w:rPr>
        <w:t>.</w:t>
      </w:r>
    </w:p>
    <w:p w14:paraId="16B066B6" w14:textId="77777777" w:rsidR="00193C1D" w:rsidRPr="00BC5CD0" w:rsidRDefault="00193C1D" w:rsidP="00193C1D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</w:p>
    <w:p w14:paraId="086124BE" w14:textId="77777777" w:rsidR="00193C1D" w:rsidRPr="00BC5CD0" w:rsidRDefault="00193C1D" w:rsidP="00193C1D">
      <w:pPr>
        <w:widowControl w:val="0"/>
        <w:numPr>
          <w:ilvl w:val="1"/>
          <w:numId w:val="19"/>
        </w:numPr>
        <w:suppressAutoHyphens/>
        <w:ind w:left="0" w:firstLine="0"/>
        <w:jc w:val="both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>No valor acima estão incluídas todas as despesas ordinárias diretas e indiretas decorrentes da execução do objeto,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11CB5196" w14:textId="77777777" w:rsidR="00067924" w:rsidRPr="00BC5CD0" w:rsidRDefault="00067924">
      <w:pPr>
        <w:widowControl w:val="0"/>
        <w:tabs>
          <w:tab w:val="num" w:pos="2509"/>
        </w:tabs>
        <w:suppressAutoHyphens/>
        <w:jc w:val="both"/>
        <w:rPr>
          <w:rFonts w:ascii="Arial" w:hAnsi="Arial" w:cs="Arial"/>
          <w:sz w:val="22"/>
          <w:szCs w:val="22"/>
          <w:lang w:val="pt-PT" w:eastAsia="en-US"/>
        </w:rPr>
      </w:pPr>
    </w:p>
    <w:p w14:paraId="4005A2B0" w14:textId="77777777" w:rsidR="00067924" w:rsidRPr="00BC5CD0" w:rsidRDefault="00067924" w:rsidP="00167B7D">
      <w:pPr>
        <w:widowControl w:val="0"/>
        <w:numPr>
          <w:ilvl w:val="1"/>
          <w:numId w:val="19"/>
        </w:numPr>
        <w:suppressAutoHyphens/>
        <w:ind w:left="0" w:firstLine="0"/>
        <w:jc w:val="both"/>
        <w:rPr>
          <w:rFonts w:ascii="Arial" w:hAnsi="Arial" w:cs="Arial"/>
          <w:sz w:val="22"/>
          <w:szCs w:val="22"/>
          <w:lang w:val="pt-PT" w:eastAsia="en-US"/>
        </w:rPr>
      </w:pPr>
      <w:r w:rsidRPr="00BC5CD0">
        <w:rPr>
          <w:rFonts w:ascii="Arial" w:hAnsi="Arial" w:cs="Arial"/>
          <w:sz w:val="22"/>
          <w:szCs w:val="22"/>
          <w:lang w:val="pt-PT" w:eastAsia="en-US"/>
        </w:rPr>
        <w:t xml:space="preserve">O valor acima é meramente estimativo, de forma que os pagamentos devidos à </w:t>
      </w:r>
      <w:r w:rsidR="00193C1D" w:rsidRPr="00BC5CD0">
        <w:rPr>
          <w:rFonts w:ascii="Arial" w:hAnsi="Arial" w:cs="Arial"/>
          <w:sz w:val="22"/>
          <w:szCs w:val="22"/>
          <w:lang w:val="pt-PT" w:eastAsia="en-US"/>
        </w:rPr>
        <w:t xml:space="preserve">Contratada </w:t>
      </w:r>
      <w:r w:rsidRPr="00BC5CD0">
        <w:rPr>
          <w:rFonts w:ascii="Arial" w:hAnsi="Arial" w:cs="Arial"/>
          <w:sz w:val="22"/>
          <w:szCs w:val="22"/>
          <w:lang w:val="pt-PT" w:eastAsia="en-US"/>
        </w:rPr>
        <w:t xml:space="preserve">dependerão dos quantitativos de </w:t>
      </w:r>
      <w:r w:rsidR="00193C1D" w:rsidRPr="00BC5CD0">
        <w:rPr>
          <w:rFonts w:ascii="Arial" w:hAnsi="Arial" w:cs="Arial"/>
          <w:sz w:val="22"/>
          <w:szCs w:val="22"/>
          <w:lang w:val="pt-PT" w:eastAsia="en-US"/>
        </w:rPr>
        <w:t xml:space="preserve">serviços </w:t>
      </w:r>
      <w:r w:rsidRPr="00BC5CD0">
        <w:rPr>
          <w:rFonts w:ascii="Arial" w:hAnsi="Arial" w:cs="Arial"/>
          <w:sz w:val="22"/>
          <w:szCs w:val="22"/>
          <w:lang w:val="pt-PT" w:eastAsia="en-US"/>
        </w:rPr>
        <w:t xml:space="preserve">efetivamente </w:t>
      </w:r>
      <w:r w:rsidR="00193C1D" w:rsidRPr="00BC5CD0">
        <w:rPr>
          <w:rFonts w:ascii="Arial" w:hAnsi="Arial" w:cs="Arial"/>
          <w:sz w:val="22"/>
          <w:szCs w:val="22"/>
          <w:lang w:val="pt-PT" w:eastAsia="en-US"/>
        </w:rPr>
        <w:t>prestados</w:t>
      </w:r>
      <w:r w:rsidRPr="00BC5CD0">
        <w:rPr>
          <w:rFonts w:ascii="Arial" w:hAnsi="Arial" w:cs="Arial"/>
          <w:sz w:val="22"/>
          <w:szCs w:val="22"/>
          <w:lang w:val="pt-PT" w:eastAsia="en-US"/>
        </w:rPr>
        <w:t>.</w:t>
      </w:r>
    </w:p>
    <w:p w14:paraId="333F0072" w14:textId="77777777" w:rsidR="00067924" w:rsidRPr="00BC5CD0" w:rsidRDefault="00067924">
      <w:pPr>
        <w:suppressAutoHyphens/>
        <w:ind w:right="-15"/>
        <w:rPr>
          <w:rFonts w:ascii="Arial" w:hAnsi="Arial" w:cs="Arial"/>
          <w:sz w:val="22"/>
          <w:szCs w:val="22"/>
          <w:lang w:eastAsia="en-US"/>
        </w:rPr>
      </w:pPr>
    </w:p>
    <w:p w14:paraId="1300EC55" w14:textId="77777777" w:rsidR="00E03E98" w:rsidRPr="00BC5CD0" w:rsidRDefault="00E03E98">
      <w:pPr>
        <w:suppressAutoHyphens/>
        <w:ind w:right="-15"/>
        <w:rPr>
          <w:rFonts w:ascii="Arial" w:hAnsi="Arial" w:cs="Arial"/>
          <w:sz w:val="22"/>
          <w:szCs w:val="22"/>
          <w:lang w:eastAsia="en-US"/>
        </w:rPr>
      </w:pPr>
    </w:p>
    <w:p w14:paraId="25774755" w14:textId="77777777" w:rsidR="00067924" w:rsidRPr="00BC5CD0" w:rsidRDefault="00067924" w:rsidP="00167B7D">
      <w:pPr>
        <w:widowControl w:val="0"/>
        <w:numPr>
          <w:ilvl w:val="0"/>
          <w:numId w:val="19"/>
        </w:numPr>
        <w:shd w:val="pct20" w:color="auto" w:fill="auto"/>
        <w:suppressAutoHyphens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BC5CD0">
        <w:rPr>
          <w:rFonts w:ascii="Arial" w:hAnsi="Arial" w:cs="Arial"/>
          <w:b/>
          <w:sz w:val="22"/>
          <w:szCs w:val="22"/>
        </w:rPr>
        <w:t>CLÁUSULA QUARTA – DOTAÇÃO ORÇAMENTÁRIA</w:t>
      </w:r>
    </w:p>
    <w:p w14:paraId="6BF8422C" w14:textId="77777777" w:rsidR="00067924" w:rsidRPr="00BC5CD0" w:rsidRDefault="00067924">
      <w:pPr>
        <w:suppressAutoHyphens/>
        <w:jc w:val="both"/>
        <w:rPr>
          <w:rFonts w:ascii="Arial" w:hAnsi="Arial" w:cs="Arial"/>
          <w:color w:val="000000"/>
          <w:spacing w:val="-3"/>
          <w:sz w:val="22"/>
          <w:szCs w:val="22"/>
          <w:lang w:eastAsia="zh-CN"/>
        </w:rPr>
      </w:pPr>
    </w:p>
    <w:p w14:paraId="2E0F77F7" w14:textId="77777777" w:rsidR="00067924" w:rsidRPr="00BC5CD0" w:rsidRDefault="00067924" w:rsidP="00167B7D">
      <w:pPr>
        <w:widowControl w:val="0"/>
        <w:numPr>
          <w:ilvl w:val="1"/>
          <w:numId w:val="19"/>
        </w:numPr>
        <w:suppressAutoHyphens/>
        <w:ind w:left="0" w:firstLine="0"/>
        <w:jc w:val="both"/>
        <w:rPr>
          <w:rFonts w:ascii="Arial" w:hAnsi="Arial" w:cs="Arial"/>
          <w:color w:val="000000"/>
          <w:spacing w:val="-3"/>
          <w:sz w:val="22"/>
          <w:szCs w:val="22"/>
          <w:lang w:eastAsia="zh-CN"/>
        </w:rPr>
      </w:pPr>
      <w:r w:rsidRPr="00BC5CD0">
        <w:rPr>
          <w:rFonts w:ascii="Arial" w:hAnsi="Arial" w:cs="Arial"/>
          <w:sz w:val="22"/>
          <w:szCs w:val="22"/>
        </w:rPr>
        <w:t xml:space="preserve">As despesas decorrentes desta contratação estão programadas em dotação orçamentária própria, prevista no orçamento da União, para o exercício de </w:t>
      </w:r>
      <w:r w:rsidR="00E03E98" w:rsidRPr="00BC5CD0">
        <w:rPr>
          <w:rFonts w:ascii="Arial" w:hAnsi="Arial" w:cs="Arial"/>
          <w:sz w:val="22"/>
          <w:szCs w:val="22"/>
        </w:rPr>
        <w:t>20</w:t>
      </w:r>
      <w:r w:rsidR="00E03E98" w:rsidRPr="00BC5CD0">
        <w:rPr>
          <w:rFonts w:ascii="Arial" w:hAnsi="Arial" w:cs="Arial"/>
          <w:color w:val="000000"/>
          <w:sz w:val="22"/>
          <w:szCs w:val="22"/>
        </w:rPr>
        <w:t>2</w:t>
      </w:r>
      <w:r w:rsidR="00866EE4">
        <w:rPr>
          <w:rFonts w:ascii="Arial" w:hAnsi="Arial" w:cs="Arial"/>
          <w:color w:val="000000"/>
          <w:sz w:val="22"/>
          <w:szCs w:val="22"/>
        </w:rPr>
        <w:t>2</w:t>
      </w:r>
      <w:r w:rsidRPr="00BC5CD0">
        <w:rPr>
          <w:rFonts w:ascii="Arial" w:hAnsi="Arial" w:cs="Arial"/>
          <w:sz w:val="22"/>
          <w:szCs w:val="22"/>
        </w:rPr>
        <w:t>, na classificação abaixo:</w:t>
      </w:r>
    </w:p>
    <w:p w14:paraId="2279FA73" w14:textId="77777777" w:rsidR="003F6412" w:rsidRPr="00BC5CD0" w:rsidRDefault="003F6412" w:rsidP="003F6412">
      <w:pPr>
        <w:numPr>
          <w:ilvl w:val="2"/>
          <w:numId w:val="19"/>
        </w:numPr>
        <w:spacing w:before="120" w:after="120" w:line="276" w:lineRule="auto"/>
        <w:ind w:right="-28"/>
        <w:jc w:val="both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>GESTÃO/UNIDADE: 00001/170156 – Superintendência Regional da Receita Federal do Brasil da 9ª Região Fiscal</w:t>
      </w:r>
    </w:p>
    <w:p w14:paraId="3C89DEB3" w14:textId="77777777" w:rsidR="003F6412" w:rsidRPr="00BC5CD0" w:rsidRDefault="003F6412" w:rsidP="003F6412">
      <w:pPr>
        <w:numPr>
          <w:ilvl w:val="2"/>
          <w:numId w:val="19"/>
        </w:numPr>
        <w:spacing w:before="120" w:after="120" w:line="276" w:lineRule="auto"/>
        <w:ind w:right="-28"/>
        <w:jc w:val="both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>FONTE: 0150251030</w:t>
      </w:r>
    </w:p>
    <w:p w14:paraId="10315977" w14:textId="77777777" w:rsidR="003F6412" w:rsidRPr="00BC5CD0" w:rsidRDefault="003F6412" w:rsidP="003F6412">
      <w:pPr>
        <w:numPr>
          <w:ilvl w:val="2"/>
          <w:numId w:val="19"/>
        </w:numPr>
        <w:spacing w:before="120" w:after="120" w:line="276" w:lineRule="auto"/>
        <w:ind w:right="-28"/>
        <w:jc w:val="both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>PTRES: 171552</w:t>
      </w:r>
    </w:p>
    <w:p w14:paraId="5041D4F0" w14:textId="77777777" w:rsidR="003F6412" w:rsidRPr="00BC5CD0" w:rsidRDefault="003F6412" w:rsidP="003F6412">
      <w:pPr>
        <w:numPr>
          <w:ilvl w:val="2"/>
          <w:numId w:val="19"/>
        </w:numPr>
        <w:spacing w:before="120" w:after="120" w:line="276" w:lineRule="auto"/>
        <w:ind w:right="-28"/>
        <w:jc w:val="both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>ELEMENTO DE DESPESA:</w:t>
      </w:r>
      <w:r w:rsidR="00E570AE">
        <w:rPr>
          <w:rFonts w:ascii="Arial" w:hAnsi="Arial" w:cs="Arial"/>
          <w:sz w:val="22"/>
          <w:szCs w:val="22"/>
        </w:rPr>
        <w:t xml:space="preserve"> </w:t>
      </w:r>
      <w:r w:rsidRPr="00BC5CD0">
        <w:rPr>
          <w:rFonts w:ascii="Arial" w:hAnsi="Arial" w:cs="Arial"/>
          <w:sz w:val="22"/>
          <w:szCs w:val="22"/>
        </w:rPr>
        <w:t>339039-77</w:t>
      </w:r>
      <w:r w:rsidR="00E570AE">
        <w:rPr>
          <w:rFonts w:ascii="Arial" w:hAnsi="Arial" w:cs="Arial"/>
          <w:sz w:val="22"/>
          <w:szCs w:val="22"/>
        </w:rPr>
        <w:t xml:space="preserve"> </w:t>
      </w:r>
      <w:r w:rsidRPr="00BC5CD0">
        <w:rPr>
          <w:rFonts w:ascii="Arial" w:hAnsi="Arial" w:cs="Arial"/>
          <w:sz w:val="22"/>
          <w:szCs w:val="22"/>
        </w:rPr>
        <w:t>(</w:t>
      </w:r>
      <w:r w:rsidR="007648D4">
        <w:rPr>
          <w:rFonts w:ascii="Arial" w:hAnsi="Arial" w:cs="Arial"/>
          <w:sz w:val="22"/>
          <w:szCs w:val="22"/>
        </w:rPr>
        <w:t xml:space="preserve">Vigilância </w:t>
      </w:r>
      <w:r w:rsidR="005A2F80">
        <w:rPr>
          <w:rFonts w:ascii="Arial" w:hAnsi="Arial" w:cs="Arial"/>
          <w:sz w:val="22"/>
          <w:szCs w:val="22"/>
        </w:rPr>
        <w:t>Monitora</w:t>
      </w:r>
      <w:r w:rsidR="007648D4">
        <w:rPr>
          <w:rFonts w:ascii="Arial" w:hAnsi="Arial" w:cs="Arial"/>
          <w:sz w:val="22"/>
          <w:szCs w:val="22"/>
        </w:rPr>
        <w:t>da</w:t>
      </w:r>
      <w:r w:rsidRPr="00BC5CD0">
        <w:rPr>
          <w:rFonts w:ascii="Arial" w:hAnsi="Arial" w:cs="Arial"/>
          <w:sz w:val="22"/>
          <w:szCs w:val="22"/>
        </w:rPr>
        <w:t>)</w:t>
      </w:r>
    </w:p>
    <w:p w14:paraId="0892E990" w14:textId="77777777" w:rsidR="003F6412" w:rsidRPr="00BC5CD0" w:rsidRDefault="003F6412" w:rsidP="003F6412">
      <w:pPr>
        <w:numPr>
          <w:ilvl w:val="2"/>
          <w:numId w:val="19"/>
        </w:numPr>
        <w:spacing w:before="120" w:after="120" w:line="276" w:lineRule="auto"/>
        <w:ind w:right="-28"/>
        <w:jc w:val="both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>PLANO INTERNO: PIUVIGILAN</w:t>
      </w:r>
    </w:p>
    <w:p w14:paraId="0716DBC9" w14:textId="77777777" w:rsidR="00A31BAF" w:rsidRPr="00BC5CD0" w:rsidRDefault="00A31BAF">
      <w:pPr>
        <w:suppressAutoHyphens/>
        <w:jc w:val="both"/>
        <w:rPr>
          <w:rFonts w:ascii="Arial" w:hAnsi="Arial" w:cs="Arial"/>
          <w:color w:val="000000"/>
          <w:spacing w:val="-3"/>
          <w:sz w:val="22"/>
          <w:szCs w:val="22"/>
          <w:lang w:eastAsia="zh-CN"/>
        </w:rPr>
      </w:pPr>
    </w:p>
    <w:p w14:paraId="12FA506A" w14:textId="77777777" w:rsidR="00193C1D" w:rsidRPr="00BC5CD0" w:rsidRDefault="00193C1D" w:rsidP="00193C1D">
      <w:pPr>
        <w:widowControl w:val="0"/>
        <w:numPr>
          <w:ilvl w:val="1"/>
          <w:numId w:val="19"/>
        </w:numPr>
        <w:suppressAutoHyphens/>
        <w:ind w:left="0" w:firstLine="0"/>
        <w:jc w:val="both"/>
        <w:rPr>
          <w:rFonts w:ascii="Arial" w:hAnsi="Arial" w:cs="Arial"/>
          <w:color w:val="000000"/>
          <w:spacing w:val="-3"/>
          <w:sz w:val="22"/>
          <w:szCs w:val="22"/>
          <w:lang w:eastAsia="zh-CN"/>
        </w:rPr>
      </w:pPr>
      <w:r w:rsidRPr="00BC5CD0">
        <w:rPr>
          <w:rFonts w:ascii="Arial" w:hAnsi="Arial" w:cs="Arial"/>
          <w:color w:val="000000"/>
          <w:spacing w:val="-3"/>
          <w:sz w:val="22"/>
          <w:szCs w:val="22"/>
          <w:lang w:eastAsia="zh-CN"/>
        </w:rPr>
        <w:t>Nos exercícios seguintes, as despesas correspondentes correrão à conta dos recursos próprios para atender às despesas da mesma natureza, cuja alocação será feita no início de cada exercício financeiro.</w:t>
      </w:r>
    </w:p>
    <w:p w14:paraId="27EBB44C" w14:textId="77777777" w:rsidR="00E03E98" w:rsidRPr="00BC5CD0" w:rsidRDefault="00E03E98">
      <w:pPr>
        <w:suppressAutoHyphens/>
        <w:jc w:val="both"/>
        <w:rPr>
          <w:rFonts w:ascii="Arial" w:hAnsi="Arial" w:cs="Arial"/>
          <w:color w:val="000000"/>
          <w:spacing w:val="-3"/>
          <w:sz w:val="22"/>
          <w:szCs w:val="22"/>
          <w:lang w:eastAsia="zh-CN"/>
        </w:rPr>
      </w:pPr>
    </w:p>
    <w:p w14:paraId="18708D85" w14:textId="77777777" w:rsidR="00193C1D" w:rsidRPr="00BC5CD0" w:rsidRDefault="00193C1D">
      <w:pPr>
        <w:suppressAutoHyphens/>
        <w:jc w:val="both"/>
        <w:rPr>
          <w:rFonts w:ascii="Arial" w:hAnsi="Arial" w:cs="Arial"/>
          <w:color w:val="000000"/>
          <w:spacing w:val="-3"/>
          <w:sz w:val="22"/>
          <w:szCs w:val="22"/>
          <w:lang w:eastAsia="zh-CN"/>
        </w:rPr>
      </w:pPr>
    </w:p>
    <w:p w14:paraId="30F1ECDA" w14:textId="77777777" w:rsidR="00067924" w:rsidRPr="00BC5CD0" w:rsidRDefault="00067924" w:rsidP="00167B7D">
      <w:pPr>
        <w:widowControl w:val="0"/>
        <w:numPr>
          <w:ilvl w:val="0"/>
          <w:numId w:val="19"/>
        </w:numPr>
        <w:shd w:val="pct20" w:color="auto" w:fill="auto"/>
        <w:suppressAutoHyphens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BC5CD0">
        <w:rPr>
          <w:rFonts w:ascii="Arial" w:hAnsi="Arial" w:cs="Arial"/>
          <w:b/>
          <w:sz w:val="22"/>
          <w:szCs w:val="22"/>
        </w:rPr>
        <w:t>CLÁUSULA QUINTA – PAGAMENTO</w:t>
      </w:r>
    </w:p>
    <w:p w14:paraId="4C183040" w14:textId="77777777" w:rsidR="00193C1D" w:rsidRPr="00BC5CD0" w:rsidRDefault="00193C1D" w:rsidP="00193C1D">
      <w:pPr>
        <w:widowControl w:val="0"/>
        <w:numPr>
          <w:ilvl w:val="1"/>
          <w:numId w:val="19"/>
        </w:numPr>
        <w:suppressAutoHyphens/>
        <w:ind w:left="0" w:firstLine="0"/>
        <w:jc w:val="both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 xml:space="preserve">O prazo para pagamento à Contratada e demais condições a ele referentes encontram-se definidos no Termo de Referência </w:t>
      </w:r>
      <w:r w:rsidRPr="00BC5CD0">
        <w:rPr>
          <w:rFonts w:ascii="Arial" w:hAnsi="Arial" w:cs="Arial"/>
          <w:sz w:val="22"/>
          <w:szCs w:val="22"/>
          <w:lang w:val="pt-PT" w:eastAsia="en-US"/>
        </w:rPr>
        <w:t xml:space="preserve">– anexo do Edital </w:t>
      </w:r>
      <w:r w:rsidRPr="00BC5CD0">
        <w:rPr>
          <w:rFonts w:ascii="Arial" w:hAnsi="Arial" w:cs="Arial"/>
          <w:sz w:val="22"/>
          <w:szCs w:val="22"/>
        </w:rPr>
        <w:t xml:space="preserve">e no Anexo XI da IN SEGES/MP nº 5/2017. </w:t>
      </w:r>
    </w:p>
    <w:p w14:paraId="56FFE4E9" w14:textId="77777777" w:rsidR="00193C1D" w:rsidRPr="00BC5CD0" w:rsidRDefault="00193C1D">
      <w:pPr>
        <w:suppressAutoHyphens/>
        <w:jc w:val="both"/>
        <w:rPr>
          <w:rFonts w:ascii="Arial" w:hAnsi="Arial" w:cs="Arial"/>
          <w:color w:val="000000"/>
          <w:spacing w:val="-3"/>
          <w:sz w:val="22"/>
          <w:szCs w:val="22"/>
          <w:lang w:eastAsia="zh-CN"/>
        </w:rPr>
      </w:pPr>
    </w:p>
    <w:p w14:paraId="31FD9A6F" w14:textId="77777777" w:rsidR="00193C1D" w:rsidRPr="00BC5CD0" w:rsidRDefault="00193C1D">
      <w:pPr>
        <w:suppressAutoHyphens/>
        <w:jc w:val="both"/>
        <w:rPr>
          <w:rFonts w:ascii="Arial" w:hAnsi="Arial" w:cs="Arial"/>
          <w:color w:val="000000"/>
          <w:spacing w:val="-3"/>
          <w:sz w:val="22"/>
          <w:szCs w:val="22"/>
          <w:lang w:eastAsia="zh-CN"/>
        </w:rPr>
      </w:pPr>
    </w:p>
    <w:p w14:paraId="691A5B5B" w14:textId="77777777" w:rsidR="00067924" w:rsidRPr="00BC5CD0" w:rsidRDefault="00067924" w:rsidP="00167B7D">
      <w:pPr>
        <w:widowControl w:val="0"/>
        <w:numPr>
          <w:ilvl w:val="0"/>
          <w:numId w:val="19"/>
        </w:numPr>
        <w:shd w:val="pct20" w:color="auto" w:fill="auto"/>
        <w:suppressAutoHyphens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BC5CD0">
        <w:rPr>
          <w:rFonts w:ascii="Arial" w:hAnsi="Arial" w:cs="Arial"/>
          <w:b/>
          <w:smallCaps/>
          <w:sz w:val="22"/>
          <w:szCs w:val="22"/>
        </w:rPr>
        <w:t>CLÁUSULA SEXTA – R</w:t>
      </w:r>
      <w:r w:rsidR="00193C1D" w:rsidRPr="00BC5CD0">
        <w:rPr>
          <w:rFonts w:ascii="Arial" w:hAnsi="Arial" w:cs="Arial"/>
          <w:b/>
          <w:smallCaps/>
          <w:sz w:val="22"/>
          <w:szCs w:val="22"/>
        </w:rPr>
        <w:t>EAJUSTAMENTO DE PREÇOS EM SENTIDO AMPLO</w:t>
      </w:r>
    </w:p>
    <w:p w14:paraId="332F9364" w14:textId="77777777" w:rsidR="00193C1D" w:rsidRPr="00BC5CD0" w:rsidRDefault="00193C1D" w:rsidP="00193C1D">
      <w:pPr>
        <w:widowControl w:val="0"/>
        <w:numPr>
          <w:ilvl w:val="1"/>
          <w:numId w:val="19"/>
        </w:numPr>
        <w:suppressAutoHyphens/>
        <w:ind w:left="0" w:firstLine="0"/>
        <w:jc w:val="both"/>
        <w:rPr>
          <w:rFonts w:ascii="Arial" w:hAnsi="Arial" w:cs="Arial"/>
          <w:bCs/>
          <w:iCs/>
          <w:sz w:val="22"/>
          <w:szCs w:val="22"/>
        </w:rPr>
      </w:pPr>
      <w:r w:rsidRPr="00BC5CD0">
        <w:rPr>
          <w:rFonts w:ascii="Arial" w:hAnsi="Arial" w:cs="Arial"/>
          <w:bCs/>
          <w:iCs/>
          <w:sz w:val="22"/>
          <w:szCs w:val="22"/>
        </w:rPr>
        <w:t xml:space="preserve">As regras acerca do reajustamento de preços em sentido amplo do valor contratual (reajuste em sentido estrito e/ou repactuação) são as estabelecidas no Termo de Referência, anexo do </w:t>
      </w:r>
      <w:r w:rsidRPr="00BC5CD0">
        <w:rPr>
          <w:rFonts w:ascii="Arial" w:hAnsi="Arial" w:cs="Arial"/>
          <w:sz w:val="22"/>
          <w:szCs w:val="22"/>
          <w:lang w:val="pt-PT" w:eastAsia="en-US"/>
        </w:rPr>
        <w:t>Edital</w:t>
      </w:r>
      <w:r w:rsidRPr="00BC5CD0">
        <w:rPr>
          <w:rFonts w:ascii="Arial" w:hAnsi="Arial" w:cs="Arial"/>
          <w:bCs/>
          <w:iCs/>
          <w:sz w:val="22"/>
          <w:szCs w:val="22"/>
        </w:rPr>
        <w:t>.</w:t>
      </w:r>
    </w:p>
    <w:p w14:paraId="43363B4B" w14:textId="77777777" w:rsidR="00193C1D" w:rsidRPr="00BC5CD0" w:rsidRDefault="00193C1D" w:rsidP="00E03E98">
      <w:pPr>
        <w:suppressAutoHyphens/>
        <w:jc w:val="both"/>
        <w:rPr>
          <w:rFonts w:ascii="Arial" w:hAnsi="Arial" w:cs="Arial"/>
          <w:color w:val="000000"/>
          <w:spacing w:val="-3"/>
          <w:sz w:val="22"/>
          <w:szCs w:val="22"/>
          <w:lang w:eastAsia="zh-CN"/>
        </w:rPr>
      </w:pPr>
    </w:p>
    <w:p w14:paraId="128D8F87" w14:textId="77777777" w:rsidR="00067924" w:rsidRPr="00BC5CD0" w:rsidRDefault="00067924" w:rsidP="00167B7D">
      <w:pPr>
        <w:widowControl w:val="0"/>
        <w:suppressAutoHyphens/>
        <w:jc w:val="both"/>
        <w:rPr>
          <w:rFonts w:ascii="Arial" w:hAnsi="Arial" w:cs="Arial"/>
          <w:color w:val="000000"/>
          <w:spacing w:val="-3"/>
          <w:sz w:val="22"/>
          <w:szCs w:val="22"/>
          <w:lang w:eastAsia="zh-CN"/>
        </w:rPr>
      </w:pPr>
    </w:p>
    <w:p w14:paraId="5BC7FB5E" w14:textId="77777777" w:rsidR="00067924" w:rsidRPr="00BC5CD0" w:rsidRDefault="00067924" w:rsidP="00167B7D">
      <w:pPr>
        <w:widowControl w:val="0"/>
        <w:numPr>
          <w:ilvl w:val="0"/>
          <w:numId w:val="19"/>
        </w:numPr>
        <w:shd w:val="pct20" w:color="auto" w:fill="auto"/>
        <w:suppressAutoHyphens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BC5CD0">
        <w:rPr>
          <w:rFonts w:ascii="Arial" w:hAnsi="Arial" w:cs="Arial"/>
          <w:b/>
          <w:sz w:val="22"/>
          <w:szCs w:val="22"/>
        </w:rPr>
        <w:t xml:space="preserve">CLÁUSULA SÉTIMA – </w:t>
      </w:r>
      <w:r w:rsidR="00193C1D" w:rsidRPr="00BC5CD0">
        <w:rPr>
          <w:rFonts w:ascii="Arial" w:hAnsi="Arial" w:cs="Arial"/>
          <w:b/>
          <w:sz w:val="22"/>
          <w:szCs w:val="22"/>
        </w:rPr>
        <w:t>GARANTIA DE EXECUÇÃO</w:t>
      </w:r>
    </w:p>
    <w:p w14:paraId="2203305F" w14:textId="77777777" w:rsidR="00067924" w:rsidRPr="00BC5CD0" w:rsidRDefault="00067924">
      <w:pPr>
        <w:suppressAutoHyphens/>
        <w:jc w:val="both"/>
        <w:rPr>
          <w:rFonts w:ascii="Arial" w:hAnsi="Arial" w:cs="Arial"/>
          <w:color w:val="000000"/>
          <w:spacing w:val="-3"/>
          <w:sz w:val="22"/>
          <w:szCs w:val="22"/>
          <w:lang w:eastAsia="zh-CN"/>
        </w:rPr>
      </w:pPr>
    </w:p>
    <w:p w14:paraId="6F638393" w14:textId="77777777" w:rsidR="00193C1D" w:rsidRPr="00BC5CD0" w:rsidRDefault="00193C1D" w:rsidP="00193C1D">
      <w:pPr>
        <w:widowControl w:val="0"/>
        <w:numPr>
          <w:ilvl w:val="1"/>
          <w:numId w:val="19"/>
        </w:numPr>
        <w:suppressAutoHyphens/>
        <w:ind w:left="0" w:firstLine="0"/>
        <w:jc w:val="both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>Será exigida a prestação de garantia na presente contratação, conforme regras constantes do Termo de Referência, anexo do Edital.</w:t>
      </w:r>
    </w:p>
    <w:p w14:paraId="57BBA127" w14:textId="77777777" w:rsidR="00193C1D" w:rsidRPr="00BC5CD0" w:rsidRDefault="00193C1D">
      <w:pPr>
        <w:suppressAutoHyphens/>
        <w:jc w:val="both"/>
        <w:rPr>
          <w:rFonts w:ascii="Arial" w:hAnsi="Arial" w:cs="Arial"/>
          <w:color w:val="000000"/>
          <w:spacing w:val="-3"/>
          <w:sz w:val="22"/>
          <w:szCs w:val="22"/>
          <w:lang w:eastAsia="zh-CN"/>
        </w:rPr>
      </w:pPr>
    </w:p>
    <w:p w14:paraId="54222DA8" w14:textId="77777777" w:rsidR="00193C1D" w:rsidRPr="00BC5CD0" w:rsidRDefault="00193C1D" w:rsidP="00193C1D">
      <w:pPr>
        <w:widowControl w:val="0"/>
        <w:suppressAutoHyphens/>
        <w:jc w:val="both"/>
        <w:rPr>
          <w:rFonts w:ascii="Arial" w:hAnsi="Arial" w:cs="Arial"/>
          <w:color w:val="000000"/>
          <w:spacing w:val="-3"/>
          <w:sz w:val="22"/>
          <w:szCs w:val="22"/>
          <w:lang w:eastAsia="zh-CN"/>
        </w:rPr>
      </w:pPr>
    </w:p>
    <w:p w14:paraId="3E3E73BA" w14:textId="77777777" w:rsidR="00193C1D" w:rsidRPr="00BC5CD0" w:rsidRDefault="00193C1D" w:rsidP="00193C1D">
      <w:pPr>
        <w:widowControl w:val="0"/>
        <w:numPr>
          <w:ilvl w:val="0"/>
          <w:numId w:val="19"/>
        </w:numPr>
        <w:shd w:val="pct20" w:color="auto" w:fill="auto"/>
        <w:suppressAutoHyphens/>
        <w:jc w:val="both"/>
        <w:rPr>
          <w:rFonts w:ascii="Arial" w:hAnsi="Arial" w:cs="Arial"/>
          <w:b/>
          <w:sz w:val="22"/>
          <w:szCs w:val="22"/>
        </w:rPr>
      </w:pPr>
      <w:r w:rsidRPr="00BC5CD0">
        <w:rPr>
          <w:rFonts w:ascii="Arial" w:hAnsi="Arial" w:cs="Arial"/>
          <w:b/>
          <w:sz w:val="22"/>
          <w:szCs w:val="22"/>
        </w:rPr>
        <w:t xml:space="preserve">CLÁUSULA OITAVA – </w:t>
      </w:r>
      <w:r w:rsidR="00C00382" w:rsidRPr="00BC5CD0">
        <w:rPr>
          <w:rFonts w:ascii="Arial" w:hAnsi="Arial" w:cs="Arial"/>
          <w:b/>
          <w:sz w:val="22"/>
          <w:szCs w:val="22"/>
        </w:rPr>
        <w:t>MODELO DE EXECUÇÃO DOS SERVIÇOS E FISCALIZAÇÃO</w:t>
      </w:r>
    </w:p>
    <w:p w14:paraId="7CEA7D69" w14:textId="77777777" w:rsidR="00193C1D" w:rsidRPr="00BC5CD0" w:rsidRDefault="00193C1D" w:rsidP="00193C1D">
      <w:pPr>
        <w:suppressAutoHyphens/>
        <w:jc w:val="both"/>
        <w:rPr>
          <w:rFonts w:ascii="Arial" w:hAnsi="Arial" w:cs="Arial"/>
          <w:color w:val="000000"/>
          <w:spacing w:val="-3"/>
          <w:sz w:val="22"/>
          <w:szCs w:val="22"/>
          <w:lang w:eastAsia="zh-CN"/>
        </w:rPr>
      </w:pPr>
    </w:p>
    <w:p w14:paraId="4ADA12FD" w14:textId="77777777" w:rsidR="00C00382" w:rsidRPr="00BC5CD0" w:rsidRDefault="00C00382" w:rsidP="00C00382">
      <w:pPr>
        <w:widowControl w:val="0"/>
        <w:numPr>
          <w:ilvl w:val="1"/>
          <w:numId w:val="19"/>
        </w:numPr>
        <w:suppressAutoHyphens/>
        <w:ind w:left="0" w:firstLine="0"/>
        <w:jc w:val="both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>O modelo de execução dos serviços a serem executados pela Contratada, os materiais que serão empregados, a disciplina do recebimento do objeto e a fiscalização pela Contratante são aqueles previstos no Termo de Referência, anexo do Edital.</w:t>
      </w:r>
    </w:p>
    <w:p w14:paraId="2B1758D7" w14:textId="77777777" w:rsidR="00193C1D" w:rsidRPr="00BC5CD0" w:rsidRDefault="00193C1D">
      <w:pPr>
        <w:suppressAutoHyphens/>
        <w:jc w:val="both"/>
        <w:rPr>
          <w:rFonts w:ascii="Arial" w:hAnsi="Arial" w:cs="Arial"/>
          <w:color w:val="000000"/>
          <w:spacing w:val="-3"/>
          <w:sz w:val="22"/>
          <w:szCs w:val="22"/>
          <w:lang w:eastAsia="zh-CN"/>
        </w:rPr>
      </w:pPr>
    </w:p>
    <w:p w14:paraId="39B7FD48" w14:textId="77777777" w:rsidR="00E03E98" w:rsidRPr="00BC5CD0" w:rsidRDefault="00E03E98">
      <w:pPr>
        <w:suppressAutoHyphens/>
        <w:jc w:val="both"/>
        <w:rPr>
          <w:rFonts w:ascii="Arial" w:hAnsi="Arial" w:cs="Arial"/>
          <w:color w:val="000000"/>
          <w:spacing w:val="-3"/>
          <w:sz w:val="22"/>
          <w:szCs w:val="22"/>
          <w:lang w:eastAsia="zh-CN"/>
        </w:rPr>
      </w:pPr>
    </w:p>
    <w:p w14:paraId="627C9071" w14:textId="77777777" w:rsidR="00067924" w:rsidRPr="00BC5CD0" w:rsidRDefault="00067924" w:rsidP="00167B7D">
      <w:pPr>
        <w:widowControl w:val="0"/>
        <w:numPr>
          <w:ilvl w:val="0"/>
          <w:numId w:val="19"/>
        </w:numPr>
        <w:shd w:val="pct20" w:color="auto" w:fill="auto"/>
        <w:suppressAutoHyphens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BC5CD0">
        <w:rPr>
          <w:rFonts w:ascii="Arial" w:hAnsi="Arial" w:cs="Arial"/>
          <w:b/>
          <w:sz w:val="22"/>
          <w:szCs w:val="22"/>
        </w:rPr>
        <w:t xml:space="preserve">CLÁUSULA </w:t>
      </w:r>
      <w:r w:rsidR="00C00382" w:rsidRPr="00BC5CD0">
        <w:rPr>
          <w:rFonts w:ascii="Arial" w:hAnsi="Arial" w:cs="Arial"/>
          <w:b/>
          <w:sz w:val="22"/>
          <w:szCs w:val="22"/>
        </w:rPr>
        <w:t xml:space="preserve">NONA </w:t>
      </w:r>
      <w:r w:rsidRPr="00BC5CD0">
        <w:rPr>
          <w:rFonts w:ascii="Arial" w:hAnsi="Arial" w:cs="Arial"/>
          <w:b/>
          <w:sz w:val="22"/>
          <w:szCs w:val="22"/>
        </w:rPr>
        <w:t>– OBRIGAÇÕES DA CONTRATANTE E DA CONTRATADA</w:t>
      </w:r>
    </w:p>
    <w:p w14:paraId="5FBE1E5C" w14:textId="77777777" w:rsidR="00067924" w:rsidRPr="00BC5CD0" w:rsidRDefault="00067924">
      <w:pPr>
        <w:suppressAutoHyphens/>
        <w:jc w:val="both"/>
        <w:rPr>
          <w:rFonts w:ascii="Arial" w:hAnsi="Arial" w:cs="Arial"/>
          <w:color w:val="000000"/>
          <w:spacing w:val="-3"/>
          <w:sz w:val="22"/>
          <w:szCs w:val="22"/>
          <w:lang w:eastAsia="zh-CN"/>
        </w:rPr>
      </w:pPr>
    </w:p>
    <w:p w14:paraId="1B9F8B10" w14:textId="77777777" w:rsidR="00067924" w:rsidRPr="00BC5CD0" w:rsidRDefault="00067924" w:rsidP="00167B7D">
      <w:pPr>
        <w:widowControl w:val="0"/>
        <w:numPr>
          <w:ilvl w:val="1"/>
          <w:numId w:val="19"/>
        </w:numPr>
        <w:suppressAutoHyphens/>
        <w:ind w:left="0" w:firstLine="0"/>
        <w:jc w:val="both"/>
        <w:rPr>
          <w:rFonts w:ascii="Arial" w:hAnsi="Arial" w:cs="Arial"/>
          <w:color w:val="000000"/>
          <w:spacing w:val="-3"/>
          <w:sz w:val="22"/>
          <w:szCs w:val="22"/>
          <w:lang w:eastAsia="zh-CN"/>
        </w:rPr>
      </w:pPr>
      <w:r w:rsidRPr="00BC5CD0">
        <w:rPr>
          <w:rFonts w:ascii="Arial" w:hAnsi="Arial" w:cs="Arial"/>
          <w:sz w:val="22"/>
          <w:szCs w:val="22"/>
        </w:rPr>
        <w:t xml:space="preserve">As obrigações da </w:t>
      </w:r>
      <w:r w:rsidR="00C00382" w:rsidRPr="00BC5CD0">
        <w:rPr>
          <w:rFonts w:ascii="Arial" w:hAnsi="Arial" w:cs="Arial"/>
          <w:sz w:val="22"/>
          <w:szCs w:val="22"/>
        </w:rPr>
        <w:t xml:space="preserve">Contratante </w:t>
      </w:r>
      <w:r w:rsidRPr="00BC5CD0">
        <w:rPr>
          <w:rFonts w:ascii="Arial" w:hAnsi="Arial" w:cs="Arial"/>
          <w:sz w:val="22"/>
          <w:szCs w:val="22"/>
        </w:rPr>
        <w:t xml:space="preserve">e da </w:t>
      </w:r>
      <w:r w:rsidR="00C00382" w:rsidRPr="00BC5CD0">
        <w:rPr>
          <w:rFonts w:ascii="Arial" w:hAnsi="Arial" w:cs="Arial"/>
          <w:sz w:val="22"/>
          <w:szCs w:val="22"/>
        </w:rPr>
        <w:t xml:space="preserve">Contratada </w:t>
      </w:r>
      <w:r w:rsidRPr="00BC5CD0">
        <w:rPr>
          <w:rFonts w:ascii="Arial" w:hAnsi="Arial" w:cs="Arial"/>
          <w:sz w:val="22"/>
          <w:szCs w:val="22"/>
        </w:rPr>
        <w:t>são aquelas previstas no Termo de Referência, anexo do Edital.</w:t>
      </w:r>
    </w:p>
    <w:p w14:paraId="52A69DE8" w14:textId="77777777" w:rsidR="00067924" w:rsidRPr="00BC5CD0" w:rsidRDefault="00067924">
      <w:pPr>
        <w:suppressAutoHyphens/>
        <w:jc w:val="both"/>
        <w:rPr>
          <w:rFonts w:ascii="Arial" w:hAnsi="Arial" w:cs="Arial"/>
          <w:color w:val="000000"/>
          <w:spacing w:val="-3"/>
          <w:sz w:val="22"/>
          <w:szCs w:val="22"/>
          <w:lang w:eastAsia="zh-CN"/>
        </w:rPr>
      </w:pPr>
    </w:p>
    <w:p w14:paraId="5D04B6DB" w14:textId="77777777" w:rsidR="00E03E98" w:rsidRPr="00BC5CD0" w:rsidRDefault="00E03E98">
      <w:pPr>
        <w:suppressAutoHyphens/>
        <w:jc w:val="both"/>
        <w:rPr>
          <w:rFonts w:ascii="Arial" w:hAnsi="Arial" w:cs="Arial"/>
          <w:color w:val="000000"/>
          <w:spacing w:val="-3"/>
          <w:sz w:val="22"/>
          <w:szCs w:val="22"/>
          <w:lang w:eastAsia="zh-CN"/>
        </w:rPr>
      </w:pPr>
    </w:p>
    <w:p w14:paraId="18E7C6C7" w14:textId="77777777" w:rsidR="00067924" w:rsidRPr="00BC5CD0" w:rsidRDefault="00067924" w:rsidP="00167B7D">
      <w:pPr>
        <w:widowControl w:val="0"/>
        <w:numPr>
          <w:ilvl w:val="0"/>
          <w:numId w:val="19"/>
        </w:numPr>
        <w:shd w:val="pct20" w:color="auto" w:fill="auto"/>
        <w:suppressAutoHyphens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BC5CD0">
        <w:rPr>
          <w:rFonts w:ascii="Arial" w:hAnsi="Arial" w:cs="Arial"/>
          <w:b/>
          <w:sz w:val="22"/>
          <w:szCs w:val="22"/>
        </w:rPr>
        <w:t xml:space="preserve">CLÁUSULA </w:t>
      </w:r>
      <w:r w:rsidR="00C00382" w:rsidRPr="00BC5CD0">
        <w:rPr>
          <w:rFonts w:ascii="Arial" w:hAnsi="Arial" w:cs="Arial"/>
          <w:b/>
          <w:sz w:val="22"/>
          <w:szCs w:val="22"/>
        </w:rPr>
        <w:t xml:space="preserve">DÉCIMA </w:t>
      </w:r>
      <w:r w:rsidRPr="00BC5CD0">
        <w:rPr>
          <w:rFonts w:ascii="Arial" w:hAnsi="Arial" w:cs="Arial"/>
          <w:b/>
          <w:sz w:val="22"/>
          <w:szCs w:val="22"/>
        </w:rPr>
        <w:t>– SANÇÕES ADMINISTRATIVAS</w:t>
      </w:r>
    </w:p>
    <w:p w14:paraId="0EC18442" w14:textId="77777777" w:rsidR="00067924" w:rsidRPr="00BC5CD0" w:rsidRDefault="00067924">
      <w:pPr>
        <w:suppressAutoHyphens/>
        <w:jc w:val="both"/>
        <w:rPr>
          <w:rFonts w:ascii="Arial" w:hAnsi="Arial" w:cs="Arial"/>
          <w:color w:val="000000"/>
          <w:spacing w:val="-3"/>
          <w:sz w:val="22"/>
          <w:szCs w:val="22"/>
          <w:lang w:eastAsia="zh-CN"/>
        </w:rPr>
      </w:pPr>
    </w:p>
    <w:p w14:paraId="30FB81CA" w14:textId="77777777" w:rsidR="00067924" w:rsidRPr="00BC5CD0" w:rsidRDefault="00067924" w:rsidP="00167B7D">
      <w:pPr>
        <w:widowControl w:val="0"/>
        <w:numPr>
          <w:ilvl w:val="1"/>
          <w:numId w:val="19"/>
        </w:numPr>
        <w:suppressAutoHyphens/>
        <w:ind w:left="0" w:firstLine="0"/>
        <w:jc w:val="both"/>
        <w:rPr>
          <w:rFonts w:ascii="Arial" w:hAnsi="Arial" w:cs="Arial"/>
          <w:color w:val="000000"/>
          <w:spacing w:val="-3"/>
          <w:sz w:val="22"/>
          <w:szCs w:val="22"/>
          <w:lang w:eastAsia="zh-CN"/>
        </w:rPr>
      </w:pPr>
      <w:r w:rsidRPr="00BC5CD0">
        <w:rPr>
          <w:rFonts w:ascii="Arial" w:hAnsi="Arial" w:cs="Arial"/>
          <w:sz w:val="22"/>
          <w:szCs w:val="22"/>
        </w:rPr>
        <w:t xml:space="preserve">As sanções relacionadas à execução do </w:t>
      </w:r>
      <w:r w:rsidR="00C00382" w:rsidRPr="00BC5CD0">
        <w:rPr>
          <w:rFonts w:ascii="Arial" w:hAnsi="Arial" w:cs="Arial"/>
          <w:sz w:val="22"/>
          <w:szCs w:val="22"/>
        </w:rPr>
        <w:t xml:space="preserve">Contrato </w:t>
      </w:r>
      <w:r w:rsidRPr="00BC5CD0">
        <w:rPr>
          <w:rFonts w:ascii="Arial" w:hAnsi="Arial" w:cs="Arial"/>
          <w:sz w:val="22"/>
          <w:szCs w:val="22"/>
        </w:rPr>
        <w:t>são aquelas previstas no Termo de Referência, anexo do Edital.</w:t>
      </w:r>
    </w:p>
    <w:p w14:paraId="3BAEE37F" w14:textId="77777777" w:rsidR="00067924" w:rsidRPr="00BC5CD0" w:rsidRDefault="00067924">
      <w:pPr>
        <w:suppressAutoHyphens/>
        <w:jc w:val="both"/>
        <w:rPr>
          <w:rFonts w:ascii="Arial" w:hAnsi="Arial" w:cs="Arial"/>
          <w:color w:val="000000"/>
          <w:spacing w:val="-3"/>
          <w:sz w:val="22"/>
          <w:szCs w:val="22"/>
          <w:lang w:eastAsia="zh-CN"/>
        </w:rPr>
      </w:pPr>
    </w:p>
    <w:p w14:paraId="3F5A530F" w14:textId="77777777" w:rsidR="00E03E98" w:rsidRPr="00BC5CD0" w:rsidRDefault="00E03E98">
      <w:pPr>
        <w:suppressAutoHyphens/>
        <w:jc w:val="both"/>
        <w:rPr>
          <w:rFonts w:ascii="Arial" w:hAnsi="Arial" w:cs="Arial"/>
          <w:color w:val="000000"/>
          <w:spacing w:val="-3"/>
          <w:sz w:val="22"/>
          <w:szCs w:val="22"/>
          <w:lang w:eastAsia="zh-CN"/>
        </w:rPr>
      </w:pPr>
    </w:p>
    <w:p w14:paraId="07312AB6" w14:textId="77777777" w:rsidR="00067924" w:rsidRPr="00BC5CD0" w:rsidRDefault="00067924" w:rsidP="00167B7D">
      <w:pPr>
        <w:widowControl w:val="0"/>
        <w:numPr>
          <w:ilvl w:val="0"/>
          <w:numId w:val="19"/>
        </w:numPr>
        <w:shd w:val="pct20" w:color="auto" w:fill="auto"/>
        <w:suppressAutoHyphens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BC5CD0">
        <w:rPr>
          <w:rFonts w:ascii="Arial" w:hAnsi="Arial" w:cs="Arial"/>
          <w:b/>
          <w:sz w:val="22"/>
          <w:szCs w:val="22"/>
        </w:rPr>
        <w:t xml:space="preserve">CLÁUSULA </w:t>
      </w:r>
      <w:r w:rsidR="00C00382" w:rsidRPr="00BC5CD0">
        <w:rPr>
          <w:rFonts w:ascii="Arial" w:hAnsi="Arial" w:cs="Arial"/>
          <w:b/>
          <w:sz w:val="22"/>
          <w:szCs w:val="22"/>
        </w:rPr>
        <w:t xml:space="preserve">DÉCIMA PRIMEIRA </w:t>
      </w:r>
      <w:r w:rsidRPr="00BC5CD0">
        <w:rPr>
          <w:rFonts w:ascii="Arial" w:hAnsi="Arial" w:cs="Arial"/>
          <w:b/>
          <w:sz w:val="22"/>
          <w:szCs w:val="22"/>
        </w:rPr>
        <w:t>– RESCISÃO</w:t>
      </w:r>
    </w:p>
    <w:p w14:paraId="04404DCE" w14:textId="77777777" w:rsidR="00C00382" w:rsidRPr="00BC5CD0" w:rsidRDefault="00C00382" w:rsidP="00C00382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</w:p>
    <w:p w14:paraId="31F58877" w14:textId="77777777" w:rsidR="00C00382" w:rsidRPr="00BC5CD0" w:rsidRDefault="00C00382" w:rsidP="00C00382">
      <w:pPr>
        <w:widowControl w:val="0"/>
        <w:numPr>
          <w:ilvl w:val="1"/>
          <w:numId w:val="19"/>
        </w:numPr>
        <w:suppressAutoHyphens/>
        <w:ind w:left="0" w:firstLine="0"/>
        <w:jc w:val="both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>O presente Termo de Contrato poderá ser rescindido:</w:t>
      </w:r>
    </w:p>
    <w:p w14:paraId="338112A6" w14:textId="77777777" w:rsidR="00C00382" w:rsidRPr="00BC5CD0" w:rsidRDefault="00C00382" w:rsidP="00C00382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</w:p>
    <w:p w14:paraId="79B546D7" w14:textId="77777777" w:rsidR="00C00382" w:rsidRPr="00BC5CD0" w:rsidRDefault="00C00382" w:rsidP="00C00382">
      <w:pPr>
        <w:widowControl w:val="0"/>
        <w:numPr>
          <w:ilvl w:val="2"/>
          <w:numId w:val="19"/>
        </w:numPr>
        <w:tabs>
          <w:tab w:val="clear" w:pos="1429"/>
          <w:tab w:val="num" w:pos="1560"/>
        </w:tabs>
        <w:suppressAutoHyphens/>
        <w:ind w:left="1560" w:hanging="851"/>
        <w:jc w:val="both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>Por ato unilateral e escrito da Administração, nas situações previstas nos incisos I a XII e XVII do art. 78 da Lei nº 8.666, de 1993, e com as consequências indicadas no art. 80 da mesma Lei, sem prejuízo da aplicação das sanções previstas no Termo de Referência, anexo ao Edital;</w:t>
      </w:r>
    </w:p>
    <w:p w14:paraId="3A6B8C75" w14:textId="77777777" w:rsidR="00C00382" w:rsidRPr="00BC5CD0" w:rsidRDefault="00C00382" w:rsidP="00C00382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</w:p>
    <w:p w14:paraId="4AF84323" w14:textId="77777777" w:rsidR="00C00382" w:rsidRPr="00BC5CD0" w:rsidRDefault="00C00382" w:rsidP="00C00382">
      <w:pPr>
        <w:widowControl w:val="0"/>
        <w:numPr>
          <w:ilvl w:val="2"/>
          <w:numId w:val="19"/>
        </w:numPr>
        <w:tabs>
          <w:tab w:val="clear" w:pos="1429"/>
          <w:tab w:val="num" w:pos="1560"/>
        </w:tabs>
        <w:suppressAutoHyphens/>
        <w:ind w:left="1560" w:hanging="851"/>
        <w:jc w:val="both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>Amigavelmente, nos termos do art. 79, inciso II, da Lei nº 8.666/1993.</w:t>
      </w:r>
    </w:p>
    <w:p w14:paraId="31347F5D" w14:textId="77777777" w:rsidR="00C00382" w:rsidRPr="00BC5CD0" w:rsidRDefault="00C00382" w:rsidP="00C00382">
      <w:pPr>
        <w:pStyle w:val="PargrafodaLista"/>
        <w:ind w:left="0"/>
        <w:rPr>
          <w:rFonts w:ascii="Arial" w:hAnsi="Arial" w:cs="Arial"/>
          <w:sz w:val="22"/>
          <w:szCs w:val="22"/>
        </w:rPr>
      </w:pPr>
    </w:p>
    <w:p w14:paraId="4606F0F8" w14:textId="77777777" w:rsidR="00C00382" w:rsidRPr="00BC5CD0" w:rsidRDefault="00C00382" w:rsidP="00C00382">
      <w:pPr>
        <w:widowControl w:val="0"/>
        <w:numPr>
          <w:ilvl w:val="1"/>
          <w:numId w:val="19"/>
        </w:numPr>
        <w:suppressAutoHyphens/>
        <w:ind w:left="0" w:firstLine="0"/>
        <w:jc w:val="both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>Os casos de rescisão contratual serão formalmente motivados e precedidos de autorização da autoridade competente, assegurando-se à Contratada o direito ao contraditório, bem como à prévia e ampla defesa.</w:t>
      </w:r>
    </w:p>
    <w:p w14:paraId="1357404D" w14:textId="77777777" w:rsidR="00C00382" w:rsidRPr="00BC5CD0" w:rsidRDefault="00C00382" w:rsidP="00C00382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</w:p>
    <w:p w14:paraId="154A7429" w14:textId="77777777" w:rsidR="00C00382" w:rsidRPr="00BC5CD0" w:rsidRDefault="00C00382" w:rsidP="00C00382">
      <w:pPr>
        <w:widowControl w:val="0"/>
        <w:numPr>
          <w:ilvl w:val="1"/>
          <w:numId w:val="19"/>
        </w:numPr>
        <w:suppressAutoHyphens/>
        <w:ind w:left="0" w:firstLine="0"/>
        <w:jc w:val="both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>A CONTRATADA reconhece os direitos da CONTRATANTE em caso de rescisão administrativa prevista no art. 77 da Lei nº 8.666/1993.</w:t>
      </w:r>
    </w:p>
    <w:p w14:paraId="6457067C" w14:textId="77777777" w:rsidR="00C00382" w:rsidRPr="00BC5CD0" w:rsidRDefault="00C00382" w:rsidP="002A6D8F">
      <w:pPr>
        <w:pStyle w:val="PargrafodaLista"/>
        <w:ind w:left="0"/>
        <w:rPr>
          <w:rFonts w:ascii="Arial" w:hAnsi="Arial" w:cs="Arial"/>
          <w:sz w:val="22"/>
          <w:szCs w:val="22"/>
        </w:rPr>
      </w:pPr>
    </w:p>
    <w:p w14:paraId="79A0A8B9" w14:textId="77777777" w:rsidR="00C00382" w:rsidRPr="00BC5CD0" w:rsidRDefault="00C00382" w:rsidP="00C00382">
      <w:pPr>
        <w:widowControl w:val="0"/>
        <w:numPr>
          <w:ilvl w:val="1"/>
          <w:numId w:val="19"/>
        </w:numPr>
        <w:suppressAutoHyphens/>
        <w:ind w:left="0" w:firstLine="0"/>
        <w:jc w:val="both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>O termo de rescisão, sempre que possível, será precedido:</w:t>
      </w:r>
    </w:p>
    <w:p w14:paraId="2375ADB5" w14:textId="77777777" w:rsidR="00C00382" w:rsidRPr="00BC5CD0" w:rsidRDefault="00C00382" w:rsidP="00C00382">
      <w:pPr>
        <w:pStyle w:val="PargrafodaLista"/>
        <w:ind w:left="0"/>
        <w:rPr>
          <w:rFonts w:ascii="Arial" w:hAnsi="Arial" w:cs="Arial"/>
          <w:sz w:val="22"/>
          <w:szCs w:val="22"/>
        </w:rPr>
      </w:pPr>
    </w:p>
    <w:p w14:paraId="7495ACD4" w14:textId="77777777" w:rsidR="00C00382" w:rsidRPr="00BC5CD0" w:rsidRDefault="00C00382" w:rsidP="00C00382">
      <w:pPr>
        <w:widowControl w:val="0"/>
        <w:numPr>
          <w:ilvl w:val="2"/>
          <w:numId w:val="19"/>
        </w:numPr>
        <w:tabs>
          <w:tab w:val="clear" w:pos="1429"/>
          <w:tab w:val="num" w:pos="1560"/>
        </w:tabs>
        <w:suppressAutoHyphens/>
        <w:ind w:left="1560" w:hanging="851"/>
        <w:jc w:val="both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>Balanço dos eventos contratuais já cumpridos ou parcialmente cumpridos;</w:t>
      </w:r>
    </w:p>
    <w:p w14:paraId="2D142413" w14:textId="77777777" w:rsidR="00C00382" w:rsidRPr="00BC5CD0" w:rsidRDefault="00C00382" w:rsidP="00C00382">
      <w:pPr>
        <w:pStyle w:val="PargrafodaLista"/>
        <w:ind w:left="0"/>
        <w:rPr>
          <w:rFonts w:ascii="Arial" w:hAnsi="Arial" w:cs="Arial"/>
          <w:sz w:val="22"/>
          <w:szCs w:val="22"/>
        </w:rPr>
      </w:pPr>
    </w:p>
    <w:p w14:paraId="78B8A578" w14:textId="77777777" w:rsidR="00C00382" w:rsidRPr="00BC5CD0" w:rsidRDefault="00C00382" w:rsidP="00C00382">
      <w:pPr>
        <w:widowControl w:val="0"/>
        <w:numPr>
          <w:ilvl w:val="2"/>
          <w:numId w:val="19"/>
        </w:numPr>
        <w:tabs>
          <w:tab w:val="clear" w:pos="1429"/>
          <w:tab w:val="num" w:pos="1560"/>
        </w:tabs>
        <w:suppressAutoHyphens/>
        <w:ind w:left="1560" w:hanging="851"/>
        <w:jc w:val="both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>Relação dos pagamentos já efetuados e ainda devidos;</w:t>
      </w:r>
    </w:p>
    <w:p w14:paraId="5EB0F21D" w14:textId="77777777" w:rsidR="00C00382" w:rsidRPr="00BC5CD0" w:rsidRDefault="00C00382" w:rsidP="00C00382">
      <w:pPr>
        <w:pStyle w:val="PargrafodaLista"/>
        <w:ind w:left="0"/>
        <w:rPr>
          <w:rFonts w:ascii="Arial" w:hAnsi="Arial" w:cs="Arial"/>
          <w:sz w:val="22"/>
          <w:szCs w:val="22"/>
        </w:rPr>
      </w:pPr>
    </w:p>
    <w:p w14:paraId="454536C0" w14:textId="77777777" w:rsidR="00C00382" w:rsidRPr="00BC5CD0" w:rsidRDefault="00C00382" w:rsidP="00C00382">
      <w:pPr>
        <w:widowControl w:val="0"/>
        <w:numPr>
          <w:ilvl w:val="2"/>
          <w:numId w:val="19"/>
        </w:numPr>
        <w:tabs>
          <w:tab w:val="clear" w:pos="1429"/>
          <w:tab w:val="num" w:pos="1560"/>
        </w:tabs>
        <w:suppressAutoHyphens/>
        <w:ind w:left="1560" w:hanging="851"/>
        <w:jc w:val="both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>Indenizações e multas.</w:t>
      </w:r>
    </w:p>
    <w:p w14:paraId="0B523307" w14:textId="77777777" w:rsidR="00C00382" w:rsidRPr="00BC5CD0" w:rsidRDefault="00C00382" w:rsidP="00C00382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</w:p>
    <w:p w14:paraId="6B7C4DC3" w14:textId="77777777" w:rsidR="00C00382" w:rsidRPr="00BC5CD0" w:rsidRDefault="00C00382" w:rsidP="002A6D8F">
      <w:pPr>
        <w:widowControl w:val="0"/>
        <w:numPr>
          <w:ilvl w:val="1"/>
          <w:numId w:val="19"/>
        </w:numPr>
        <w:suppressAutoHyphens/>
        <w:ind w:left="0" w:firstLine="0"/>
        <w:jc w:val="both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>O não pagamento dos salários e das verbas trabalhistas, e o não recolhimento das contribuições sociais, previdenciárias e para com o FGTS poderá dar ensejo à rescisão do contrato por ato unilateral e escrito do CONTRATANTE e à aplicação das penalidades cabíveis (art. 8º, inciso IV, do Decreto nº 9.507/2018).</w:t>
      </w:r>
    </w:p>
    <w:p w14:paraId="1AC010DA" w14:textId="77777777" w:rsidR="00C00382" w:rsidRPr="00BC5CD0" w:rsidRDefault="00C00382" w:rsidP="002A6D8F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</w:p>
    <w:p w14:paraId="55533AF5" w14:textId="77777777" w:rsidR="00C00382" w:rsidRPr="00BC5CD0" w:rsidRDefault="00C00382" w:rsidP="002A6D8F">
      <w:pPr>
        <w:widowControl w:val="0"/>
        <w:numPr>
          <w:ilvl w:val="1"/>
          <w:numId w:val="19"/>
        </w:numPr>
        <w:suppressAutoHyphens/>
        <w:ind w:left="0" w:firstLine="0"/>
        <w:jc w:val="both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>Quando da rescisão, o fiscal administrativo deverá verificar o pagamento pela Contratada das verbas rescisórias ou os documentos que comprovem que os empregados serão realocados em outra atividade de prestação de serviços, sem que ocorra a interrupção do contrato de trabalho (art. 64 a 66 da IN SEGES/MP nº 05/2017).</w:t>
      </w:r>
    </w:p>
    <w:p w14:paraId="7509B8F2" w14:textId="77777777" w:rsidR="00EC1EF2" w:rsidRPr="00BC5CD0" w:rsidRDefault="00EC1EF2" w:rsidP="002A6D8F">
      <w:pPr>
        <w:pStyle w:val="PargrafodaLista"/>
        <w:rPr>
          <w:rFonts w:ascii="Arial" w:hAnsi="Arial" w:cs="Arial"/>
          <w:sz w:val="22"/>
          <w:szCs w:val="22"/>
        </w:rPr>
      </w:pPr>
    </w:p>
    <w:p w14:paraId="110903FE" w14:textId="77777777" w:rsidR="00C00382" w:rsidRPr="00BC5CD0" w:rsidRDefault="00C00382" w:rsidP="002A6D8F">
      <w:pPr>
        <w:widowControl w:val="0"/>
        <w:numPr>
          <w:ilvl w:val="1"/>
          <w:numId w:val="19"/>
        </w:numPr>
        <w:suppressAutoHyphens/>
        <w:ind w:left="0" w:firstLine="0"/>
        <w:jc w:val="both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>Até que a Contratada comprove o disposto no item anterior, a Contratante reterá:</w:t>
      </w:r>
    </w:p>
    <w:p w14:paraId="21EAE64A" w14:textId="77777777" w:rsidR="00EC1EF2" w:rsidRPr="00BC5CD0" w:rsidRDefault="00EC1EF2" w:rsidP="002A6D8F">
      <w:pPr>
        <w:pStyle w:val="PargrafodaLista"/>
        <w:rPr>
          <w:rFonts w:ascii="Arial" w:hAnsi="Arial" w:cs="Arial"/>
          <w:sz w:val="22"/>
          <w:szCs w:val="22"/>
        </w:rPr>
      </w:pPr>
    </w:p>
    <w:p w14:paraId="4B917581" w14:textId="77777777" w:rsidR="00C00382" w:rsidRPr="00BC5CD0" w:rsidRDefault="00EC1EF2" w:rsidP="002A6D8F">
      <w:pPr>
        <w:widowControl w:val="0"/>
        <w:numPr>
          <w:ilvl w:val="2"/>
          <w:numId w:val="19"/>
        </w:numPr>
        <w:tabs>
          <w:tab w:val="clear" w:pos="1429"/>
          <w:tab w:val="num" w:pos="1560"/>
        </w:tabs>
        <w:suppressAutoHyphens/>
        <w:ind w:left="1560" w:hanging="851"/>
        <w:jc w:val="both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>A</w:t>
      </w:r>
      <w:r w:rsidR="00C00382" w:rsidRPr="00BC5CD0">
        <w:rPr>
          <w:rFonts w:ascii="Arial" w:hAnsi="Arial" w:cs="Arial"/>
          <w:sz w:val="22"/>
          <w:szCs w:val="22"/>
        </w:rPr>
        <w:t xml:space="preserve"> garantia contratual, prestada com cobertura para os casos de descumprimento das obrigações de natureza trabalhista e previdenciária pela Contratada, que será executada para reembolso dos prejuízos sofridos pela Administração, nos termos da l</w:t>
      </w:r>
      <w:r w:rsidRPr="00BC5CD0">
        <w:rPr>
          <w:rFonts w:ascii="Arial" w:hAnsi="Arial" w:cs="Arial"/>
          <w:sz w:val="22"/>
          <w:szCs w:val="22"/>
        </w:rPr>
        <w:t>egislação que rege a matéria; e</w:t>
      </w:r>
    </w:p>
    <w:p w14:paraId="2655C0CA" w14:textId="77777777" w:rsidR="00EC1EF2" w:rsidRPr="00BC5CD0" w:rsidRDefault="00EC1EF2" w:rsidP="002A6D8F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</w:p>
    <w:p w14:paraId="42D1C094" w14:textId="77777777" w:rsidR="00C00382" w:rsidRPr="00BC5CD0" w:rsidRDefault="00EC1EF2" w:rsidP="002A6D8F">
      <w:pPr>
        <w:widowControl w:val="0"/>
        <w:numPr>
          <w:ilvl w:val="2"/>
          <w:numId w:val="19"/>
        </w:numPr>
        <w:tabs>
          <w:tab w:val="clear" w:pos="1429"/>
          <w:tab w:val="num" w:pos="1560"/>
        </w:tabs>
        <w:suppressAutoHyphens/>
        <w:ind w:left="1560" w:hanging="851"/>
        <w:jc w:val="both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>O</w:t>
      </w:r>
      <w:r w:rsidR="00C00382" w:rsidRPr="00BC5CD0">
        <w:rPr>
          <w:rFonts w:ascii="Arial" w:hAnsi="Arial" w:cs="Arial"/>
          <w:sz w:val="22"/>
          <w:szCs w:val="22"/>
        </w:rPr>
        <w:t>s valores das Notas fiscais ou Faturas correspondentes em valor proporcional ao inadimplemento, até que a situação seja regularizada.</w:t>
      </w:r>
    </w:p>
    <w:p w14:paraId="03D5B447" w14:textId="77777777" w:rsidR="00EC1EF2" w:rsidRPr="00BC5CD0" w:rsidRDefault="00EC1EF2" w:rsidP="002A6D8F">
      <w:pPr>
        <w:pStyle w:val="PargrafodaLista"/>
        <w:rPr>
          <w:rFonts w:ascii="Arial" w:hAnsi="Arial" w:cs="Arial"/>
          <w:sz w:val="22"/>
          <w:szCs w:val="22"/>
        </w:rPr>
      </w:pPr>
    </w:p>
    <w:p w14:paraId="3871B859" w14:textId="77777777" w:rsidR="00C00382" w:rsidRPr="00BC5CD0" w:rsidRDefault="00C00382" w:rsidP="002A6D8F">
      <w:pPr>
        <w:widowControl w:val="0"/>
        <w:numPr>
          <w:ilvl w:val="1"/>
          <w:numId w:val="19"/>
        </w:numPr>
        <w:suppressAutoHyphens/>
        <w:ind w:left="0" w:firstLine="0"/>
        <w:jc w:val="both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>Na hipótese do subitem anterior, não havendo quitação das obrigações por parte da Contratada no prazo de quinze dias, a Contratante poderá efetuar o pagamento das obrigações diretamente aos empregados da Contratada que tenham participado da execução dos serviços objeto do contrato.</w:t>
      </w:r>
    </w:p>
    <w:p w14:paraId="7DB9FCC7" w14:textId="77777777" w:rsidR="00EC1EF2" w:rsidRPr="00BC5CD0" w:rsidRDefault="00EC1EF2" w:rsidP="002A6D8F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</w:p>
    <w:p w14:paraId="63236550" w14:textId="77777777" w:rsidR="00C00382" w:rsidRPr="00BC5CD0" w:rsidRDefault="00C00382" w:rsidP="002A6D8F">
      <w:pPr>
        <w:widowControl w:val="0"/>
        <w:numPr>
          <w:ilvl w:val="1"/>
          <w:numId w:val="19"/>
        </w:numPr>
        <w:suppressAutoHyphens/>
        <w:ind w:left="0" w:firstLine="0"/>
        <w:jc w:val="both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 xml:space="preserve">O </w:t>
      </w:r>
      <w:r w:rsidR="00EC1EF2" w:rsidRPr="00BC5CD0">
        <w:rPr>
          <w:rFonts w:ascii="Arial" w:hAnsi="Arial" w:cs="Arial"/>
          <w:sz w:val="22"/>
          <w:szCs w:val="22"/>
        </w:rPr>
        <w:t xml:space="preserve">Contratante </w:t>
      </w:r>
      <w:r w:rsidRPr="00BC5CD0">
        <w:rPr>
          <w:rFonts w:ascii="Arial" w:hAnsi="Arial" w:cs="Arial"/>
          <w:sz w:val="22"/>
          <w:szCs w:val="22"/>
        </w:rPr>
        <w:t>poderá ainda:</w:t>
      </w:r>
    </w:p>
    <w:p w14:paraId="5FF29430" w14:textId="77777777" w:rsidR="00EC1EF2" w:rsidRPr="00BC5CD0" w:rsidRDefault="00EC1EF2" w:rsidP="002A6D8F">
      <w:pPr>
        <w:pStyle w:val="PargrafodaLista"/>
        <w:rPr>
          <w:rFonts w:ascii="Arial" w:hAnsi="Arial" w:cs="Arial"/>
          <w:sz w:val="22"/>
          <w:szCs w:val="22"/>
        </w:rPr>
      </w:pPr>
    </w:p>
    <w:p w14:paraId="782BE561" w14:textId="77777777" w:rsidR="00C00382" w:rsidRPr="00BC5CD0" w:rsidRDefault="00EC1EF2" w:rsidP="002A6D8F">
      <w:pPr>
        <w:widowControl w:val="0"/>
        <w:numPr>
          <w:ilvl w:val="2"/>
          <w:numId w:val="19"/>
        </w:numPr>
        <w:tabs>
          <w:tab w:val="clear" w:pos="1429"/>
          <w:tab w:val="num" w:pos="1560"/>
        </w:tabs>
        <w:suppressAutoHyphens/>
        <w:ind w:left="1560" w:hanging="851"/>
        <w:jc w:val="both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>N</w:t>
      </w:r>
      <w:r w:rsidR="00C00382" w:rsidRPr="00BC5CD0">
        <w:rPr>
          <w:rFonts w:ascii="Arial" w:hAnsi="Arial" w:cs="Arial"/>
          <w:sz w:val="22"/>
          <w:szCs w:val="22"/>
        </w:rPr>
        <w:t xml:space="preserve">os casos de obrigação de pagamento de multa pela </w:t>
      </w:r>
      <w:r w:rsidRPr="00BC5CD0">
        <w:rPr>
          <w:rFonts w:ascii="Arial" w:hAnsi="Arial" w:cs="Arial"/>
          <w:sz w:val="22"/>
          <w:szCs w:val="22"/>
        </w:rPr>
        <w:t>Contratada</w:t>
      </w:r>
      <w:r w:rsidR="00C00382" w:rsidRPr="00BC5CD0">
        <w:rPr>
          <w:rFonts w:ascii="Arial" w:hAnsi="Arial" w:cs="Arial"/>
          <w:sz w:val="22"/>
          <w:szCs w:val="22"/>
        </w:rPr>
        <w:t>, reter a garantia prestada a ser executada, conforme legislação que rege a matéria; e</w:t>
      </w:r>
    </w:p>
    <w:p w14:paraId="470BA250" w14:textId="77777777" w:rsidR="00EC1EF2" w:rsidRPr="00BC5CD0" w:rsidRDefault="00EC1EF2" w:rsidP="002A6D8F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</w:p>
    <w:p w14:paraId="245EBC71" w14:textId="77777777" w:rsidR="00C00382" w:rsidRPr="00BC5CD0" w:rsidRDefault="00EC1EF2" w:rsidP="002A6D8F">
      <w:pPr>
        <w:widowControl w:val="0"/>
        <w:numPr>
          <w:ilvl w:val="2"/>
          <w:numId w:val="19"/>
        </w:numPr>
        <w:tabs>
          <w:tab w:val="clear" w:pos="1429"/>
          <w:tab w:val="num" w:pos="1560"/>
        </w:tabs>
        <w:suppressAutoHyphens/>
        <w:ind w:left="1560" w:hanging="851"/>
        <w:jc w:val="both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>N</w:t>
      </w:r>
      <w:r w:rsidR="00C00382" w:rsidRPr="00BC5CD0">
        <w:rPr>
          <w:rFonts w:ascii="Arial" w:hAnsi="Arial" w:cs="Arial"/>
          <w:sz w:val="22"/>
          <w:szCs w:val="22"/>
        </w:rPr>
        <w:t>os casos em que houver necessidade de ressarcimento de prejuízos causados à Administração, nos termos do inciso IV do art. 80 da Lei nº 8.666</w:t>
      </w:r>
      <w:r w:rsidRPr="00BC5CD0">
        <w:rPr>
          <w:rFonts w:ascii="Arial" w:hAnsi="Arial" w:cs="Arial"/>
          <w:sz w:val="22"/>
          <w:szCs w:val="22"/>
        </w:rPr>
        <w:t>/</w:t>
      </w:r>
      <w:r w:rsidR="00C00382" w:rsidRPr="00BC5CD0">
        <w:rPr>
          <w:rFonts w:ascii="Arial" w:hAnsi="Arial" w:cs="Arial"/>
          <w:sz w:val="22"/>
          <w:szCs w:val="22"/>
        </w:rPr>
        <w:t>1993, reter os eventuais créditos existentes em favor da Contratada decorrentes do contrato.</w:t>
      </w:r>
    </w:p>
    <w:p w14:paraId="61700BAC" w14:textId="77777777" w:rsidR="00EC1EF2" w:rsidRPr="00BC5CD0" w:rsidRDefault="00EC1EF2" w:rsidP="002A6D8F">
      <w:pPr>
        <w:pStyle w:val="PargrafodaLista"/>
        <w:rPr>
          <w:rFonts w:ascii="Arial" w:hAnsi="Arial" w:cs="Arial"/>
          <w:sz w:val="22"/>
          <w:szCs w:val="22"/>
        </w:rPr>
      </w:pPr>
    </w:p>
    <w:p w14:paraId="227CB069" w14:textId="77777777" w:rsidR="00C00382" w:rsidRPr="00BC5CD0" w:rsidRDefault="00C00382" w:rsidP="002A6D8F">
      <w:pPr>
        <w:widowControl w:val="0"/>
        <w:numPr>
          <w:ilvl w:val="1"/>
          <w:numId w:val="19"/>
        </w:numPr>
        <w:suppressAutoHyphens/>
        <w:ind w:left="0" w:firstLine="0"/>
        <w:jc w:val="both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>O contrato poderá ser rescindido no caso de se constatar a ocorrência da vedação estabelecida no art. 5º do Decreto nº 9.507</w:t>
      </w:r>
      <w:r w:rsidR="00EC1EF2" w:rsidRPr="00BC5CD0">
        <w:rPr>
          <w:rFonts w:ascii="Arial" w:hAnsi="Arial" w:cs="Arial"/>
          <w:sz w:val="22"/>
          <w:szCs w:val="22"/>
        </w:rPr>
        <w:t>/</w:t>
      </w:r>
      <w:r w:rsidRPr="00BC5CD0">
        <w:rPr>
          <w:rFonts w:ascii="Arial" w:hAnsi="Arial" w:cs="Arial"/>
          <w:sz w:val="22"/>
          <w:szCs w:val="22"/>
        </w:rPr>
        <w:t>2018.</w:t>
      </w:r>
    </w:p>
    <w:p w14:paraId="24886757" w14:textId="77777777" w:rsidR="00067924" w:rsidRPr="00BC5CD0" w:rsidRDefault="00067924">
      <w:pPr>
        <w:suppressAutoHyphens/>
        <w:jc w:val="both"/>
        <w:rPr>
          <w:rFonts w:ascii="Arial" w:hAnsi="Arial" w:cs="Arial"/>
          <w:color w:val="000000"/>
          <w:spacing w:val="-3"/>
          <w:sz w:val="22"/>
          <w:szCs w:val="22"/>
          <w:lang w:eastAsia="zh-CN"/>
        </w:rPr>
      </w:pPr>
    </w:p>
    <w:p w14:paraId="1FF13B1E" w14:textId="77777777" w:rsidR="00E03E98" w:rsidRPr="00BC5CD0" w:rsidRDefault="00E03E98">
      <w:pPr>
        <w:suppressAutoHyphens/>
        <w:jc w:val="both"/>
        <w:rPr>
          <w:rFonts w:ascii="Arial" w:hAnsi="Arial" w:cs="Arial"/>
          <w:color w:val="000000"/>
          <w:spacing w:val="-3"/>
          <w:sz w:val="22"/>
          <w:szCs w:val="22"/>
          <w:lang w:eastAsia="zh-CN"/>
        </w:rPr>
      </w:pPr>
    </w:p>
    <w:p w14:paraId="04759E75" w14:textId="77777777" w:rsidR="00067924" w:rsidRPr="00BC5CD0" w:rsidRDefault="00067924" w:rsidP="00167B7D">
      <w:pPr>
        <w:widowControl w:val="0"/>
        <w:numPr>
          <w:ilvl w:val="0"/>
          <w:numId w:val="19"/>
        </w:numPr>
        <w:shd w:val="pct20" w:color="auto" w:fill="auto"/>
        <w:suppressAutoHyphens/>
        <w:jc w:val="both"/>
        <w:rPr>
          <w:rFonts w:ascii="Arial" w:hAnsi="Arial" w:cs="Arial"/>
          <w:b/>
          <w:sz w:val="22"/>
          <w:szCs w:val="22"/>
        </w:rPr>
      </w:pPr>
      <w:r w:rsidRPr="00BC5CD0">
        <w:rPr>
          <w:rFonts w:ascii="Arial" w:hAnsi="Arial" w:cs="Arial"/>
          <w:b/>
          <w:sz w:val="22"/>
          <w:szCs w:val="22"/>
        </w:rPr>
        <w:t xml:space="preserve">CLÁUSULA DÉCIMA </w:t>
      </w:r>
      <w:r w:rsidR="00C00382" w:rsidRPr="00BC5CD0">
        <w:rPr>
          <w:rFonts w:ascii="Arial" w:hAnsi="Arial" w:cs="Arial"/>
          <w:b/>
          <w:sz w:val="22"/>
          <w:szCs w:val="22"/>
        </w:rPr>
        <w:t xml:space="preserve">SEGUNDA </w:t>
      </w:r>
      <w:r w:rsidRPr="00BC5CD0">
        <w:rPr>
          <w:rFonts w:ascii="Arial" w:hAnsi="Arial" w:cs="Arial"/>
          <w:b/>
          <w:sz w:val="22"/>
          <w:szCs w:val="22"/>
        </w:rPr>
        <w:t>– VEDAÇÕES</w:t>
      </w:r>
      <w:r w:rsidR="002A6D8F" w:rsidRPr="00BC5CD0">
        <w:rPr>
          <w:rFonts w:ascii="Arial" w:hAnsi="Arial" w:cs="Arial"/>
          <w:b/>
          <w:sz w:val="22"/>
          <w:szCs w:val="22"/>
        </w:rPr>
        <w:t xml:space="preserve"> E PERMISSÕES</w:t>
      </w:r>
    </w:p>
    <w:p w14:paraId="2F4C9698" w14:textId="77777777" w:rsidR="00067924" w:rsidRPr="00BC5CD0" w:rsidRDefault="00067924">
      <w:pPr>
        <w:widowControl w:val="0"/>
        <w:suppressAutoHyphens/>
        <w:jc w:val="both"/>
        <w:rPr>
          <w:rFonts w:ascii="Arial" w:hAnsi="Arial" w:cs="Arial"/>
          <w:b/>
          <w:color w:val="FF0000"/>
          <w:spacing w:val="-3"/>
          <w:sz w:val="22"/>
          <w:szCs w:val="22"/>
          <w:shd w:val="clear" w:color="auto" w:fill="D9D9D9"/>
          <w:lang w:eastAsia="zh-CN"/>
        </w:rPr>
      </w:pPr>
    </w:p>
    <w:p w14:paraId="2839FF84" w14:textId="77777777" w:rsidR="002A6D8F" w:rsidRPr="00BC5CD0" w:rsidRDefault="002A6D8F" w:rsidP="002A6D8F">
      <w:pPr>
        <w:widowControl w:val="0"/>
        <w:numPr>
          <w:ilvl w:val="1"/>
          <w:numId w:val="19"/>
        </w:numPr>
        <w:suppressAutoHyphens/>
        <w:ind w:left="0" w:firstLine="0"/>
        <w:jc w:val="both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>É vedado à Contratada interromper a execução dos serviços sob alegação de inadimplemento por parte da Contratante, salvo nos casos previstos em lei.</w:t>
      </w:r>
    </w:p>
    <w:p w14:paraId="540C2A91" w14:textId="77777777" w:rsidR="002A6D8F" w:rsidRPr="00BC5CD0" w:rsidRDefault="002A6D8F" w:rsidP="002A6D8F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</w:p>
    <w:p w14:paraId="71C9DEAE" w14:textId="77777777" w:rsidR="002A6D8F" w:rsidRPr="00BC5CD0" w:rsidRDefault="002A6D8F" w:rsidP="002A6D8F">
      <w:pPr>
        <w:widowControl w:val="0"/>
        <w:numPr>
          <w:ilvl w:val="1"/>
          <w:numId w:val="19"/>
        </w:numPr>
        <w:suppressAutoHyphens/>
        <w:ind w:left="0" w:firstLine="0"/>
        <w:jc w:val="both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>É permitido à CONTRATADA caucionar ou utilizar este Termo de Contrato para qualquer operação financeira, nos termos e de acordo com os procedimentos previstos na Instrução Normativa SEGES/ME nº 53, de 8/07/2020.</w:t>
      </w:r>
    </w:p>
    <w:p w14:paraId="6870A987" w14:textId="77777777" w:rsidR="002A6D8F" w:rsidRPr="00BC5CD0" w:rsidRDefault="002A6D8F" w:rsidP="002A6D8F">
      <w:pPr>
        <w:pStyle w:val="PargrafodaLista"/>
        <w:rPr>
          <w:rFonts w:ascii="Arial" w:hAnsi="Arial" w:cs="Arial"/>
          <w:sz w:val="22"/>
          <w:szCs w:val="22"/>
        </w:rPr>
      </w:pPr>
    </w:p>
    <w:p w14:paraId="452484AC" w14:textId="77777777" w:rsidR="002A6D8F" w:rsidRPr="00BC5CD0" w:rsidRDefault="002A6D8F" w:rsidP="002A6D8F">
      <w:pPr>
        <w:widowControl w:val="0"/>
        <w:numPr>
          <w:ilvl w:val="2"/>
          <w:numId w:val="19"/>
        </w:numPr>
        <w:tabs>
          <w:tab w:val="clear" w:pos="1429"/>
          <w:tab w:val="num" w:pos="1560"/>
        </w:tabs>
        <w:suppressAutoHyphens/>
        <w:ind w:left="1560" w:hanging="851"/>
        <w:jc w:val="both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>A cessão de crédito, a ser feita mediante celebração de termo aditivo, dependerá de comprovação da regularidade fiscal e trabalhista da cessionária, bem como da certificação de que a cessionária não se encontra impedida de licitar e contratar com o Poder Público, conforme a legislação em vigor, nos termos do Parecer JL-01, de 18/05/2020.</w:t>
      </w:r>
    </w:p>
    <w:p w14:paraId="25029227" w14:textId="77777777" w:rsidR="002A6D8F" w:rsidRPr="00BC5CD0" w:rsidRDefault="002A6D8F" w:rsidP="002A6D8F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</w:p>
    <w:p w14:paraId="6EADA992" w14:textId="77777777" w:rsidR="002A6D8F" w:rsidRPr="00BC5CD0" w:rsidRDefault="002A6D8F" w:rsidP="002A6D8F">
      <w:pPr>
        <w:widowControl w:val="0"/>
        <w:numPr>
          <w:ilvl w:val="2"/>
          <w:numId w:val="19"/>
        </w:numPr>
        <w:tabs>
          <w:tab w:val="clear" w:pos="1429"/>
          <w:tab w:val="num" w:pos="1560"/>
        </w:tabs>
        <w:suppressAutoHyphens/>
        <w:ind w:left="1560" w:hanging="851"/>
        <w:jc w:val="both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>A crédito a ser pago à cessionária é exatamente aquele que seria destinado à cedente (contratada) pela execução do objeto contratual, com o desconto de eventuais multas, glosas e prejuízos causados à Administração, sem prejuízo da utilização de institutos tais como os da conta vinculada e do pagamento direto previstos na IN SEGES/ME nº 5/2017, caso aplicáveis.</w:t>
      </w:r>
    </w:p>
    <w:p w14:paraId="174F4A37" w14:textId="77777777" w:rsidR="002A6D8F" w:rsidRPr="00BC5CD0" w:rsidRDefault="002A6D8F">
      <w:pPr>
        <w:widowControl w:val="0"/>
        <w:suppressAutoHyphens/>
        <w:jc w:val="both"/>
        <w:rPr>
          <w:rFonts w:ascii="Arial" w:hAnsi="Arial" w:cs="Arial"/>
          <w:b/>
          <w:color w:val="FF0000"/>
          <w:spacing w:val="-3"/>
          <w:sz w:val="22"/>
          <w:szCs w:val="22"/>
          <w:shd w:val="clear" w:color="auto" w:fill="D9D9D9"/>
          <w:lang w:eastAsia="zh-CN"/>
        </w:rPr>
      </w:pPr>
    </w:p>
    <w:p w14:paraId="57DEE357" w14:textId="77777777" w:rsidR="00E03E98" w:rsidRPr="00BC5CD0" w:rsidRDefault="00E03E98">
      <w:pPr>
        <w:widowControl w:val="0"/>
        <w:suppressAutoHyphens/>
        <w:jc w:val="both"/>
        <w:rPr>
          <w:rFonts w:ascii="Arial" w:hAnsi="Arial" w:cs="Arial"/>
          <w:b/>
          <w:color w:val="FF0000"/>
          <w:spacing w:val="-3"/>
          <w:sz w:val="22"/>
          <w:szCs w:val="22"/>
          <w:shd w:val="clear" w:color="auto" w:fill="D9D9D9"/>
          <w:lang w:eastAsia="zh-CN"/>
        </w:rPr>
      </w:pPr>
    </w:p>
    <w:p w14:paraId="1CC465C3" w14:textId="77777777" w:rsidR="00067924" w:rsidRPr="00BC5CD0" w:rsidRDefault="00067924" w:rsidP="00167B7D">
      <w:pPr>
        <w:widowControl w:val="0"/>
        <w:numPr>
          <w:ilvl w:val="0"/>
          <w:numId w:val="19"/>
        </w:numPr>
        <w:shd w:val="pct20" w:color="auto" w:fill="auto"/>
        <w:suppressAutoHyphens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BC5CD0">
        <w:rPr>
          <w:rFonts w:ascii="Arial" w:hAnsi="Arial" w:cs="Arial"/>
          <w:b/>
          <w:sz w:val="22"/>
          <w:szCs w:val="22"/>
        </w:rPr>
        <w:t xml:space="preserve">CLÁUSULA DÉCIMA </w:t>
      </w:r>
      <w:r w:rsidR="00C00382" w:rsidRPr="00BC5CD0">
        <w:rPr>
          <w:rFonts w:ascii="Arial" w:hAnsi="Arial" w:cs="Arial"/>
          <w:b/>
          <w:sz w:val="22"/>
          <w:szCs w:val="22"/>
        </w:rPr>
        <w:t xml:space="preserve">TERCEIRA </w:t>
      </w:r>
      <w:r w:rsidRPr="00BC5CD0">
        <w:rPr>
          <w:rFonts w:ascii="Arial" w:hAnsi="Arial" w:cs="Arial"/>
          <w:b/>
          <w:sz w:val="22"/>
          <w:szCs w:val="22"/>
        </w:rPr>
        <w:t>– ALTERAÇÕES</w:t>
      </w:r>
    </w:p>
    <w:p w14:paraId="3580A58F" w14:textId="77777777" w:rsidR="00067924" w:rsidRPr="00BC5CD0" w:rsidRDefault="00067924">
      <w:pPr>
        <w:widowControl w:val="0"/>
        <w:suppressAutoHyphens/>
        <w:jc w:val="both"/>
        <w:rPr>
          <w:rFonts w:ascii="Arial" w:hAnsi="Arial" w:cs="Arial"/>
          <w:b/>
          <w:color w:val="FF0000"/>
          <w:spacing w:val="-3"/>
          <w:sz w:val="22"/>
          <w:szCs w:val="22"/>
          <w:shd w:val="clear" w:color="auto" w:fill="D9D9D9"/>
          <w:lang w:eastAsia="zh-CN"/>
        </w:rPr>
      </w:pPr>
    </w:p>
    <w:p w14:paraId="235C2FE0" w14:textId="77777777" w:rsidR="00067924" w:rsidRPr="00BC5CD0" w:rsidRDefault="00067924" w:rsidP="00167B7D">
      <w:pPr>
        <w:widowControl w:val="0"/>
        <w:numPr>
          <w:ilvl w:val="1"/>
          <w:numId w:val="19"/>
        </w:numPr>
        <w:suppressAutoHyphens/>
        <w:ind w:left="0" w:firstLine="0"/>
        <w:jc w:val="both"/>
        <w:rPr>
          <w:rFonts w:ascii="Arial" w:hAnsi="Arial" w:cs="Arial"/>
          <w:sz w:val="22"/>
          <w:szCs w:val="22"/>
          <w:lang w:eastAsia="zh-CN"/>
        </w:rPr>
      </w:pPr>
      <w:r w:rsidRPr="00BC5CD0">
        <w:rPr>
          <w:rFonts w:ascii="Arial" w:hAnsi="Arial" w:cs="Arial"/>
          <w:sz w:val="22"/>
          <w:szCs w:val="22"/>
        </w:rPr>
        <w:t>Eventuais alterações contratuais reger-se-ão pela disciplina do art. 65 da Lei nº 8.666/1993, bem como do ANEXO X da IN SEGES/MP nº 5/2017.</w:t>
      </w:r>
    </w:p>
    <w:p w14:paraId="22A55E72" w14:textId="77777777" w:rsidR="00067924" w:rsidRPr="00BC5CD0" w:rsidRDefault="00067924">
      <w:pPr>
        <w:suppressAutoHyphens/>
        <w:jc w:val="both"/>
        <w:rPr>
          <w:rFonts w:ascii="Arial" w:hAnsi="Arial" w:cs="Arial"/>
          <w:sz w:val="22"/>
          <w:szCs w:val="22"/>
          <w:lang w:eastAsia="zh-CN"/>
        </w:rPr>
      </w:pPr>
    </w:p>
    <w:p w14:paraId="3D250C7D" w14:textId="77777777" w:rsidR="00067924" w:rsidRPr="00BC5CD0" w:rsidRDefault="00067924" w:rsidP="00167B7D">
      <w:pPr>
        <w:widowControl w:val="0"/>
        <w:numPr>
          <w:ilvl w:val="1"/>
          <w:numId w:val="19"/>
        </w:numPr>
        <w:suppressAutoHyphens/>
        <w:ind w:left="0" w:firstLine="0"/>
        <w:jc w:val="both"/>
        <w:rPr>
          <w:rFonts w:ascii="Arial" w:hAnsi="Arial" w:cs="Arial"/>
          <w:sz w:val="22"/>
          <w:szCs w:val="22"/>
          <w:lang w:eastAsia="zh-CN"/>
        </w:rPr>
      </w:pPr>
      <w:r w:rsidRPr="00BC5CD0">
        <w:rPr>
          <w:rFonts w:ascii="Arial" w:hAnsi="Arial" w:cs="Arial"/>
          <w:sz w:val="22"/>
          <w:szCs w:val="22"/>
        </w:rPr>
        <w:t xml:space="preserve">A </w:t>
      </w:r>
      <w:r w:rsidR="002A6D8F" w:rsidRPr="00BC5CD0">
        <w:rPr>
          <w:rFonts w:ascii="Arial" w:hAnsi="Arial" w:cs="Arial"/>
          <w:sz w:val="22"/>
          <w:szCs w:val="22"/>
        </w:rPr>
        <w:t xml:space="preserve">Contratada </w:t>
      </w:r>
      <w:r w:rsidRPr="00BC5CD0">
        <w:rPr>
          <w:rFonts w:ascii="Arial" w:hAnsi="Arial" w:cs="Arial"/>
          <w:sz w:val="22"/>
          <w:szCs w:val="22"/>
        </w:rPr>
        <w:t>é obrigada a aceitar, nas mesmas condições contratuais, os acréscimos ou supressões que se fizerem necessários, até o limite de 25% (vinte e cinco por cento) do valor inicial atualizado do contrato.</w:t>
      </w:r>
    </w:p>
    <w:p w14:paraId="515CDF6A" w14:textId="77777777" w:rsidR="00067924" w:rsidRPr="00BC5CD0" w:rsidRDefault="00067924">
      <w:pPr>
        <w:suppressAutoHyphens/>
        <w:jc w:val="both"/>
        <w:rPr>
          <w:rFonts w:ascii="Arial" w:hAnsi="Arial" w:cs="Arial"/>
          <w:sz w:val="22"/>
          <w:szCs w:val="22"/>
          <w:lang w:eastAsia="zh-CN"/>
        </w:rPr>
      </w:pPr>
    </w:p>
    <w:p w14:paraId="72F3D4B3" w14:textId="77777777" w:rsidR="00067924" w:rsidRPr="00BC5CD0" w:rsidRDefault="00067924" w:rsidP="00167B7D">
      <w:pPr>
        <w:widowControl w:val="0"/>
        <w:numPr>
          <w:ilvl w:val="1"/>
          <w:numId w:val="19"/>
        </w:numPr>
        <w:suppressAutoHyphens/>
        <w:ind w:left="0" w:firstLine="0"/>
        <w:jc w:val="both"/>
        <w:rPr>
          <w:rFonts w:ascii="Arial" w:hAnsi="Arial" w:cs="Arial"/>
          <w:sz w:val="22"/>
          <w:szCs w:val="22"/>
          <w:lang w:eastAsia="zh-CN"/>
        </w:rPr>
      </w:pPr>
      <w:r w:rsidRPr="00BC5CD0">
        <w:rPr>
          <w:rFonts w:ascii="Arial" w:hAnsi="Arial" w:cs="Arial"/>
          <w:sz w:val="22"/>
          <w:szCs w:val="22"/>
        </w:rPr>
        <w:t>As supressões resultantes de acordo celebrado entre as partes contratantes poderão exceder o limite de 25% (vinte e cinco por cento) do valor inicial atualizado do contrato.</w:t>
      </w:r>
    </w:p>
    <w:p w14:paraId="0F33C626" w14:textId="77777777" w:rsidR="00067924" w:rsidRPr="00BC5CD0" w:rsidRDefault="00067924">
      <w:pPr>
        <w:widowControl w:val="0"/>
        <w:suppressAutoHyphens/>
        <w:jc w:val="both"/>
        <w:rPr>
          <w:rFonts w:ascii="Arial" w:hAnsi="Arial" w:cs="Arial"/>
          <w:b/>
          <w:color w:val="FF0000"/>
          <w:spacing w:val="-3"/>
          <w:sz w:val="22"/>
          <w:szCs w:val="22"/>
          <w:shd w:val="clear" w:color="auto" w:fill="D9D9D9"/>
          <w:lang w:eastAsia="zh-CN"/>
        </w:rPr>
      </w:pPr>
    </w:p>
    <w:p w14:paraId="504561AA" w14:textId="77777777" w:rsidR="00E03E98" w:rsidRPr="00BC5CD0" w:rsidRDefault="00E03E98">
      <w:pPr>
        <w:widowControl w:val="0"/>
        <w:suppressAutoHyphens/>
        <w:jc w:val="both"/>
        <w:rPr>
          <w:rFonts w:ascii="Arial" w:hAnsi="Arial" w:cs="Arial"/>
          <w:b/>
          <w:color w:val="FF0000"/>
          <w:spacing w:val="-3"/>
          <w:sz w:val="22"/>
          <w:szCs w:val="22"/>
          <w:shd w:val="clear" w:color="auto" w:fill="D9D9D9"/>
          <w:lang w:eastAsia="zh-CN"/>
        </w:rPr>
      </w:pPr>
    </w:p>
    <w:p w14:paraId="10C0AA00" w14:textId="77777777" w:rsidR="00067924" w:rsidRPr="00BC5CD0" w:rsidRDefault="00067924" w:rsidP="00167B7D">
      <w:pPr>
        <w:widowControl w:val="0"/>
        <w:numPr>
          <w:ilvl w:val="0"/>
          <w:numId w:val="19"/>
        </w:numPr>
        <w:shd w:val="pct20" w:color="auto" w:fill="auto"/>
        <w:suppressAutoHyphens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BC5CD0">
        <w:rPr>
          <w:rFonts w:ascii="Arial" w:hAnsi="Arial" w:cs="Arial"/>
          <w:b/>
          <w:sz w:val="22"/>
          <w:szCs w:val="22"/>
        </w:rPr>
        <w:t xml:space="preserve">CLÁUSULA DÉCIMA </w:t>
      </w:r>
      <w:r w:rsidR="00C00382" w:rsidRPr="00BC5CD0">
        <w:rPr>
          <w:rFonts w:ascii="Arial" w:hAnsi="Arial" w:cs="Arial"/>
          <w:b/>
          <w:sz w:val="22"/>
          <w:szCs w:val="22"/>
        </w:rPr>
        <w:t xml:space="preserve">QUARTA </w:t>
      </w:r>
      <w:r w:rsidRPr="00BC5CD0">
        <w:rPr>
          <w:rFonts w:ascii="Arial" w:hAnsi="Arial" w:cs="Arial"/>
          <w:b/>
          <w:sz w:val="22"/>
          <w:szCs w:val="22"/>
        </w:rPr>
        <w:t>– DOS CASOS OMISSOS</w:t>
      </w:r>
    </w:p>
    <w:p w14:paraId="4A468369" w14:textId="77777777" w:rsidR="00067924" w:rsidRPr="00BC5CD0" w:rsidRDefault="00067924">
      <w:pPr>
        <w:widowControl w:val="0"/>
        <w:suppressAutoHyphens/>
        <w:jc w:val="both"/>
        <w:rPr>
          <w:rFonts w:ascii="Arial" w:hAnsi="Arial" w:cs="Arial"/>
          <w:b/>
          <w:color w:val="FF0000"/>
          <w:spacing w:val="-3"/>
          <w:sz w:val="22"/>
          <w:szCs w:val="22"/>
          <w:shd w:val="clear" w:color="auto" w:fill="D9D9D9"/>
          <w:lang w:eastAsia="zh-CN"/>
        </w:rPr>
      </w:pPr>
    </w:p>
    <w:p w14:paraId="0E2C42F1" w14:textId="77777777" w:rsidR="002A6D8F" w:rsidRPr="00BC5CD0" w:rsidRDefault="002A6D8F" w:rsidP="00A04493">
      <w:pPr>
        <w:widowControl w:val="0"/>
        <w:numPr>
          <w:ilvl w:val="1"/>
          <w:numId w:val="19"/>
        </w:numPr>
        <w:suppressAutoHyphens/>
        <w:ind w:left="0" w:firstLine="0"/>
        <w:jc w:val="both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>Os casos omissos serão decididos pela Contratante, segundo as disposições contidas na Lei nº 8.666/1993, na Lei nº 10.520/2002 e demais normas federais aplicáveis e, subsidiariamente, segundo as disposições contidas na Lei nº 8.078/1990 – Código de Defesa do Consumidor – e normas e princípios gerais dos contratos.</w:t>
      </w:r>
    </w:p>
    <w:p w14:paraId="5310CB53" w14:textId="77777777" w:rsidR="00067924" w:rsidRPr="00BC5CD0" w:rsidRDefault="00067924">
      <w:pPr>
        <w:widowControl w:val="0"/>
        <w:suppressAutoHyphens/>
        <w:jc w:val="both"/>
        <w:rPr>
          <w:rFonts w:ascii="Arial" w:hAnsi="Arial" w:cs="Arial"/>
          <w:b/>
          <w:color w:val="FF0000"/>
          <w:spacing w:val="-3"/>
          <w:sz w:val="22"/>
          <w:szCs w:val="22"/>
          <w:shd w:val="clear" w:color="auto" w:fill="D9D9D9"/>
          <w:lang w:eastAsia="zh-CN"/>
        </w:rPr>
      </w:pPr>
    </w:p>
    <w:p w14:paraId="46551CB3" w14:textId="77777777" w:rsidR="00E03E98" w:rsidRPr="00BC5CD0" w:rsidRDefault="00E03E98">
      <w:pPr>
        <w:widowControl w:val="0"/>
        <w:suppressAutoHyphens/>
        <w:jc w:val="both"/>
        <w:rPr>
          <w:rFonts w:ascii="Arial" w:hAnsi="Arial" w:cs="Arial"/>
          <w:b/>
          <w:color w:val="FF0000"/>
          <w:spacing w:val="-3"/>
          <w:sz w:val="22"/>
          <w:szCs w:val="22"/>
          <w:shd w:val="clear" w:color="auto" w:fill="D9D9D9"/>
          <w:lang w:eastAsia="zh-CN"/>
        </w:rPr>
      </w:pPr>
    </w:p>
    <w:p w14:paraId="4A3AC7EF" w14:textId="77777777" w:rsidR="00067924" w:rsidRPr="00BC5CD0" w:rsidRDefault="00067924" w:rsidP="00167B7D">
      <w:pPr>
        <w:widowControl w:val="0"/>
        <w:numPr>
          <w:ilvl w:val="0"/>
          <w:numId w:val="19"/>
        </w:numPr>
        <w:shd w:val="pct20" w:color="auto" w:fill="auto"/>
        <w:suppressAutoHyphens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BC5CD0">
        <w:rPr>
          <w:rFonts w:ascii="Arial" w:hAnsi="Arial" w:cs="Arial"/>
          <w:b/>
          <w:sz w:val="22"/>
          <w:szCs w:val="22"/>
        </w:rPr>
        <w:t xml:space="preserve">CLÁUSULA DÉCIMA </w:t>
      </w:r>
      <w:r w:rsidR="00C00382" w:rsidRPr="00BC5CD0">
        <w:rPr>
          <w:rFonts w:ascii="Arial" w:hAnsi="Arial" w:cs="Arial"/>
          <w:b/>
          <w:sz w:val="22"/>
          <w:szCs w:val="22"/>
        </w:rPr>
        <w:t xml:space="preserve">QUINTA </w:t>
      </w:r>
      <w:r w:rsidRPr="00BC5CD0">
        <w:rPr>
          <w:rFonts w:ascii="Arial" w:hAnsi="Arial" w:cs="Arial"/>
          <w:b/>
          <w:sz w:val="22"/>
          <w:szCs w:val="22"/>
        </w:rPr>
        <w:t>– PUBLICAÇÃO</w:t>
      </w:r>
    </w:p>
    <w:p w14:paraId="4C14EB8C" w14:textId="77777777" w:rsidR="00067924" w:rsidRPr="00BC5CD0" w:rsidRDefault="00067924">
      <w:pPr>
        <w:widowControl w:val="0"/>
        <w:suppressAutoHyphens/>
        <w:jc w:val="both"/>
        <w:rPr>
          <w:rFonts w:ascii="Arial" w:hAnsi="Arial" w:cs="Arial"/>
          <w:b/>
          <w:color w:val="FF0000"/>
          <w:spacing w:val="-3"/>
          <w:sz w:val="22"/>
          <w:szCs w:val="22"/>
          <w:shd w:val="clear" w:color="auto" w:fill="D9D9D9"/>
          <w:lang w:eastAsia="zh-CN"/>
        </w:rPr>
      </w:pPr>
    </w:p>
    <w:p w14:paraId="599D3DE3" w14:textId="77777777" w:rsidR="00067924" w:rsidRPr="00BC5CD0" w:rsidRDefault="00067924" w:rsidP="00167B7D">
      <w:pPr>
        <w:widowControl w:val="0"/>
        <w:numPr>
          <w:ilvl w:val="1"/>
          <w:numId w:val="19"/>
        </w:numPr>
        <w:suppressAutoHyphens/>
        <w:ind w:left="0" w:firstLine="0"/>
        <w:jc w:val="both"/>
        <w:rPr>
          <w:rFonts w:ascii="Arial" w:hAnsi="Arial" w:cs="Arial"/>
          <w:sz w:val="22"/>
          <w:szCs w:val="22"/>
          <w:lang w:eastAsia="zh-CN"/>
        </w:rPr>
      </w:pPr>
      <w:r w:rsidRPr="00BC5CD0">
        <w:rPr>
          <w:rFonts w:ascii="Arial" w:hAnsi="Arial" w:cs="Arial"/>
          <w:sz w:val="22"/>
          <w:szCs w:val="22"/>
        </w:rPr>
        <w:t xml:space="preserve">Incumbirá à </w:t>
      </w:r>
      <w:r w:rsidR="00F911A5" w:rsidRPr="00BC5CD0">
        <w:rPr>
          <w:rFonts w:ascii="Arial" w:hAnsi="Arial" w:cs="Arial"/>
          <w:sz w:val="22"/>
          <w:szCs w:val="22"/>
        </w:rPr>
        <w:t xml:space="preserve">Contratante </w:t>
      </w:r>
      <w:r w:rsidRPr="00BC5CD0">
        <w:rPr>
          <w:rFonts w:ascii="Arial" w:hAnsi="Arial" w:cs="Arial"/>
          <w:sz w:val="22"/>
          <w:szCs w:val="22"/>
        </w:rPr>
        <w:t>providenciar a publicação deste instrumento, por extrato, no Diário Oficial da União, no prazo previsto na Lei nº 8.666/1993.</w:t>
      </w:r>
    </w:p>
    <w:p w14:paraId="005C1A1D" w14:textId="77777777" w:rsidR="00067924" w:rsidRPr="00BC5CD0" w:rsidRDefault="00067924">
      <w:pPr>
        <w:widowControl w:val="0"/>
        <w:suppressAutoHyphens/>
        <w:jc w:val="both"/>
        <w:rPr>
          <w:rFonts w:ascii="Arial" w:hAnsi="Arial" w:cs="Arial"/>
          <w:b/>
          <w:color w:val="FF0000"/>
          <w:spacing w:val="-3"/>
          <w:sz w:val="22"/>
          <w:szCs w:val="22"/>
          <w:shd w:val="clear" w:color="auto" w:fill="D9D9D9"/>
          <w:lang w:eastAsia="zh-CN"/>
        </w:rPr>
      </w:pPr>
    </w:p>
    <w:p w14:paraId="68628C8B" w14:textId="77777777" w:rsidR="00E03E98" w:rsidRPr="00BC5CD0" w:rsidRDefault="00E03E98">
      <w:pPr>
        <w:widowControl w:val="0"/>
        <w:suppressAutoHyphens/>
        <w:jc w:val="both"/>
        <w:rPr>
          <w:rFonts w:ascii="Arial" w:hAnsi="Arial" w:cs="Arial"/>
          <w:b/>
          <w:color w:val="FF0000"/>
          <w:spacing w:val="-3"/>
          <w:sz w:val="22"/>
          <w:szCs w:val="22"/>
          <w:shd w:val="clear" w:color="auto" w:fill="D9D9D9"/>
          <w:lang w:eastAsia="zh-CN"/>
        </w:rPr>
      </w:pPr>
    </w:p>
    <w:p w14:paraId="27B6B1AD" w14:textId="77777777" w:rsidR="00067924" w:rsidRPr="00BC5CD0" w:rsidRDefault="00067924" w:rsidP="00167B7D">
      <w:pPr>
        <w:widowControl w:val="0"/>
        <w:numPr>
          <w:ilvl w:val="0"/>
          <w:numId w:val="19"/>
        </w:numPr>
        <w:shd w:val="pct20" w:color="auto" w:fill="auto"/>
        <w:suppressAutoHyphens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BC5CD0">
        <w:rPr>
          <w:rFonts w:ascii="Arial" w:hAnsi="Arial" w:cs="Arial"/>
          <w:b/>
          <w:sz w:val="22"/>
          <w:szCs w:val="22"/>
        </w:rPr>
        <w:t xml:space="preserve">CLÁUSULA DÉCIMA </w:t>
      </w:r>
      <w:r w:rsidR="00C00382" w:rsidRPr="00BC5CD0">
        <w:rPr>
          <w:rFonts w:ascii="Arial" w:hAnsi="Arial" w:cs="Arial"/>
          <w:b/>
          <w:sz w:val="22"/>
          <w:szCs w:val="22"/>
        </w:rPr>
        <w:t xml:space="preserve">SEXTA </w:t>
      </w:r>
      <w:r w:rsidRPr="00BC5CD0">
        <w:rPr>
          <w:rFonts w:ascii="Arial" w:hAnsi="Arial" w:cs="Arial"/>
          <w:b/>
          <w:sz w:val="22"/>
          <w:szCs w:val="22"/>
        </w:rPr>
        <w:t>–</w:t>
      </w:r>
      <w:r w:rsidR="00F911A5" w:rsidRPr="00BC5CD0">
        <w:rPr>
          <w:rFonts w:ascii="Arial" w:hAnsi="Arial" w:cs="Arial"/>
          <w:b/>
          <w:sz w:val="22"/>
          <w:szCs w:val="22"/>
        </w:rPr>
        <w:t xml:space="preserve"> </w:t>
      </w:r>
      <w:r w:rsidRPr="00BC5CD0">
        <w:rPr>
          <w:rFonts w:ascii="Arial" w:hAnsi="Arial" w:cs="Arial"/>
          <w:b/>
          <w:sz w:val="22"/>
          <w:szCs w:val="22"/>
        </w:rPr>
        <w:t>FORO</w:t>
      </w:r>
    </w:p>
    <w:p w14:paraId="26CB0168" w14:textId="77777777" w:rsidR="00067924" w:rsidRPr="00BC5CD0" w:rsidRDefault="00067924">
      <w:pPr>
        <w:widowControl w:val="0"/>
        <w:suppressAutoHyphens/>
        <w:jc w:val="both"/>
        <w:rPr>
          <w:rFonts w:ascii="Arial" w:hAnsi="Arial" w:cs="Arial"/>
          <w:b/>
          <w:color w:val="FF0000"/>
          <w:spacing w:val="-3"/>
          <w:sz w:val="22"/>
          <w:szCs w:val="22"/>
          <w:shd w:val="clear" w:color="auto" w:fill="D9D9D9"/>
          <w:lang w:eastAsia="zh-CN"/>
        </w:rPr>
      </w:pPr>
    </w:p>
    <w:p w14:paraId="5501B82A" w14:textId="77777777" w:rsidR="00F911A5" w:rsidRPr="00BC5CD0" w:rsidRDefault="00F911A5" w:rsidP="00A04493">
      <w:pPr>
        <w:widowControl w:val="0"/>
        <w:numPr>
          <w:ilvl w:val="1"/>
          <w:numId w:val="19"/>
        </w:numPr>
        <w:suppressAutoHyphens/>
        <w:ind w:left="0" w:firstLine="0"/>
        <w:jc w:val="both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 xml:space="preserve">É eleito o Foro da Seção Judiciária da </w:t>
      </w:r>
      <w:r w:rsidRPr="00BC5CD0">
        <w:rPr>
          <w:rFonts w:ascii="Arial" w:hAnsi="Arial" w:cs="Arial"/>
          <w:spacing w:val="-3"/>
          <w:sz w:val="22"/>
          <w:szCs w:val="22"/>
        </w:rPr>
        <w:t xml:space="preserve">Justiça Federal de </w:t>
      </w:r>
      <w:r w:rsidR="009F2F10" w:rsidRPr="00BC5CD0">
        <w:rPr>
          <w:rFonts w:ascii="Arial" w:hAnsi="Arial" w:cs="Arial"/>
          <w:spacing w:val="-3"/>
          <w:sz w:val="22"/>
          <w:szCs w:val="22"/>
        </w:rPr>
        <w:t>Curitiba</w:t>
      </w:r>
      <w:r w:rsidRPr="00BC5CD0">
        <w:rPr>
          <w:rFonts w:ascii="Arial" w:hAnsi="Arial" w:cs="Arial"/>
          <w:spacing w:val="-3"/>
          <w:sz w:val="22"/>
          <w:szCs w:val="22"/>
        </w:rPr>
        <w:t>/PR</w:t>
      </w:r>
      <w:r w:rsidRPr="00BC5CD0">
        <w:rPr>
          <w:rFonts w:ascii="Arial" w:hAnsi="Arial" w:cs="Arial"/>
          <w:sz w:val="22"/>
          <w:szCs w:val="22"/>
        </w:rPr>
        <w:t xml:space="preserve"> para dirimir os litígios que decorrerem da execução deste Termo de Contrato que não possam ser compostos pela conciliação, conforme art. 55, §2º, da Lei nº 8.666/1993. </w:t>
      </w:r>
    </w:p>
    <w:p w14:paraId="3E0304BD" w14:textId="77777777" w:rsidR="00067924" w:rsidRPr="00BC5CD0" w:rsidRDefault="00067924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</w:p>
    <w:p w14:paraId="14D9AC91" w14:textId="77777777" w:rsidR="00067924" w:rsidRPr="00BC5CD0" w:rsidRDefault="00067924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</w:p>
    <w:p w14:paraId="7DBDEB59" w14:textId="77777777" w:rsidR="00067924" w:rsidRPr="00BC5CD0" w:rsidRDefault="00067924">
      <w:pPr>
        <w:widowControl w:val="0"/>
        <w:suppressAutoHyphens/>
        <w:ind w:firstLine="1134"/>
        <w:jc w:val="both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</w:rPr>
        <w:t xml:space="preserve">Para firmeza e validade do pactuado, o presente Termo de Contrato foi lavrado em 2 (duas) vias de igual teor que, depois de lido e achado </w:t>
      </w:r>
      <w:r w:rsidRPr="00BC5CD0">
        <w:rPr>
          <w:rFonts w:ascii="Arial" w:hAnsi="Arial" w:cs="Arial"/>
          <w:sz w:val="22"/>
          <w:szCs w:val="22"/>
          <w:lang w:eastAsia="en-US"/>
        </w:rPr>
        <w:t>em ordem</w:t>
      </w:r>
      <w:r w:rsidRPr="00BC5CD0">
        <w:rPr>
          <w:rFonts w:ascii="Arial" w:hAnsi="Arial" w:cs="Arial"/>
          <w:sz w:val="22"/>
          <w:szCs w:val="22"/>
        </w:rPr>
        <w:t>, é assinado pelos contraentes e por duas testemunhas.</w:t>
      </w:r>
    </w:p>
    <w:p w14:paraId="79FAA9C4" w14:textId="77777777" w:rsidR="00067924" w:rsidRPr="00BC5CD0" w:rsidRDefault="00067924">
      <w:pPr>
        <w:widowControl w:val="0"/>
        <w:rPr>
          <w:rFonts w:ascii="Arial" w:hAnsi="Arial" w:cs="Arial"/>
          <w:sz w:val="22"/>
          <w:szCs w:val="22"/>
        </w:rPr>
      </w:pPr>
    </w:p>
    <w:p w14:paraId="204FCEE6" w14:textId="77777777" w:rsidR="00067924" w:rsidRPr="00BC5CD0" w:rsidRDefault="00067924">
      <w:pPr>
        <w:widowControl w:val="0"/>
        <w:rPr>
          <w:rFonts w:ascii="Arial" w:hAnsi="Arial" w:cs="Arial"/>
          <w:sz w:val="22"/>
          <w:szCs w:val="22"/>
        </w:rPr>
      </w:pPr>
    </w:p>
    <w:p w14:paraId="30C1096C" w14:textId="77777777" w:rsidR="00067924" w:rsidRPr="00BC5CD0" w:rsidRDefault="00E03E98">
      <w:pPr>
        <w:widowControl w:val="0"/>
        <w:jc w:val="center"/>
        <w:rPr>
          <w:rFonts w:ascii="Arial" w:hAnsi="Arial" w:cs="Arial"/>
          <w:sz w:val="22"/>
          <w:szCs w:val="22"/>
        </w:rPr>
      </w:pPr>
      <w:r w:rsidRPr="00BC5CD0">
        <w:rPr>
          <w:rFonts w:ascii="Arial" w:hAnsi="Arial" w:cs="Arial"/>
          <w:sz w:val="22"/>
          <w:szCs w:val="22"/>
          <w:lang w:val="pt-PT"/>
        </w:rPr>
        <w:t>Curitiba</w:t>
      </w:r>
      <w:r w:rsidR="00067924" w:rsidRPr="00BC5CD0">
        <w:rPr>
          <w:rFonts w:ascii="Arial" w:hAnsi="Arial" w:cs="Arial"/>
          <w:sz w:val="22"/>
          <w:szCs w:val="22"/>
          <w:lang w:val="pt-PT"/>
        </w:rPr>
        <w:t>/</w:t>
      </w:r>
      <w:r w:rsidRPr="00BC5CD0">
        <w:rPr>
          <w:rFonts w:ascii="Arial" w:hAnsi="Arial" w:cs="Arial"/>
          <w:sz w:val="22"/>
          <w:szCs w:val="22"/>
          <w:lang w:val="pt-PT"/>
        </w:rPr>
        <w:t>PR</w:t>
      </w:r>
      <w:r w:rsidR="00067924" w:rsidRPr="00BC5CD0">
        <w:rPr>
          <w:rFonts w:ascii="Arial" w:hAnsi="Arial" w:cs="Arial"/>
          <w:sz w:val="22"/>
          <w:szCs w:val="22"/>
          <w:lang w:val="pt-PT"/>
        </w:rPr>
        <w:t xml:space="preserve">, </w:t>
      </w:r>
      <w:r w:rsidR="00067924" w:rsidRPr="00BC5CD0">
        <w:rPr>
          <w:rFonts w:ascii="Arial" w:hAnsi="Arial" w:cs="Arial"/>
          <w:sz w:val="22"/>
          <w:szCs w:val="22"/>
          <w:highlight w:val="yellow"/>
        </w:rPr>
        <w:t>___</w:t>
      </w:r>
      <w:r w:rsidR="00067924" w:rsidRPr="00BC5CD0">
        <w:rPr>
          <w:rFonts w:ascii="Arial" w:hAnsi="Arial" w:cs="Arial"/>
          <w:sz w:val="22"/>
          <w:szCs w:val="22"/>
        </w:rPr>
        <w:t xml:space="preserve"> </w:t>
      </w:r>
      <w:r w:rsidR="00067924" w:rsidRPr="00BC5CD0">
        <w:rPr>
          <w:rFonts w:ascii="Arial" w:hAnsi="Arial" w:cs="Arial"/>
          <w:sz w:val="22"/>
          <w:szCs w:val="22"/>
          <w:lang w:val="pt-PT"/>
        </w:rPr>
        <w:t xml:space="preserve">de </w:t>
      </w:r>
      <w:r w:rsidR="00067924" w:rsidRPr="00BC5CD0">
        <w:rPr>
          <w:rFonts w:ascii="Arial" w:hAnsi="Arial" w:cs="Arial"/>
          <w:sz w:val="22"/>
          <w:szCs w:val="22"/>
          <w:highlight w:val="yellow"/>
        </w:rPr>
        <w:t>____________</w:t>
      </w:r>
      <w:r w:rsidR="00067924" w:rsidRPr="00BC5CD0">
        <w:rPr>
          <w:rFonts w:ascii="Arial" w:hAnsi="Arial" w:cs="Arial"/>
          <w:sz w:val="22"/>
          <w:szCs w:val="22"/>
          <w:lang w:val="pt-PT"/>
        </w:rPr>
        <w:t xml:space="preserve"> </w:t>
      </w:r>
      <w:r w:rsidRPr="00BC5CD0">
        <w:rPr>
          <w:rFonts w:ascii="Arial" w:hAnsi="Arial" w:cs="Arial"/>
          <w:sz w:val="22"/>
          <w:szCs w:val="22"/>
          <w:lang w:val="pt-PT"/>
        </w:rPr>
        <w:t>202</w:t>
      </w:r>
      <w:r w:rsidR="00866EE4">
        <w:rPr>
          <w:rFonts w:ascii="Arial" w:hAnsi="Arial" w:cs="Arial"/>
          <w:sz w:val="22"/>
          <w:szCs w:val="22"/>
          <w:lang w:val="pt-PT"/>
        </w:rPr>
        <w:t>2</w:t>
      </w:r>
    </w:p>
    <w:p w14:paraId="78935317" w14:textId="77777777" w:rsidR="00067924" w:rsidRPr="00BC5CD0" w:rsidRDefault="00067924">
      <w:pPr>
        <w:widowControl w:val="0"/>
        <w:rPr>
          <w:rFonts w:ascii="Arial" w:hAnsi="Arial" w:cs="Arial"/>
          <w:sz w:val="22"/>
          <w:szCs w:val="22"/>
        </w:rPr>
      </w:pPr>
    </w:p>
    <w:p w14:paraId="46E797E9" w14:textId="77777777" w:rsidR="00067924" w:rsidRPr="00BC5CD0" w:rsidRDefault="00067924">
      <w:pPr>
        <w:widowControl w:val="0"/>
        <w:rPr>
          <w:rFonts w:ascii="Arial" w:hAnsi="Arial" w:cs="Arial"/>
          <w:sz w:val="22"/>
          <w:szCs w:val="22"/>
        </w:rPr>
      </w:pPr>
    </w:p>
    <w:p w14:paraId="3DBB978B" w14:textId="77777777" w:rsidR="00067924" w:rsidRPr="00BC5CD0" w:rsidRDefault="00067924" w:rsidP="00E03E98">
      <w:pPr>
        <w:widowControl w:val="0"/>
        <w:tabs>
          <w:tab w:val="left" w:pos="1276"/>
        </w:tabs>
        <w:suppressAutoHyphens/>
        <w:rPr>
          <w:rFonts w:ascii="Arial" w:hAnsi="Arial" w:cs="Arial"/>
          <w:sz w:val="18"/>
          <w:szCs w:val="18"/>
        </w:rPr>
      </w:pPr>
      <w:r w:rsidRPr="00BC5CD0">
        <w:rPr>
          <w:rFonts w:ascii="Arial" w:hAnsi="Arial" w:cs="Arial"/>
          <w:sz w:val="18"/>
          <w:szCs w:val="18"/>
        </w:rPr>
        <w:t>Contratante:</w:t>
      </w:r>
      <w:r w:rsidRPr="00BC5CD0">
        <w:rPr>
          <w:rFonts w:ascii="Arial" w:hAnsi="Arial" w:cs="Arial"/>
          <w:sz w:val="18"/>
          <w:szCs w:val="18"/>
        </w:rPr>
        <w:softHyphen/>
      </w:r>
      <w:r w:rsidRPr="00BC5CD0">
        <w:rPr>
          <w:rFonts w:ascii="Arial" w:hAnsi="Arial" w:cs="Arial"/>
          <w:sz w:val="18"/>
          <w:szCs w:val="18"/>
        </w:rPr>
        <w:softHyphen/>
      </w:r>
      <w:r w:rsidRPr="00BC5CD0">
        <w:rPr>
          <w:rFonts w:ascii="Arial" w:hAnsi="Arial" w:cs="Arial"/>
          <w:sz w:val="18"/>
          <w:szCs w:val="18"/>
        </w:rPr>
        <w:softHyphen/>
      </w:r>
      <w:r w:rsidRPr="00BC5CD0">
        <w:rPr>
          <w:rFonts w:ascii="Arial" w:hAnsi="Arial" w:cs="Arial"/>
          <w:sz w:val="18"/>
          <w:szCs w:val="18"/>
        </w:rPr>
        <w:softHyphen/>
      </w:r>
      <w:r w:rsidRPr="00BC5CD0">
        <w:rPr>
          <w:rFonts w:ascii="Arial" w:hAnsi="Arial" w:cs="Arial"/>
          <w:sz w:val="18"/>
          <w:szCs w:val="18"/>
        </w:rPr>
        <w:softHyphen/>
      </w:r>
      <w:r w:rsidRPr="00BC5CD0">
        <w:rPr>
          <w:rFonts w:ascii="Arial" w:hAnsi="Arial" w:cs="Arial"/>
          <w:sz w:val="18"/>
          <w:szCs w:val="18"/>
        </w:rPr>
        <w:softHyphen/>
      </w:r>
      <w:r w:rsidRPr="00BC5CD0">
        <w:rPr>
          <w:rFonts w:ascii="Arial" w:hAnsi="Arial" w:cs="Arial"/>
          <w:sz w:val="18"/>
          <w:szCs w:val="18"/>
        </w:rPr>
        <w:softHyphen/>
      </w:r>
      <w:r w:rsidRPr="00BC5CD0">
        <w:rPr>
          <w:rFonts w:ascii="Arial" w:hAnsi="Arial" w:cs="Arial"/>
          <w:sz w:val="18"/>
          <w:szCs w:val="18"/>
        </w:rPr>
        <w:tab/>
        <w:t>___________________________________________________</w:t>
      </w:r>
      <w:r w:rsidR="00E03E98" w:rsidRPr="00BC5CD0">
        <w:rPr>
          <w:rFonts w:ascii="Arial" w:hAnsi="Arial" w:cs="Arial"/>
          <w:sz w:val="18"/>
          <w:szCs w:val="18"/>
        </w:rPr>
        <w:t>__</w:t>
      </w:r>
      <w:r w:rsidRPr="00BC5CD0">
        <w:rPr>
          <w:rFonts w:ascii="Arial" w:hAnsi="Arial" w:cs="Arial"/>
          <w:sz w:val="18"/>
          <w:szCs w:val="18"/>
        </w:rPr>
        <w:t>____________</w:t>
      </w:r>
    </w:p>
    <w:p w14:paraId="60B1776D" w14:textId="77777777" w:rsidR="00067924" w:rsidRPr="00BC5CD0" w:rsidRDefault="009F2F10" w:rsidP="00E03E98">
      <w:pPr>
        <w:widowControl w:val="0"/>
        <w:suppressAutoHyphens/>
        <w:ind w:left="1276" w:right="114"/>
        <w:jc w:val="center"/>
        <w:rPr>
          <w:rFonts w:ascii="Arial" w:hAnsi="Arial" w:cs="Arial"/>
          <w:sz w:val="18"/>
          <w:szCs w:val="18"/>
        </w:rPr>
      </w:pPr>
      <w:r w:rsidRPr="00BC5CD0">
        <w:rPr>
          <w:rFonts w:ascii="Arial" w:hAnsi="Arial" w:cs="Arial"/>
          <w:sz w:val="18"/>
          <w:szCs w:val="18"/>
        </w:rPr>
        <w:t xml:space="preserve">SUPERINTENDÊNCIA REGIONAL </w:t>
      </w:r>
      <w:r w:rsidRPr="00BC5CD0">
        <w:rPr>
          <w:rFonts w:ascii="Arial" w:hAnsi="Arial" w:cs="Arial"/>
          <w:sz w:val="18"/>
          <w:szCs w:val="18"/>
          <w:lang w:val="pt-PT" w:eastAsia="en-US"/>
        </w:rPr>
        <w:t xml:space="preserve">DA RECEITA FEDERAL DO BRASIL </w:t>
      </w:r>
      <w:r w:rsidRPr="00BC5CD0">
        <w:rPr>
          <w:rFonts w:ascii="Arial" w:hAnsi="Arial" w:cs="Arial"/>
          <w:sz w:val="18"/>
          <w:szCs w:val="18"/>
        </w:rPr>
        <w:t>DA 9</w:t>
      </w:r>
      <w:r w:rsidRPr="00BC5CD0">
        <w:rPr>
          <w:rFonts w:ascii="Arial" w:hAnsi="Arial" w:cs="Arial"/>
          <w:sz w:val="18"/>
          <w:szCs w:val="18"/>
          <w:u w:val="single"/>
          <w:vertAlign w:val="superscript"/>
        </w:rPr>
        <w:t>a</w:t>
      </w:r>
      <w:r w:rsidRPr="00BC5CD0">
        <w:rPr>
          <w:rFonts w:ascii="Arial" w:hAnsi="Arial" w:cs="Arial"/>
          <w:sz w:val="18"/>
          <w:szCs w:val="18"/>
        </w:rPr>
        <w:t xml:space="preserve"> REGIÃO FISCAL</w:t>
      </w:r>
    </w:p>
    <w:p w14:paraId="133F78D3" w14:textId="77777777" w:rsidR="00067924" w:rsidRPr="00BC5CD0" w:rsidRDefault="00067924">
      <w:pPr>
        <w:widowControl w:val="0"/>
        <w:suppressAutoHyphens/>
        <w:ind w:left="1559"/>
        <w:jc w:val="center"/>
        <w:rPr>
          <w:rFonts w:ascii="Arial" w:hAnsi="Arial" w:cs="Arial"/>
          <w:sz w:val="18"/>
          <w:szCs w:val="18"/>
        </w:rPr>
      </w:pPr>
      <w:r w:rsidRPr="00BC5CD0">
        <w:rPr>
          <w:rFonts w:ascii="Arial" w:hAnsi="Arial" w:cs="Arial"/>
          <w:sz w:val="18"/>
          <w:szCs w:val="18"/>
          <w:highlight w:val="yellow"/>
        </w:rPr>
        <w:t>______</w:t>
      </w:r>
    </w:p>
    <w:p w14:paraId="050B0388" w14:textId="77777777" w:rsidR="00067924" w:rsidRPr="00BC5CD0" w:rsidRDefault="00067924">
      <w:pPr>
        <w:widowControl w:val="0"/>
        <w:suppressAutoHyphens/>
        <w:ind w:left="1559"/>
        <w:jc w:val="center"/>
        <w:rPr>
          <w:rFonts w:ascii="Arial" w:hAnsi="Arial" w:cs="Arial"/>
          <w:sz w:val="18"/>
          <w:szCs w:val="18"/>
        </w:rPr>
      </w:pPr>
      <w:r w:rsidRPr="00BC5CD0">
        <w:rPr>
          <w:rFonts w:ascii="Arial" w:hAnsi="Arial" w:cs="Arial"/>
          <w:sz w:val="18"/>
          <w:szCs w:val="18"/>
        </w:rPr>
        <w:t xml:space="preserve">– </w:t>
      </w:r>
      <w:r w:rsidRPr="00BC5CD0">
        <w:rPr>
          <w:rFonts w:ascii="Arial" w:hAnsi="Arial" w:cs="Arial"/>
          <w:spacing w:val="-3"/>
          <w:sz w:val="18"/>
          <w:szCs w:val="18"/>
        </w:rPr>
        <w:t>Chefe</w:t>
      </w:r>
      <w:r w:rsidRPr="00BC5CD0">
        <w:rPr>
          <w:rFonts w:ascii="Arial" w:hAnsi="Arial" w:cs="Arial"/>
          <w:sz w:val="18"/>
          <w:szCs w:val="18"/>
        </w:rPr>
        <w:t xml:space="preserve"> </w:t>
      </w:r>
      <w:r w:rsidR="00E03E98" w:rsidRPr="00BC5CD0">
        <w:rPr>
          <w:rFonts w:ascii="Arial" w:hAnsi="Arial" w:cs="Arial"/>
          <w:sz w:val="18"/>
          <w:szCs w:val="18"/>
        </w:rPr>
        <w:t xml:space="preserve">da Dipol </w:t>
      </w:r>
      <w:r w:rsidRPr="00BC5CD0">
        <w:rPr>
          <w:rFonts w:ascii="Arial" w:hAnsi="Arial" w:cs="Arial"/>
          <w:sz w:val="18"/>
          <w:szCs w:val="18"/>
        </w:rPr>
        <w:t>–</w:t>
      </w:r>
    </w:p>
    <w:p w14:paraId="129339D2" w14:textId="77777777" w:rsidR="00067924" w:rsidRPr="00BC5CD0" w:rsidRDefault="00067924">
      <w:pPr>
        <w:widowControl w:val="0"/>
        <w:rPr>
          <w:rFonts w:ascii="Arial" w:hAnsi="Arial" w:cs="Arial"/>
          <w:sz w:val="18"/>
          <w:szCs w:val="18"/>
        </w:rPr>
      </w:pPr>
    </w:p>
    <w:p w14:paraId="351DF6B8" w14:textId="77777777" w:rsidR="00067924" w:rsidRPr="00BC5CD0" w:rsidRDefault="00067924">
      <w:pPr>
        <w:widowControl w:val="0"/>
        <w:rPr>
          <w:rFonts w:ascii="Arial" w:hAnsi="Arial" w:cs="Arial"/>
          <w:sz w:val="18"/>
          <w:szCs w:val="18"/>
        </w:rPr>
      </w:pPr>
    </w:p>
    <w:p w14:paraId="598ECAFB" w14:textId="77777777" w:rsidR="00067924" w:rsidRPr="00BC5CD0" w:rsidRDefault="00067924">
      <w:pPr>
        <w:widowControl w:val="0"/>
        <w:tabs>
          <w:tab w:val="left" w:pos="1559"/>
        </w:tabs>
        <w:suppressAutoHyphens/>
        <w:rPr>
          <w:rFonts w:ascii="Arial" w:hAnsi="Arial" w:cs="Arial"/>
          <w:sz w:val="18"/>
          <w:szCs w:val="18"/>
        </w:rPr>
      </w:pPr>
      <w:r w:rsidRPr="00BC5CD0">
        <w:rPr>
          <w:rFonts w:ascii="Arial" w:hAnsi="Arial" w:cs="Arial"/>
          <w:sz w:val="18"/>
          <w:szCs w:val="18"/>
        </w:rPr>
        <w:t>Contratada:</w:t>
      </w:r>
      <w:r w:rsidRPr="00BC5CD0">
        <w:rPr>
          <w:rFonts w:ascii="Arial" w:hAnsi="Arial" w:cs="Arial"/>
          <w:sz w:val="18"/>
          <w:szCs w:val="18"/>
        </w:rPr>
        <w:tab/>
        <w:t>_______________________________________________________________</w:t>
      </w:r>
    </w:p>
    <w:p w14:paraId="560DECBA" w14:textId="77777777" w:rsidR="00067924" w:rsidRPr="00BC5CD0" w:rsidRDefault="00067924">
      <w:pPr>
        <w:widowControl w:val="0"/>
        <w:suppressAutoHyphens/>
        <w:ind w:left="1559"/>
        <w:jc w:val="center"/>
        <w:rPr>
          <w:rFonts w:ascii="Arial" w:hAnsi="Arial" w:cs="Arial"/>
          <w:sz w:val="18"/>
          <w:szCs w:val="18"/>
        </w:rPr>
      </w:pPr>
      <w:r w:rsidRPr="00BC5CD0">
        <w:rPr>
          <w:rFonts w:ascii="Arial" w:hAnsi="Arial" w:cs="Arial"/>
          <w:sz w:val="18"/>
          <w:szCs w:val="18"/>
          <w:highlight w:val="yellow"/>
        </w:rPr>
        <w:t>______</w:t>
      </w:r>
    </w:p>
    <w:p w14:paraId="6F3F8AD6" w14:textId="77777777" w:rsidR="00067924" w:rsidRPr="00BC5CD0" w:rsidRDefault="00067924">
      <w:pPr>
        <w:widowControl w:val="0"/>
        <w:suppressAutoHyphens/>
        <w:ind w:left="1559"/>
        <w:jc w:val="center"/>
        <w:rPr>
          <w:rFonts w:ascii="Arial" w:hAnsi="Arial" w:cs="Arial"/>
          <w:sz w:val="18"/>
          <w:szCs w:val="18"/>
        </w:rPr>
      </w:pPr>
      <w:r w:rsidRPr="00BC5CD0">
        <w:rPr>
          <w:rFonts w:ascii="Arial" w:hAnsi="Arial" w:cs="Arial"/>
          <w:sz w:val="18"/>
          <w:szCs w:val="18"/>
        </w:rPr>
        <w:t>representante</w:t>
      </w:r>
    </w:p>
    <w:p w14:paraId="73BE29D4" w14:textId="77777777" w:rsidR="00067924" w:rsidRPr="00BC5CD0" w:rsidRDefault="00067924">
      <w:pPr>
        <w:widowControl w:val="0"/>
        <w:suppressAutoHyphens/>
        <w:ind w:left="1559"/>
        <w:jc w:val="center"/>
        <w:rPr>
          <w:rFonts w:ascii="Arial" w:hAnsi="Arial" w:cs="Arial"/>
          <w:sz w:val="18"/>
          <w:szCs w:val="18"/>
        </w:rPr>
      </w:pPr>
      <w:r w:rsidRPr="00BC5CD0">
        <w:rPr>
          <w:rFonts w:ascii="Arial" w:hAnsi="Arial" w:cs="Arial"/>
          <w:sz w:val="18"/>
          <w:szCs w:val="18"/>
        </w:rPr>
        <w:t>– Cargo ou função –</w:t>
      </w:r>
    </w:p>
    <w:p w14:paraId="61578E0B" w14:textId="77777777" w:rsidR="00067924" w:rsidRPr="00BC5CD0" w:rsidRDefault="00067924">
      <w:pPr>
        <w:widowControl w:val="0"/>
        <w:rPr>
          <w:rFonts w:ascii="Arial" w:hAnsi="Arial" w:cs="Arial"/>
          <w:sz w:val="22"/>
          <w:szCs w:val="22"/>
        </w:rPr>
      </w:pPr>
    </w:p>
    <w:p w14:paraId="76F128B7" w14:textId="77777777" w:rsidR="00067924" w:rsidRPr="00BC5CD0" w:rsidRDefault="00067924" w:rsidP="00BC5CD0">
      <w:pPr>
        <w:widowControl w:val="0"/>
        <w:suppressAutoHyphens/>
        <w:spacing w:after="120" w:line="276" w:lineRule="auto"/>
        <w:jc w:val="both"/>
        <w:rPr>
          <w:rFonts w:ascii="Arial" w:hAnsi="Arial" w:cs="Arial"/>
          <w:color w:val="000000"/>
          <w:spacing w:val="-3"/>
          <w:sz w:val="18"/>
          <w:szCs w:val="18"/>
        </w:rPr>
      </w:pPr>
      <w:r w:rsidRPr="00BC5CD0">
        <w:rPr>
          <w:rFonts w:ascii="Arial" w:hAnsi="Arial" w:cs="Arial"/>
          <w:color w:val="000000"/>
          <w:spacing w:val="-3"/>
          <w:sz w:val="18"/>
          <w:szCs w:val="18"/>
        </w:rPr>
        <w:t>TESTEMUNHAS:</w:t>
      </w:r>
    </w:p>
    <w:p w14:paraId="1CB3E3D4" w14:textId="77777777" w:rsidR="00067924" w:rsidRPr="00BC5CD0" w:rsidRDefault="00067924" w:rsidP="00BC5CD0">
      <w:pPr>
        <w:widowControl w:val="0"/>
        <w:tabs>
          <w:tab w:val="left" w:pos="709"/>
          <w:tab w:val="left" w:pos="5103"/>
          <w:tab w:val="left" w:pos="5812"/>
        </w:tabs>
        <w:suppressAutoHyphens/>
        <w:spacing w:after="120" w:line="276" w:lineRule="auto"/>
        <w:jc w:val="both"/>
        <w:rPr>
          <w:rFonts w:ascii="Arial" w:hAnsi="Arial" w:cs="Arial"/>
          <w:color w:val="000000"/>
          <w:spacing w:val="-3"/>
          <w:sz w:val="18"/>
          <w:szCs w:val="18"/>
        </w:rPr>
      </w:pPr>
      <w:r w:rsidRPr="00BC5CD0">
        <w:rPr>
          <w:rFonts w:ascii="Arial" w:hAnsi="Arial" w:cs="Arial"/>
          <w:color w:val="000000"/>
          <w:spacing w:val="-3"/>
          <w:sz w:val="18"/>
          <w:szCs w:val="18"/>
        </w:rPr>
        <w:t xml:space="preserve">1. </w:t>
      </w:r>
      <w:r w:rsidRPr="00BC5CD0">
        <w:rPr>
          <w:rFonts w:ascii="Arial" w:hAnsi="Arial" w:cs="Arial"/>
          <w:color w:val="000000"/>
          <w:spacing w:val="-3"/>
          <w:sz w:val="18"/>
          <w:szCs w:val="18"/>
        </w:rPr>
        <w:tab/>
        <w:t>_____________________________</w:t>
      </w:r>
      <w:r w:rsidRPr="00BC5CD0">
        <w:rPr>
          <w:rFonts w:ascii="Arial" w:hAnsi="Arial" w:cs="Arial"/>
          <w:color w:val="000000"/>
          <w:spacing w:val="-3"/>
          <w:sz w:val="18"/>
          <w:szCs w:val="18"/>
        </w:rPr>
        <w:tab/>
        <w:t>2.</w:t>
      </w:r>
      <w:r w:rsidRPr="00BC5CD0">
        <w:rPr>
          <w:rFonts w:ascii="Arial" w:hAnsi="Arial" w:cs="Arial"/>
          <w:color w:val="000000"/>
          <w:spacing w:val="-3"/>
          <w:sz w:val="18"/>
          <w:szCs w:val="18"/>
        </w:rPr>
        <w:tab/>
        <w:t>____________________________</w:t>
      </w:r>
    </w:p>
    <w:p w14:paraId="3C37EC7F" w14:textId="77777777" w:rsidR="00067924" w:rsidRPr="00BC5CD0" w:rsidRDefault="00067924" w:rsidP="00BC5CD0">
      <w:pPr>
        <w:widowControl w:val="0"/>
        <w:tabs>
          <w:tab w:val="left" w:pos="709"/>
          <w:tab w:val="left" w:pos="5103"/>
          <w:tab w:val="left" w:pos="5812"/>
        </w:tabs>
        <w:suppressAutoHyphens/>
        <w:spacing w:after="120" w:line="276" w:lineRule="auto"/>
        <w:jc w:val="both"/>
        <w:rPr>
          <w:rFonts w:ascii="Arial" w:hAnsi="Arial" w:cs="Arial"/>
          <w:color w:val="000000"/>
          <w:spacing w:val="-3"/>
          <w:sz w:val="18"/>
          <w:szCs w:val="18"/>
        </w:rPr>
      </w:pPr>
      <w:r w:rsidRPr="00BC5CD0">
        <w:rPr>
          <w:rFonts w:ascii="Arial" w:hAnsi="Arial" w:cs="Arial"/>
          <w:color w:val="000000"/>
          <w:spacing w:val="-3"/>
          <w:sz w:val="18"/>
          <w:szCs w:val="18"/>
        </w:rPr>
        <w:t>Nome: _____________________________</w:t>
      </w:r>
      <w:r w:rsidRPr="00BC5CD0">
        <w:rPr>
          <w:rFonts w:ascii="Arial" w:hAnsi="Arial" w:cs="Arial"/>
          <w:color w:val="000000"/>
          <w:spacing w:val="-3"/>
          <w:sz w:val="18"/>
          <w:szCs w:val="18"/>
        </w:rPr>
        <w:tab/>
        <w:t>Nome:</w:t>
      </w:r>
      <w:r w:rsidRPr="00BC5CD0">
        <w:rPr>
          <w:rFonts w:ascii="Arial" w:hAnsi="Arial" w:cs="Arial"/>
          <w:color w:val="000000"/>
          <w:spacing w:val="-3"/>
          <w:sz w:val="18"/>
          <w:szCs w:val="18"/>
        </w:rPr>
        <w:tab/>
        <w:t>____________________________</w:t>
      </w:r>
    </w:p>
    <w:p w14:paraId="48788B9E" w14:textId="77777777" w:rsidR="00067924" w:rsidRPr="00BC5CD0" w:rsidRDefault="00067924" w:rsidP="00BC5CD0">
      <w:pPr>
        <w:widowControl w:val="0"/>
        <w:tabs>
          <w:tab w:val="left" w:pos="709"/>
          <w:tab w:val="left" w:pos="5103"/>
          <w:tab w:val="left" w:pos="5812"/>
        </w:tabs>
        <w:suppressAutoHyphens/>
        <w:spacing w:after="120" w:line="276" w:lineRule="auto"/>
        <w:jc w:val="both"/>
        <w:rPr>
          <w:rFonts w:ascii="Arial" w:hAnsi="Arial" w:cs="Arial"/>
          <w:color w:val="000000"/>
          <w:spacing w:val="-3"/>
          <w:sz w:val="18"/>
          <w:szCs w:val="18"/>
        </w:rPr>
      </w:pPr>
      <w:r w:rsidRPr="00BC5CD0">
        <w:rPr>
          <w:rFonts w:ascii="Arial" w:hAnsi="Arial" w:cs="Arial"/>
          <w:color w:val="000000"/>
          <w:spacing w:val="-3"/>
          <w:sz w:val="18"/>
          <w:szCs w:val="18"/>
        </w:rPr>
        <w:t>CPF:</w:t>
      </w:r>
      <w:r w:rsidRPr="00BC5CD0">
        <w:rPr>
          <w:rFonts w:ascii="Arial" w:hAnsi="Arial" w:cs="Arial"/>
          <w:color w:val="000000"/>
          <w:spacing w:val="-3"/>
          <w:sz w:val="18"/>
          <w:szCs w:val="18"/>
        </w:rPr>
        <w:tab/>
        <w:t>_____________________________</w:t>
      </w:r>
      <w:r w:rsidRPr="00BC5CD0">
        <w:rPr>
          <w:rFonts w:ascii="Arial" w:hAnsi="Arial" w:cs="Arial"/>
          <w:color w:val="000000"/>
          <w:spacing w:val="-3"/>
          <w:sz w:val="18"/>
          <w:szCs w:val="18"/>
        </w:rPr>
        <w:tab/>
        <w:t>CPF:</w:t>
      </w:r>
      <w:r w:rsidRPr="00BC5CD0">
        <w:rPr>
          <w:rFonts w:ascii="Arial" w:hAnsi="Arial" w:cs="Arial"/>
          <w:color w:val="000000"/>
          <w:spacing w:val="-3"/>
          <w:sz w:val="18"/>
          <w:szCs w:val="18"/>
        </w:rPr>
        <w:tab/>
        <w:t>____________________________</w:t>
      </w:r>
    </w:p>
    <w:p w14:paraId="5391112D" w14:textId="77777777" w:rsidR="00BC00FE" w:rsidRDefault="00BC00FE" w:rsidP="00BC00FE">
      <w:pPr>
        <w:widowControl w:val="0"/>
        <w:jc w:val="both"/>
      </w:pPr>
    </w:p>
    <w:p w14:paraId="7F4CD0F2" w14:textId="77777777" w:rsidR="0008571F" w:rsidRDefault="0008571F" w:rsidP="00BC00FE">
      <w:pPr>
        <w:widowControl w:val="0"/>
        <w:jc w:val="center"/>
        <w:rPr>
          <w:rFonts w:ascii="Arial" w:hAnsi="Arial" w:cs="Arial"/>
          <w:b/>
          <w:bCs/>
          <w:sz w:val="22"/>
          <w:szCs w:val="22"/>
        </w:rPr>
      </w:pPr>
    </w:p>
    <w:sectPr w:rsidR="0008571F" w:rsidSect="00877B9C">
      <w:headerReference w:type="default" r:id="rId21"/>
      <w:footerReference w:type="default" r:id="rId22"/>
      <w:pgSz w:w="11907" w:h="16840" w:code="9"/>
      <w:pgMar w:top="2268" w:right="964" w:bottom="1702" w:left="1701" w:header="709" w:footer="3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E11AF5" w14:textId="77777777" w:rsidR="002C2BBC" w:rsidRDefault="002C2BBC">
      <w:r>
        <w:separator/>
      </w:r>
    </w:p>
  </w:endnote>
  <w:endnote w:type="continuationSeparator" w:id="0">
    <w:p w14:paraId="15197A2E" w14:textId="77777777" w:rsidR="002C2BBC" w:rsidRDefault="002C2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Arial"/>
    <w:charset w:val="00"/>
    <w:family w:val="swiss"/>
    <w:pitch w:val="variable"/>
    <w:sig w:usb0="800000AF" w:usb1="1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6ABA31" w14:textId="1115FC05" w:rsidR="00BC5CD0" w:rsidRDefault="00BC5CD0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180"/>
      </w:tabs>
    </w:pPr>
    <w:r>
      <w:rPr>
        <w:rFonts w:ascii="Arial" w:hAnsi="Arial" w:cs="Arial"/>
        <w:sz w:val="18"/>
      </w:rPr>
      <w:t>Edital - Pregão Eletrônico SRRF 09 n</w:t>
    </w:r>
    <w:r>
      <w:rPr>
        <w:rFonts w:ascii="Arial" w:hAnsi="Arial" w:cs="Arial"/>
        <w:sz w:val="18"/>
        <w:u w:val="single"/>
        <w:vertAlign w:val="superscript"/>
      </w:rPr>
      <w:t>o</w:t>
    </w:r>
    <w:r>
      <w:rPr>
        <w:rFonts w:ascii="Arial" w:hAnsi="Arial" w:cs="Arial"/>
        <w:sz w:val="18"/>
      </w:rPr>
      <w:t xml:space="preserve"> 0</w:t>
    </w:r>
    <w:r w:rsidR="00CC1332">
      <w:rPr>
        <w:rFonts w:ascii="Arial" w:hAnsi="Arial" w:cs="Arial"/>
        <w:sz w:val="18"/>
      </w:rPr>
      <w:t>2</w:t>
    </w:r>
    <w:r>
      <w:rPr>
        <w:rFonts w:ascii="Arial" w:hAnsi="Arial" w:cs="Arial"/>
        <w:sz w:val="18"/>
      </w:rPr>
      <w:t>/2022 – Anexo II – Proposta de Preços</w:t>
    </w:r>
    <w:r>
      <w:rPr>
        <w:rFonts w:ascii="Arial" w:hAnsi="Arial" w:cs="Arial"/>
        <w:bCs/>
        <w:sz w:val="18"/>
      </w:rPr>
      <w:tab/>
    </w:r>
    <w:r>
      <w:rPr>
        <w:rStyle w:val="Nmerodepgina"/>
        <w:rFonts w:ascii="Arial" w:hAnsi="Arial" w:cs="Arial"/>
        <w:bCs/>
        <w:sz w:val="18"/>
      </w:rPr>
      <w:fldChar w:fldCharType="begin"/>
    </w:r>
    <w:r>
      <w:rPr>
        <w:rStyle w:val="Nmerodepgina"/>
        <w:rFonts w:ascii="Arial" w:hAnsi="Arial" w:cs="Arial"/>
        <w:bCs/>
        <w:sz w:val="18"/>
      </w:rPr>
      <w:instrText xml:space="preserve"> PAGE </w:instrText>
    </w:r>
    <w:r>
      <w:rPr>
        <w:rStyle w:val="Nmerodepgina"/>
        <w:rFonts w:ascii="Arial" w:hAnsi="Arial" w:cs="Arial"/>
        <w:bCs/>
        <w:sz w:val="18"/>
      </w:rPr>
      <w:fldChar w:fldCharType="separate"/>
    </w:r>
    <w:r w:rsidR="00A02EF2">
      <w:rPr>
        <w:rStyle w:val="Nmerodepgina"/>
        <w:rFonts w:ascii="Arial" w:hAnsi="Arial" w:cs="Arial"/>
        <w:bCs/>
        <w:noProof/>
        <w:sz w:val="18"/>
      </w:rPr>
      <w:t>6</w:t>
    </w:r>
    <w:r>
      <w:rPr>
        <w:rStyle w:val="Nmerodepgina"/>
        <w:rFonts w:ascii="Arial" w:hAnsi="Arial" w:cs="Arial"/>
        <w:bCs/>
        <w:sz w:val="18"/>
      </w:rPr>
      <w:fldChar w:fldCharType="end"/>
    </w:r>
    <w:r>
      <w:rPr>
        <w:rStyle w:val="Nmerodepgina"/>
        <w:rFonts w:ascii="Arial" w:hAnsi="Arial" w:cs="Arial"/>
        <w:bCs/>
        <w:sz w:val="18"/>
      </w:rPr>
      <w:t xml:space="preserve"> / </w:t>
    </w:r>
    <w:r>
      <w:rPr>
        <w:rStyle w:val="Nmerodepgina"/>
        <w:rFonts w:ascii="Arial" w:hAnsi="Arial" w:cs="Arial"/>
        <w:sz w:val="18"/>
      </w:rPr>
      <w:fldChar w:fldCharType="begin"/>
    </w:r>
    <w:r>
      <w:rPr>
        <w:rStyle w:val="Nmerodepgina"/>
        <w:rFonts w:ascii="Arial" w:hAnsi="Arial" w:cs="Arial"/>
        <w:sz w:val="18"/>
      </w:rPr>
      <w:instrText xml:space="preserve"> NUMPAGES </w:instrText>
    </w:r>
    <w:r>
      <w:rPr>
        <w:rStyle w:val="Nmerodepgina"/>
        <w:rFonts w:ascii="Arial" w:hAnsi="Arial" w:cs="Arial"/>
        <w:sz w:val="18"/>
      </w:rPr>
      <w:fldChar w:fldCharType="separate"/>
    </w:r>
    <w:r w:rsidR="00A02EF2">
      <w:rPr>
        <w:rStyle w:val="Nmerodepgina"/>
        <w:rFonts w:ascii="Arial" w:hAnsi="Arial" w:cs="Arial"/>
        <w:noProof/>
        <w:sz w:val="18"/>
      </w:rPr>
      <w:t>16</w:t>
    </w:r>
    <w:r>
      <w:rPr>
        <w:rStyle w:val="Nmerodepgina"/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05ED1D" w14:textId="2D3FAD93" w:rsidR="00BC5CD0" w:rsidRDefault="00BC5CD0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180"/>
      </w:tabs>
    </w:pPr>
    <w:r>
      <w:rPr>
        <w:rFonts w:ascii="Arial" w:hAnsi="Arial" w:cs="Arial"/>
        <w:sz w:val="18"/>
      </w:rPr>
      <w:t>Edital - Pregão Eletrônico SRRF 09 n</w:t>
    </w:r>
    <w:r>
      <w:rPr>
        <w:rFonts w:ascii="Arial" w:hAnsi="Arial" w:cs="Arial"/>
        <w:sz w:val="18"/>
        <w:u w:val="single"/>
        <w:vertAlign w:val="superscript"/>
      </w:rPr>
      <w:t>o</w:t>
    </w:r>
    <w:r>
      <w:rPr>
        <w:rFonts w:ascii="Arial" w:hAnsi="Arial" w:cs="Arial"/>
        <w:sz w:val="18"/>
      </w:rPr>
      <w:t xml:space="preserve"> 0</w:t>
    </w:r>
    <w:r w:rsidR="00B34653">
      <w:rPr>
        <w:rFonts w:ascii="Arial" w:hAnsi="Arial" w:cs="Arial"/>
        <w:sz w:val="18"/>
      </w:rPr>
      <w:t>2</w:t>
    </w:r>
    <w:r>
      <w:rPr>
        <w:rFonts w:ascii="Arial" w:hAnsi="Arial" w:cs="Arial"/>
        <w:sz w:val="18"/>
      </w:rPr>
      <w:t>/2022 – Anexo III – Declaração de instalação de escritório</w:t>
    </w:r>
    <w:r>
      <w:rPr>
        <w:rFonts w:ascii="Arial" w:hAnsi="Arial" w:cs="Arial"/>
        <w:bCs/>
        <w:sz w:val="18"/>
      </w:rPr>
      <w:tab/>
    </w:r>
    <w:r>
      <w:rPr>
        <w:rStyle w:val="Nmerodepgina"/>
        <w:rFonts w:ascii="Arial" w:hAnsi="Arial" w:cs="Arial"/>
        <w:bCs/>
        <w:sz w:val="18"/>
      </w:rPr>
      <w:fldChar w:fldCharType="begin"/>
    </w:r>
    <w:r>
      <w:rPr>
        <w:rStyle w:val="Nmerodepgina"/>
        <w:rFonts w:ascii="Arial" w:hAnsi="Arial" w:cs="Arial"/>
        <w:bCs/>
        <w:sz w:val="18"/>
      </w:rPr>
      <w:instrText xml:space="preserve"> PAGE </w:instrText>
    </w:r>
    <w:r>
      <w:rPr>
        <w:rStyle w:val="Nmerodepgina"/>
        <w:rFonts w:ascii="Arial" w:hAnsi="Arial" w:cs="Arial"/>
        <w:bCs/>
        <w:sz w:val="18"/>
      </w:rPr>
      <w:fldChar w:fldCharType="separate"/>
    </w:r>
    <w:r w:rsidR="00A02EF2">
      <w:rPr>
        <w:rStyle w:val="Nmerodepgina"/>
        <w:rFonts w:ascii="Arial" w:hAnsi="Arial" w:cs="Arial"/>
        <w:bCs/>
        <w:noProof/>
        <w:sz w:val="18"/>
      </w:rPr>
      <w:t>7</w:t>
    </w:r>
    <w:r>
      <w:rPr>
        <w:rStyle w:val="Nmerodepgina"/>
        <w:rFonts w:ascii="Arial" w:hAnsi="Arial" w:cs="Arial"/>
        <w:bCs/>
        <w:sz w:val="18"/>
      </w:rPr>
      <w:fldChar w:fldCharType="end"/>
    </w:r>
    <w:r>
      <w:rPr>
        <w:rStyle w:val="Nmerodepgina"/>
        <w:rFonts w:ascii="Arial" w:hAnsi="Arial" w:cs="Arial"/>
        <w:bCs/>
        <w:sz w:val="18"/>
      </w:rPr>
      <w:t xml:space="preserve"> / </w:t>
    </w:r>
    <w:r>
      <w:rPr>
        <w:rStyle w:val="Nmerodepgina"/>
        <w:rFonts w:ascii="Arial" w:hAnsi="Arial" w:cs="Arial"/>
        <w:sz w:val="18"/>
      </w:rPr>
      <w:fldChar w:fldCharType="begin"/>
    </w:r>
    <w:r>
      <w:rPr>
        <w:rStyle w:val="Nmerodepgina"/>
        <w:rFonts w:ascii="Arial" w:hAnsi="Arial" w:cs="Arial"/>
        <w:sz w:val="18"/>
      </w:rPr>
      <w:instrText xml:space="preserve"> NUMPAGES </w:instrText>
    </w:r>
    <w:r>
      <w:rPr>
        <w:rStyle w:val="Nmerodepgina"/>
        <w:rFonts w:ascii="Arial" w:hAnsi="Arial" w:cs="Arial"/>
        <w:sz w:val="18"/>
      </w:rPr>
      <w:fldChar w:fldCharType="separate"/>
    </w:r>
    <w:r w:rsidR="00A02EF2">
      <w:rPr>
        <w:rStyle w:val="Nmerodepgina"/>
        <w:rFonts w:ascii="Arial" w:hAnsi="Arial" w:cs="Arial"/>
        <w:noProof/>
        <w:sz w:val="18"/>
      </w:rPr>
      <w:t>16</w:t>
    </w:r>
    <w:r>
      <w:rPr>
        <w:rStyle w:val="Nmerodepgina"/>
        <w:rFonts w:ascii="Arial" w:hAnsi="Arial" w:cs="Arial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EACC5C" w14:textId="718162F7" w:rsidR="00BC5CD0" w:rsidRDefault="00BC5CD0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180"/>
      </w:tabs>
    </w:pPr>
    <w:r>
      <w:rPr>
        <w:rFonts w:ascii="Arial" w:hAnsi="Arial" w:cs="Arial"/>
        <w:sz w:val="18"/>
      </w:rPr>
      <w:t>Edital - Pregão Eletrônico SRRF 09 n</w:t>
    </w:r>
    <w:r>
      <w:rPr>
        <w:rFonts w:ascii="Arial" w:hAnsi="Arial" w:cs="Arial"/>
        <w:sz w:val="18"/>
        <w:u w:val="single"/>
        <w:vertAlign w:val="superscript"/>
      </w:rPr>
      <w:t>o</w:t>
    </w:r>
    <w:r>
      <w:rPr>
        <w:rFonts w:ascii="Arial" w:hAnsi="Arial" w:cs="Arial"/>
        <w:sz w:val="18"/>
      </w:rPr>
      <w:t xml:space="preserve"> 0</w:t>
    </w:r>
    <w:r w:rsidR="00B34653">
      <w:rPr>
        <w:rFonts w:ascii="Arial" w:hAnsi="Arial" w:cs="Arial"/>
        <w:sz w:val="18"/>
      </w:rPr>
      <w:t>2</w:t>
    </w:r>
    <w:r>
      <w:rPr>
        <w:rFonts w:ascii="Arial" w:hAnsi="Arial" w:cs="Arial"/>
        <w:sz w:val="18"/>
      </w:rPr>
      <w:t>/2022 – Anexo IV – Declaração de contratos firmados</w:t>
    </w:r>
    <w:r>
      <w:rPr>
        <w:rFonts w:ascii="Arial" w:hAnsi="Arial" w:cs="Arial"/>
        <w:bCs/>
        <w:sz w:val="18"/>
      </w:rPr>
      <w:tab/>
    </w:r>
    <w:r>
      <w:rPr>
        <w:rStyle w:val="Nmerodepgina"/>
        <w:rFonts w:ascii="Arial" w:hAnsi="Arial" w:cs="Arial"/>
        <w:bCs/>
        <w:sz w:val="18"/>
      </w:rPr>
      <w:fldChar w:fldCharType="begin"/>
    </w:r>
    <w:r>
      <w:rPr>
        <w:rStyle w:val="Nmerodepgina"/>
        <w:rFonts w:ascii="Arial" w:hAnsi="Arial" w:cs="Arial"/>
        <w:bCs/>
        <w:sz w:val="18"/>
      </w:rPr>
      <w:instrText xml:space="preserve"> PAGE </w:instrText>
    </w:r>
    <w:r>
      <w:rPr>
        <w:rStyle w:val="Nmerodepgina"/>
        <w:rFonts w:ascii="Arial" w:hAnsi="Arial" w:cs="Arial"/>
        <w:bCs/>
        <w:sz w:val="18"/>
      </w:rPr>
      <w:fldChar w:fldCharType="separate"/>
    </w:r>
    <w:r w:rsidR="00A02EF2">
      <w:rPr>
        <w:rStyle w:val="Nmerodepgina"/>
        <w:rFonts w:ascii="Arial" w:hAnsi="Arial" w:cs="Arial"/>
        <w:bCs/>
        <w:noProof/>
        <w:sz w:val="18"/>
      </w:rPr>
      <w:t>8</w:t>
    </w:r>
    <w:r>
      <w:rPr>
        <w:rStyle w:val="Nmerodepgina"/>
        <w:rFonts w:ascii="Arial" w:hAnsi="Arial" w:cs="Arial"/>
        <w:bCs/>
        <w:sz w:val="18"/>
      </w:rPr>
      <w:fldChar w:fldCharType="end"/>
    </w:r>
    <w:r>
      <w:rPr>
        <w:rStyle w:val="Nmerodepgina"/>
        <w:rFonts w:ascii="Arial" w:hAnsi="Arial" w:cs="Arial"/>
        <w:bCs/>
        <w:sz w:val="18"/>
      </w:rPr>
      <w:t xml:space="preserve"> / </w:t>
    </w:r>
    <w:r>
      <w:rPr>
        <w:rStyle w:val="Nmerodepgina"/>
        <w:rFonts w:ascii="Arial" w:hAnsi="Arial" w:cs="Arial"/>
        <w:sz w:val="18"/>
      </w:rPr>
      <w:fldChar w:fldCharType="begin"/>
    </w:r>
    <w:r>
      <w:rPr>
        <w:rStyle w:val="Nmerodepgina"/>
        <w:rFonts w:ascii="Arial" w:hAnsi="Arial" w:cs="Arial"/>
        <w:sz w:val="18"/>
      </w:rPr>
      <w:instrText xml:space="preserve"> NUMPAGES </w:instrText>
    </w:r>
    <w:r>
      <w:rPr>
        <w:rStyle w:val="Nmerodepgina"/>
        <w:rFonts w:ascii="Arial" w:hAnsi="Arial" w:cs="Arial"/>
        <w:sz w:val="18"/>
      </w:rPr>
      <w:fldChar w:fldCharType="separate"/>
    </w:r>
    <w:r w:rsidR="00A02EF2">
      <w:rPr>
        <w:rStyle w:val="Nmerodepgina"/>
        <w:rFonts w:ascii="Arial" w:hAnsi="Arial" w:cs="Arial"/>
        <w:noProof/>
        <w:sz w:val="18"/>
      </w:rPr>
      <w:t>16</w:t>
    </w:r>
    <w:r>
      <w:rPr>
        <w:rStyle w:val="Nmerodepgina"/>
        <w:rFonts w:ascii="Arial" w:hAnsi="Arial" w:cs="Arial"/>
        <w:sz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C82DD4" w14:textId="6BC59DD7" w:rsidR="00BC5CD0" w:rsidRDefault="00BC5CD0" w:rsidP="00B95553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214"/>
      </w:tabs>
    </w:pPr>
    <w:r>
      <w:rPr>
        <w:rFonts w:ascii="Arial" w:hAnsi="Arial" w:cs="Arial"/>
        <w:sz w:val="18"/>
      </w:rPr>
      <w:t>Edital - Pregão Eletrônico SRRF 09 n</w:t>
    </w:r>
    <w:r>
      <w:rPr>
        <w:rFonts w:ascii="Arial" w:hAnsi="Arial" w:cs="Arial"/>
        <w:sz w:val="18"/>
        <w:u w:val="single"/>
        <w:vertAlign w:val="superscript"/>
      </w:rPr>
      <w:t>o</w:t>
    </w:r>
    <w:r>
      <w:rPr>
        <w:rFonts w:ascii="Arial" w:hAnsi="Arial" w:cs="Arial"/>
        <w:sz w:val="18"/>
      </w:rPr>
      <w:t xml:space="preserve"> 0</w:t>
    </w:r>
    <w:r w:rsidR="00B34653">
      <w:rPr>
        <w:rFonts w:ascii="Arial" w:hAnsi="Arial" w:cs="Arial"/>
        <w:sz w:val="18"/>
      </w:rPr>
      <w:t>2</w:t>
    </w:r>
    <w:r>
      <w:rPr>
        <w:rFonts w:ascii="Arial" w:hAnsi="Arial" w:cs="Arial"/>
        <w:sz w:val="18"/>
      </w:rPr>
      <w:t>/2022 – Anexo V – Declaração de ausência de nepotismo</w:t>
    </w:r>
    <w:r>
      <w:rPr>
        <w:rFonts w:ascii="Arial" w:hAnsi="Arial" w:cs="Arial"/>
        <w:bCs/>
        <w:sz w:val="18"/>
      </w:rPr>
      <w:tab/>
    </w:r>
    <w:r>
      <w:rPr>
        <w:rStyle w:val="Nmerodepgina"/>
        <w:rFonts w:ascii="Arial" w:hAnsi="Arial" w:cs="Arial"/>
        <w:bCs/>
        <w:sz w:val="18"/>
      </w:rPr>
      <w:fldChar w:fldCharType="begin"/>
    </w:r>
    <w:r>
      <w:rPr>
        <w:rStyle w:val="Nmerodepgina"/>
        <w:rFonts w:ascii="Arial" w:hAnsi="Arial" w:cs="Arial"/>
        <w:bCs/>
        <w:sz w:val="18"/>
      </w:rPr>
      <w:instrText xml:space="preserve"> PAGE </w:instrText>
    </w:r>
    <w:r>
      <w:rPr>
        <w:rStyle w:val="Nmerodepgina"/>
        <w:rFonts w:ascii="Arial" w:hAnsi="Arial" w:cs="Arial"/>
        <w:bCs/>
        <w:sz w:val="18"/>
      </w:rPr>
      <w:fldChar w:fldCharType="separate"/>
    </w:r>
    <w:r w:rsidR="00A02EF2">
      <w:rPr>
        <w:rStyle w:val="Nmerodepgina"/>
        <w:rFonts w:ascii="Arial" w:hAnsi="Arial" w:cs="Arial"/>
        <w:bCs/>
        <w:noProof/>
        <w:sz w:val="18"/>
      </w:rPr>
      <w:t>9</w:t>
    </w:r>
    <w:r>
      <w:rPr>
        <w:rStyle w:val="Nmerodepgina"/>
        <w:rFonts w:ascii="Arial" w:hAnsi="Arial" w:cs="Arial"/>
        <w:bCs/>
        <w:sz w:val="18"/>
      </w:rPr>
      <w:fldChar w:fldCharType="end"/>
    </w:r>
    <w:r>
      <w:rPr>
        <w:rStyle w:val="Nmerodepgina"/>
        <w:rFonts w:ascii="Arial" w:hAnsi="Arial" w:cs="Arial"/>
        <w:bCs/>
        <w:sz w:val="18"/>
      </w:rPr>
      <w:t xml:space="preserve"> / </w:t>
    </w:r>
    <w:r>
      <w:rPr>
        <w:rStyle w:val="Nmerodepgina"/>
        <w:rFonts w:ascii="Arial" w:hAnsi="Arial" w:cs="Arial"/>
        <w:sz w:val="18"/>
      </w:rPr>
      <w:fldChar w:fldCharType="begin"/>
    </w:r>
    <w:r>
      <w:rPr>
        <w:rStyle w:val="Nmerodepgina"/>
        <w:rFonts w:ascii="Arial" w:hAnsi="Arial" w:cs="Arial"/>
        <w:sz w:val="18"/>
      </w:rPr>
      <w:instrText xml:space="preserve"> NUMPAGES </w:instrText>
    </w:r>
    <w:r>
      <w:rPr>
        <w:rStyle w:val="Nmerodepgina"/>
        <w:rFonts w:ascii="Arial" w:hAnsi="Arial" w:cs="Arial"/>
        <w:sz w:val="18"/>
      </w:rPr>
      <w:fldChar w:fldCharType="separate"/>
    </w:r>
    <w:r w:rsidR="00A02EF2">
      <w:rPr>
        <w:rStyle w:val="Nmerodepgina"/>
        <w:rFonts w:ascii="Arial" w:hAnsi="Arial" w:cs="Arial"/>
        <w:noProof/>
        <w:sz w:val="18"/>
      </w:rPr>
      <w:t>16</w:t>
    </w:r>
    <w:r>
      <w:rPr>
        <w:rStyle w:val="Nmerodepgina"/>
        <w:rFonts w:ascii="Arial" w:hAnsi="Arial" w:cs="Arial"/>
        <w:sz w:val="18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193BCF" w14:textId="5EBCC3BE" w:rsidR="00BC5CD0" w:rsidRDefault="00BC5CD0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180"/>
      </w:tabs>
    </w:pPr>
    <w:r>
      <w:rPr>
        <w:rFonts w:ascii="Arial" w:hAnsi="Arial" w:cs="Arial"/>
        <w:sz w:val="18"/>
      </w:rPr>
      <w:t>Edital - Pregão Eletrônico SRRF 09 n</w:t>
    </w:r>
    <w:r>
      <w:rPr>
        <w:rFonts w:ascii="Arial" w:hAnsi="Arial" w:cs="Arial"/>
        <w:sz w:val="18"/>
        <w:u w:val="single"/>
        <w:vertAlign w:val="superscript"/>
      </w:rPr>
      <w:t>o</w:t>
    </w:r>
    <w:r>
      <w:rPr>
        <w:rFonts w:ascii="Arial" w:hAnsi="Arial" w:cs="Arial"/>
        <w:sz w:val="18"/>
      </w:rPr>
      <w:t xml:space="preserve"> 0</w:t>
    </w:r>
    <w:r w:rsidR="00B34653">
      <w:rPr>
        <w:rFonts w:ascii="Arial" w:hAnsi="Arial" w:cs="Arial"/>
        <w:sz w:val="18"/>
      </w:rPr>
      <w:t>2</w:t>
    </w:r>
    <w:r>
      <w:rPr>
        <w:rFonts w:ascii="Arial" w:hAnsi="Arial" w:cs="Arial"/>
        <w:sz w:val="18"/>
      </w:rPr>
      <w:t>/2022 – Anexo V</w:t>
    </w:r>
    <w:r w:rsidR="00D93A3F">
      <w:rPr>
        <w:rFonts w:ascii="Arial" w:hAnsi="Arial" w:cs="Arial"/>
        <w:sz w:val="18"/>
      </w:rPr>
      <w:t>I</w:t>
    </w:r>
    <w:r>
      <w:rPr>
        <w:rFonts w:ascii="Arial" w:hAnsi="Arial" w:cs="Arial"/>
        <w:sz w:val="18"/>
      </w:rPr>
      <w:t xml:space="preserve"> –</w:t>
    </w:r>
    <w:r w:rsidR="002B4DF9">
      <w:rPr>
        <w:rFonts w:ascii="Arial" w:hAnsi="Arial" w:cs="Arial"/>
        <w:sz w:val="18"/>
      </w:rPr>
      <w:t xml:space="preserve"> Declaração Vistoria ou Pleno Conhecimento   </w:t>
    </w:r>
    <w:r>
      <w:rPr>
        <w:rFonts w:ascii="Arial" w:hAnsi="Arial" w:cs="Arial"/>
        <w:sz w:val="18"/>
      </w:rPr>
      <w:tab/>
    </w:r>
    <w:r>
      <w:rPr>
        <w:rStyle w:val="Nmerodepgina"/>
        <w:rFonts w:ascii="Arial" w:hAnsi="Arial" w:cs="Arial"/>
        <w:bCs/>
        <w:sz w:val="18"/>
      </w:rPr>
      <w:fldChar w:fldCharType="begin"/>
    </w:r>
    <w:r>
      <w:rPr>
        <w:rStyle w:val="Nmerodepgina"/>
        <w:rFonts w:ascii="Arial" w:hAnsi="Arial" w:cs="Arial"/>
        <w:bCs/>
        <w:sz w:val="18"/>
      </w:rPr>
      <w:instrText xml:space="preserve"> PAGE </w:instrText>
    </w:r>
    <w:r>
      <w:rPr>
        <w:rStyle w:val="Nmerodepgina"/>
        <w:rFonts w:ascii="Arial" w:hAnsi="Arial" w:cs="Arial"/>
        <w:bCs/>
        <w:sz w:val="18"/>
      </w:rPr>
      <w:fldChar w:fldCharType="separate"/>
    </w:r>
    <w:r w:rsidR="00A02EF2">
      <w:rPr>
        <w:rStyle w:val="Nmerodepgina"/>
        <w:rFonts w:ascii="Arial" w:hAnsi="Arial" w:cs="Arial"/>
        <w:bCs/>
        <w:noProof/>
        <w:sz w:val="18"/>
      </w:rPr>
      <w:t>10</w:t>
    </w:r>
    <w:r>
      <w:rPr>
        <w:rStyle w:val="Nmerodepgina"/>
        <w:rFonts w:ascii="Arial" w:hAnsi="Arial" w:cs="Arial"/>
        <w:bCs/>
        <w:sz w:val="18"/>
      </w:rPr>
      <w:fldChar w:fldCharType="end"/>
    </w:r>
    <w:r>
      <w:rPr>
        <w:rStyle w:val="Nmerodepgina"/>
        <w:rFonts w:ascii="Arial" w:hAnsi="Arial" w:cs="Arial"/>
        <w:bCs/>
        <w:sz w:val="18"/>
      </w:rPr>
      <w:t xml:space="preserve"> / </w:t>
    </w:r>
    <w:r>
      <w:rPr>
        <w:rStyle w:val="Nmerodepgina"/>
        <w:rFonts w:ascii="Arial" w:hAnsi="Arial" w:cs="Arial"/>
        <w:sz w:val="18"/>
      </w:rPr>
      <w:fldChar w:fldCharType="begin"/>
    </w:r>
    <w:r>
      <w:rPr>
        <w:rStyle w:val="Nmerodepgina"/>
        <w:rFonts w:ascii="Arial" w:hAnsi="Arial" w:cs="Arial"/>
        <w:sz w:val="18"/>
      </w:rPr>
      <w:instrText xml:space="preserve"> NUMPAGES </w:instrText>
    </w:r>
    <w:r>
      <w:rPr>
        <w:rStyle w:val="Nmerodepgina"/>
        <w:rFonts w:ascii="Arial" w:hAnsi="Arial" w:cs="Arial"/>
        <w:sz w:val="18"/>
      </w:rPr>
      <w:fldChar w:fldCharType="separate"/>
    </w:r>
    <w:r w:rsidR="00A02EF2">
      <w:rPr>
        <w:rStyle w:val="Nmerodepgina"/>
        <w:rFonts w:ascii="Arial" w:hAnsi="Arial" w:cs="Arial"/>
        <w:noProof/>
        <w:sz w:val="18"/>
      </w:rPr>
      <w:t>16</w:t>
    </w:r>
    <w:r>
      <w:rPr>
        <w:rStyle w:val="Nmerodepgina"/>
        <w:rFonts w:ascii="Arial" w:hAnsi="Arial" w:cs="Arial"/>
        <w:sz w:val="18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DB0051" w14:textId="31AC64FC" w:rsidR="00BC5CD0" w:rsidRDefault="00BC5CD0" w:rsidP="00437EB8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180"/>
      </w:tabs>
      <w:rPr>
        <w:rStyle w:val="Nmerodepgina"/>
        <w:rFonts w:ascii="Arial" w:hAnsi="Arial" w:cs="Arial"/>
        <w:sz w:val="18"/>
      </w:rPr>
    </w:pPr>
    <w:r w:rsidRPr="00DA4A16">
      <w:rPr>
        <w:rFonts w:ascii="Arial" w:hAnsi="Arial" w:cs="Arial"/>
        <w:bCs/>
        <w:sz w:val="18"/>
      </w:rPr>
      <w:t>Edital - Pregão Eletrônico SRRF 09 n</w:t>
    </w:r>
    <w:r w:rsidRPr="00DA4A16">
      <w:rPr>
        <w:rFonts w:ascii="Arial" w:hAnsi="Arial" w:cs="Arial"/>
        <w:bCs/>
        <w:sz w:val="18"/>
        <w:u w:val="single"/>
        <w:vertAlign w:val="superscript"/>
      </w:rPr>
      <w:t>o</w:t>
    </w:r>
    <w:r w:rsidRPr="00DA4A16">
      <w:rPr>
        <w:rFonts w:ascii="Arial" w:hAnsi="Arial" w:cs="Arial"/>
        <w:bCs/>
        <w:sz w:val="18"/>
      </w:rPr>
      <w:t xml:space="preserve"> 0</w:t>
    </w:r>
    <w:r w:rsidR="00B34653">
      <w:rPr>
        <w:rFonts w:ascii="Arial" w:hAnsi="Arial" w:cs="Arial"/>
        <w:bCs/>
        <w:sz w:val="18"/>
      </w:rPr>
      <w:t>2</w:t>
    </w:r>
    <w:r w:rsidRPr="00DA4A16">
      <w:rPr>
        <w:rFonts w:ascii="Arial" w:hAnsi="Arial" w:cs="Arial"/>
        <w:bCs/>
        <w:sz w:val="18"/>
      </w:rPr>
      <w:t>/202</w:t>
    </w:r>
    <w:r w:rsidRPr="00BC5CD0">
      <w:rPr>
        <w:rFonts w:ascii="Arial" w:hAnsi="Arial" w:cs="Arial"/>
        <w:bCs/>
        <w:sz w:val="18"/>
      </w:rPr>
      <w:t>2</w:t>
    </w:r>
    <w:r w:rsidRPr="00DA4A16">
      <w:rPr>
        <w:rFonts w:ascii="Arial" w:hAnsi="Arial" w:cs="Arial"/>
        <w:bCs/>
        <w:sz w:val="18"/>
      </w:rPr>
      <w:t xml:space="preserve"> - Anexo </w:t>
    </w:r>
    <w:r w:rsidR="00877B9C">
      <w:rPr>
        <w:rFonts w:ascii="Arial" w:hAnsi="Arial" w:cs="Arial"/>
        <w:bCs/>
        <w:sz w:val="18"/>
      </w:rPr>
      <w:t>VI</w:t>
    </w:r>
    <w:r w:rsidRPr="00DA4A16">
      <w:rPr>
        <w:rFonts w:ascii="Arial" w:hAnsi="Arial" w:cs="Arial"/>
        <w:bCs/>
        <w:sz w:val="18"/>
      </w:rPr>
      <w:t xml:space="preserve">I – </w:t>
    </w:r>
    <w:r w:rsidRPr="00BC5CD0">
      <w:rPr>
        <w:rFonts w:ascii="Arial" w:hAnsi="Arial" w:cs="Arial"/>
        <w:bCs/>
        <w:sz w:val="18"/>
      </w:rPr>
      <w:t>M</w:t>
    </w:r>
    <w:r w:rsidR="0000123A">
      <w:rPr>
        <w:rFonts w:ascii="Arial" w:hAnsi="Arial" w:cs="Arial"/>
        <w:bCs/>
        <w:sz w:val="18"/>
      </w:rPr>
      <w:t>inuta do Contrato</w:t>
    </w:r>
    <w:r>
      <w:rPr>
        <w:rFonts w:ascii="Arial" w:hAnsi="Arial" w:cs="Arial"/>
        <w:bCs/>
        <w:sz w:val="18"/>
      </w:rPr>
      <w:tab/>
    </w:r>
    <w:r>
      <w:rPr>
        <w:rStyle w:val="Nmerodepgina"/>
        <w:rFonts w:ascii="Arial" w:hAnsi="Arial" w:cs="Arial"/>
        <w:bCs/>
        <w:sz w:val="18"/>
      </w:rPr>
      <w:fldChar w:fldCharType="begin"/>
    </w:r>
    <w:r>
      <w:rPr>
        <w:rStyle w:val="Nmerodepgina"/>
        <w:rFonts w:ascii="Arial" w:hAnsi="Arial" w:cs="Arial"/>
        <w:bCs/>
        <w:sz w:val="18"/>
      </w:rPr>
      <w:instrText xml:space="preserve"> PAGE </w:instrText>
    </w:r>
    <w:r>
      <w:rPr>
        <w:rStyle w:val="Nmerodepgina"/>
        <w:rFonts w:ascii="Arial" w:hAnsi="Arial" w:cs="Arial"/>
        <w:bCs/>
        <w:sz w:val="18"/>
      </w:rPr>
      <w:fldChar w:fldCharType="separate"/>
    </w:r>
    <w:r w:rsidR="00A02EF2">
      <w:rPr>
        <w:rStyle w:val="Nmerodepgina"/>
        <w:rFonts w:ascii="Arial" w:hAnsi="Arial" w:cs="Arial"/>
        <w:bCs/>
        <w:noProof/>
        <w:sz w:val="18"/>
      </w:rPr>
      <w:t>16</w:t>
    </w:r>
    <w:r>
      <w:rPr>
        <w:rStyle w:val="Nmerodepgina"/>
        <w:rFonts w:ascii="Arial" w:hAnsi="Arial" w:cs="Arial"/>
        <w:bCs/>
        <w:sz w:val="18"/>
      </w:rPr>
      <w:fldChar w:fldCharType="end"/>
    </w:r>
    <w:r>
      <w:rPr>
        <w:rStyle w:val="Nmerodepgina"/>
        <w:rFonts w:ascii="Arial" w:hAnsi="Arial" w:cs="Arial"/>
        <w:bCs/>
        <w:sz w:val="18"/>
      </w:rPr>
      <w:t xml:space="preserve"> / </w:t>
    </w:r>
    <w:r>
      <w:rPr>
        <w:rStyle w:val="Nmerodepgina"/>
        <w:rFonts w:ascii="Arial" w:hAnsi="Arial" w:cs="Arial"/>
        <w:sz w:val="18"/>
      </w:rPr>
      <w:fldChar w:fldCharType="begin"/>
    </w:r>
    <w:r>
      <w:rPr>
        <w:rStyle w:val="Nmerodepgina"/>
        <w:rFonts w:ascii="Arial" w:hAnsi="Arial" w:cs="Arial"/>
        <w:sz w:val="18"/>
      </w:rPr>
      <w:instrText xml:space="preserve"> NUMPAGES </w:instrText>
    </w:r>
    <w:r>
      <w:rPr>
        <w:rStyle w:val="Nmerodepgina"/>
        <w:rFonts w:ascii="Arial" w:hAnsi="Arial" w:cs="Arial"/>
        <w:sz w:val="18"/>
      </w:rPr>
      <w:fldChar w:fldCharType="separate"/>
    </w:r>
    <w:r w:rsidR="00A02EF2">
      <w:rPr>
        <w:rStyle w:val="Nmerodepgina"/>
        <w:rFonts w:ascii="Arial" w:hAnsi="Arial" w:cs="Arial"/>
        <w:noProof/>
        <w:sz w:val="18"/>
      </w:rPr>
      <w:t>16</w:t>
    </w:r>
    <w:r>
      <w:rPr>
        <w:rStyle w:val="Nmerodepgina"/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F8DFCE" w14:textId="77777777" w:rsidR="002C2BBC" w:rsidRDefault="002C2BBC">
      <w:r>
        <w:separator/>
      </w:r>
    </w:p>
  </w:footnote>
  <w:footnote w:type="continuationSeparator" w:id="0">
    <w:p w14:paraId="191AA53F" w14:textId="77777777" w:rsidR="002C2BBC" w:rsidRDefault="002C2B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31" w:type="dxa"/>
      <w:jc w:val="center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952"/>
      <w:gridCol w:w="7379"/>
    </w:tblGrid>
    <w:tr w:rsidR="00BC5CD0" w14:paraId="786C5344" w14:textId="77777777">
      <w:trPr>
        <w:cantSplit/>
        <w:trHeight w:val="992"/>
        <w:jc w:val="center"/>
      </w:trPr>
      <w:tc>
        <w:tcPr>
          <w:tcW w:w="1952" w:type="dxa"/>
          <w:tcBorders>
            <w:bottom w:val="single" w:sz="4" w:space="0" w:color="000000"/>
          </w:tcBorders>
          <w:vAlign w:val="center"/>
        </w:tcPr>
        <w:p w14:paraId="419B30AD" w14:textId="77777777" w:rsidR="00BC5CD0" w:rsidRDefault="00BC5CD0">
          <w:pPr>
            <w:pStyle w:val="Cabealho"/>
            <w:tabs>
              <w:tab w:val="clear" w:pos="4419"/>
              <w:tab w:val="clear" w:pos="8838"/>
            </w:tabs>
            <w:spacing w:after="120"/>
            <w:jc w:val="center"/>
            <w:rPr>
              <w:rFonts w:ascii="Arial" w:hAnsi="Arial" w:cs="Arial"/>
              <w:b/>
              <w:sz w:val="19"/>
            </w:rPr>
          </w:pPr>
          <w:r>
            <w:object w:dxaOrig="2685" w:dyaOrig="1410" w14:anchorId="10DE3BF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9.4pt;height:47.1pt" o:ole="">
                <v:imagedata r:id="rId1" o:title=""/>
              </v:shape>
              <o:OLEObject Type="Embed" ProgID="PBrush" ShapeID="_x0000_i1025" DrawAspect="Content" ObjectID="_1705133410" r:id="rId2"/>
            </w:object>
          </w:r>
        </w:p>
      </w:tc>
      <w:tc>
        <w:tcPr>
          <w:tcW w:w="7379" w:type="dxa"/>
          <w:tcBorders>
            <w:bottom w:val="single" w:sz="4" w:space="0" w:color="000000"/>
          </w:tcBorders>
        </w:tcPr>
        <w:p w14:paraId="79A73748" w14:textId="77777777" w:rsidR="00BC5CD0" w:rsidRDefault="00BC5CD0" w:rsidP="00167B7D">
          <w:pPr>
            <w:pStyle w:val="Cabealho"/>
            <w:keepLines/>
            <w:tabs>
              <w:tab w:val="clear" w:pos="4419"/>
              <w:tab w:val="clear" w:pos="8838"/>
            </w:tabs>
            <w:spacing w:before="40" w:line="0" w:lineRule="atLeast"/>
            <w:ind w:left="113"/>
            <w:jc w:val="both"/>
            <w:rPr>
              <w:rFonts w:ascii="Arial" w:hAnsi="Arial" w:cs="Arial"/>
              <w:b/>
              <w:color w:val="0000A0"/>
              <w:sz w:val="20"/>
            </w:rPr>
          </w:pPr>
          <w:r>
            <w:rPr>
              <w:rFonts w:ascii="Arial" w:hAnsi="Arial" w:cs="Arial"/>
              <w:b/>
              <w:bCs/>
              <w:caps/>
              <w:color w:val="0000A0"/>
              <w:spacing w:val="-5"/>
              <w:sz w:val="20"/>
              <w:lang w:eastAsia="ar-SA"/>
            </w:rPr>
            <w:t>Ministério da ECONOMIA</w:t>
          </w:r>
        </w:p>
        <w:p w14:paraId="1F00CE94" w14:textId="77777777" w:rsidR="00BC5CD0" w:rsidRDefault="00BC5CD0" w:rsidP="00167B7D">
          <w:pPr>
            <w:pStyle w:val="Cabealho"/>
            <w:keepLines/>
            <w:tabs>
              <w:tab w:val="clear" w:pos="4419"/>
              <w:tab w:val="clear" w:pos="8838"/>
            </w:tabs>
            <w:spacing w:before="40" w:line="0" w:lineRule="atLeast"/>
            <w:ind w:left="113"/>
            <w:jc w:val="both"/>
            <w:rPr>
              <w:rFonts w:ascii="Arial" w:hAnsi="Arial" w:cs="Arial"/>
              <w:b/>
              <w:color w:val="0000A0"/>
              <w:sz w:val="20"/>
            </w:rPr>
          </w:pPr>
          <w:r>
            <w:rPr>
              <w:rFonts w:ascii="Arial" w:hAnsi="Arial" w:cs="Arial"/>
              <w:b/>
              <w:color w:val="0000A0"/>
              <w:sz w:val="20"/>
            </w:rPr>
            <w:t>Secretaria Especial da Receita Federal do Brasil</w:t>
          </w:r>
        </w:p>
        <w:p w14:paraId="7D01BC55" w14:textId="77777777" w:rsidR="00BC5CD0" w:rsidRDefault="00BC5CD0" w:rsidP="00167B7D">
          <w:pPr>
            <w:pStyle w:val="Cabealho"/>
            <w:keepLines/>
            <w:tabs>
              <w:tab w:val="clear" w:pos="4419"/>
              <w:tab w:val="clear" w:pos="8838"/>
            </w:tabs>
            <w:spacing w:before="40" w:line="0" w:lineRule="atLeast"/>
            <w:ind w:left="113"/>
            <w:jc w:val="both"/>
            <w:rPr>
              <w:rFonts w:ascii="Arial" w:hAnsi="Arial" w:cs="Arial"/>
              <w:b/>
              <w:color w:val="0000A0"/>
              <w:sz w:val="20"/>
            </w:rPr>
          </w:pPr>
          <w:r>
            <w:rPr>
              <w:rFonts w:ascii="Arial" w:hAnsi="Arial" w:cs="Arial"/>
              <w:b/>
              <w:color w:val="0000A0"/>
              <w:sz w:val="20"/>
            </w:rPr>
            <w:t>Superintendência Regional da Receita Federal do Brasil da 9</w:t>
          </w:r>
          <w:r>
            <w:rPr>
              <w:rFonts w:ascii="Arial" w:hAnsi="Arial" w:cs="Arial"/>
              <w:b/>
              <w:color w:val="0000A0"/>
              <w:sz w:val="20"/>
              <w:u w:val="single"/>
              <w:vertAlign w:val="superscript"/>
            </w:rPr>
            <w:t>a</w:t>
          </w:r>
          <w:r>
            <w:rPr>
              <w:rFonts w:ascii="Arial" w:hAnsi="Arial" w:cs="Arial"/>
              <w:b/>
              <w:color w:val="0000A0"/>
              <w:sz w:val="20"/>
            </w:rPr>
            <w:t xml:space="preserve"> RF</w:t>
          </w:r>
        </w:p>
        <w:p w14:paraId="46A30E67" w14:textId="77777777" w:rsidR="00BC5CD0" w:rsidRDefault="00BC5CD0" w:rsidP="00E03E98">
          <w:pPr>
            <w:pStyle w:val="Cabealho"/>
            <w:keepLines/>
            <w:tabs>
              <w:tab w:val="clear" w:pos="4419"/>
              <w:tab w:val="clear" w:pos="8838"/>
            </w:tabs>
            <w:spacing w:before="40" w:line="0" w:lineRule="atLeast"/>
            <w:ind w:left="113"/>
            <w:jc w:val="both"/>
            <w:rPr>
              <w:rFonts w:ascii="Arial" w:hAnsi="Arial" w:cs="Arial"/>
              <w:b/>
              <w:sz w:val="19"/>
            </w:rPr>
          </w:pPr>
          <w:r>
            <w:rPr>
              <w:rFonts w:ascii="Arial" w:hAnsi="Arial" w:cs="Arial"/>
              <w:b/>
              <w:color w:val="0000A0"/>
              <w:sz w:val="20"/>
            </w:rPr>
            <w:t>Dipol – Divisão de Programação e Logística</w:t>
          </w:r>
        </w:p>
      </w:tc>
    </w:tr>
  </w:tbl>
  <w:p w14:paraId="6EC34D57" w14:textId="77777777" w:rsidR="00BC5CD0" w:rsidRDefault="00BC5CD0">
    <w:pPr>
      <w:pStyle w:val="Cabealho"/>
      <w:tabs>
        <w:tab w:val="clear" w:pos="4419"/>
        <w:tab w:val="clear" w:pos="8838"/>
      </w:tabs>
      <w:rPr>
        <w:rFonts w:ascii="Arial" w:hAnsi="Arial" w:cs="Arial"/>
      </w:rPr>
    </w:pPr>
  </w:p>
  <w:p w14:paraId="557AE356" w14:textId="77777777" w:rsidR="00BC5CD0" w:rsidRDefault="00BC5CD0">
    <w:pPr>
      <w:pStyle w:val="Cabealho"/>
      <w:tabs>
        <w:tab w:val="clear" w:pos="4419"/>
        <w:tab w:val="clear" w:pos="8838"/>
      </w:tabs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31" w:type="dxa"/>
      <w:jc w:val="center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952"/>
      <w:gridCol w:w="7379"/>
    </w:tblGrid>
    <w:tr w:rsidR="00BC5CD0" w14:paraId="52264CC8" w14:textId="77777777">
      <w:trPr>
        <w:cantSplit/>
        <w:trHeight w:val="992"/>
        <w:jc w:val="center"/>
      </w:trPr>
      <w:tc>
        <w:tcPr>
          <w:tcW w:w="1952" w:type="dxa"/>
          <w:tcBorders>
            <w:bottom w:val="single" w:sz="4" w:space="0" w:color="000000"/>
          </w:tcBorders>
          <w:vAlign w:val="center"/>
        </w:tcPr>
        <w:p w14:paraId="34ADDBFF" w14:textId="77777777" w:rsidR="00BC5CD0" w:rsidRDefault="00BC5CD0">
          <w:pPr>
            <w:pStyle w:val="Cabealho"/>
            <w:tabs>
              <w:tab w:val="clear" w:pos="4419"/>
              <w:tab w:val="clear" w:pos="8838"/>
            </w:tabs>
            <w:spacing w:after="120"/>
            <w:jc w:val="center"/>
            <w:rPr>
              <w:rFonts w:ascii="Arial" w:hAnsi="Arial" w:cs="Arial"/>
              <w:b/>
              <w:sz w:val="19"/>
            </w:rPr>
          </w:pPr>
          <w:r>
            <w:object w:dxaOrig="2685" w:dyaOrig="1410" w14:anchorId="38AF4C3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89.4pt;height:47.1pt" o:ole="">
                <v:imagedata r:id="rId1" o:title=""/>
              </v:shape>
              <o:OLEObject Type="Embed" ProgID="PBrush" ShapeID="_x0000_i1026" DrawAspect="Content" ObjectID="_1705133411" r:id="rId2"/>
            </w:object>
          </w:r>
        </w:p>
      </w:tc>
      <w:tc>
        <w:tcPr>
          <w:tcW w:w="7379" w:type="dxa"/>
          <w:tcBorders>
            <w:bottom w:val="single" w:sz="4" w:space="0" w:color="000000"/>
          </w:tcBorders>
        </w:tcPr>
        <w:p w14:paraId="0CDD852E" w14:textId="77777777" w:rsidR="00BC5CD0" w:rsidRDefault="00BC5CD0" w:rsidP="00167B7D">
          <w:pPr>
            <w:pStyle w:val="Cabealho"/>
            <w:keepLines/>
            <w:tabs>
              <w:tab w:val="clear" w:pos="4419"/>
              <w:tab w:val="clear" w:pos="8838"/>
            </w:tabs>
            <w:spacing w:before="40" w:line="0" w:lineRule="atLeast"/>
            <w:ind w:left="113"/>
            <w:jc w:val="both"/>
            <w:rPr>
              <w:rFonts w:ascii="Arial" w:hAnsi="Arial" w:cs="Arial"/>
              <w:b/>
              <w:color w:val="0000A0"/>
              <w:sz w:val="20"/>
            </w:rPr>
          </w:pPr>
          <w:r>
            <w:rPr>
              <w:rFonts w:ascii="Arial" w:hAnsi="Arial" w:cs="Arial"/>
              <w:b/>
              <w:bCs/>
              <w:caps/>
              <w:color w:val="0000A0"/>
              <w:spacing w:val="-5"/>
              <w:sz w:val="20"/>
              <w:lang w:eastAsia="ar-SA"/>
            </w:rPr>
            <w:t>Ministério da ECONOMIA</w:t>
          </w:r>
        </w:p>
        <w:p w14:paraId="294AEA63" w14:textId="77777777" w:rsidR="00BC5CD0" w:rsidRDefault="00BC5CD0" w:rsidP="00167B7D">
          <w:pPr>
            <w:pStyle w:val="Cabealho"/>
            <w:keepLines/>
            <w:tabs>
              <w:tab w:val="clear" w:pos="4419"/>
              <w:tab w:val="clear" w:pos="8838"/>
            </w:tabs>
            <w:spacing w:before="40" w:line="0" w:lineRule="atLeast"/>
            <w:ind w:left="113"/>
            <w:jc w:val="both"/>
            <w:rPr>
              <w:rFonts w:ascii="Arial" w:hAnsi="Arial" w:cs="Arial"/>
              <w:b/>
              <w:color w:val="0000A0"/>
              <w:sz w:val="20"/>
            </w:rPr>
          </w:pPr>
          <w:r>
            <w:rPr>
              <w:rFonts w:ascii="Arial" w:hAnsi="Arial" w:cs="Arial"/>
              <w:b/>
              <w:color w:val="0000A0"/>
              <w:sz w:val="20"/>
            </w:rPr>
            <w:t>Secretaria Especial da Receita Federal do Brasil</w:t>
          </w:r>
        </w:p>
        <w:p w14:paraId="3A0EA60A" w14:textId="77777777" w:rsidR="00BC5CD0" w:rsidRDefault="00BC5CD0" w:rsidP="00167B7D">
          <w:pPr>
            <w:pStyle w:val="Cabealho"/>
            <w:keepLines/>
            <w:tabs>
              <w:tab w:val="clear" w:pos="4419"/>
              <w:tab w:val="clear" w:pos="8838"/>
            </w:tabs>
            <w:spacing w:before="40" w:line="0" w:lineRule="atLeast"/>
            <w:ind w:left="113"/>
            <w:jc w:val="both"/>
            <w:rPr>
              <w:rFonts w:ascii="Arial" w:hAnsi="Arial" w:cs="Arial"/>
              <w:b/>
              <w:color w:val="0000A0"/>
              <w:sz w:val="20"/>
            </w:rPr>
          </w:pPr>
          <w:r>
            <w:rPr>
              <w:rFonts w:ascii="Arial" w:hAnsi="Arial" w:cs="Arial"/>
              <w:b/>
              <w:color w:val="0000A0"/>
              <w:sz w:val="20"/>
            </w:rPr>
            <w:t>Superintendência Regional da Receita Federal do Brasil da 9</w:t>
          </w:r>
          <w:r>
            <w:rPr>
              <w:rFonts w:ascii="Arial" w:hAnsi="Arial" w:cs="Arial"/>
              <w:b/>
              <w:color w:val="0000A0"/>
              <w:sz w:val="20"/>
              <w:u w:val="single"/>
              <w:vertAlign w:val="superscript"/>
            </w:rPr>
            <w:t>a</w:t>
          </w:r>
          <w:r>
            <w:rPr>
              <w:rFonts w:ascii="Arial" w:hAnsi="Arial" w:cs="Arial"/>
              <w:b/>
              <w:color w:val="0000A0"/>
              <w:sz w:val="20"/>
            </w:rPr>
            <w:t xml:space="preserve"> RF</w:t>
          </w:r>
        </w:p>
        <w:p w14:paraId="5F04B1CF" w14:textId="77777777" w:rsidR="00BC5CD0" w:rsidRDefault="00BC5CD0" w:rsidP="00E03E98">
          <w:pPr>
            <w:pStyle w:val="Cabealho"/>
            <w:keepLines/>
            <w:tabs>
              <w:tab w:val="clear" w:pos="4419"/>
              <w:tab w:val="clear" w:pos="8838"/>
            </w:tabs>
            <w:spacing w:before="40" w:line="0" w:lineRule="atLeast"/>
            <w:ind w:left="113"/>
            <w:jc w:val="both"/>
            <w:rPr>
              <w:rFonts w:ascii="Arial" w:hAnsi="Arial" w:cs="Arial"/>
              <w:b/>
              <w:sz w:val="19"/>
            </w:rPr>
          </w:pPr>
          <w:r>
            <w:rPr>
              <w:rFonts w:ascii="Arial" w:hAnsi="Arial" w:cs="Arial"/>
              <w:b/>
              <w:color w:val="0000A0"/>
              <w:sz w:val="20"/>
            </w:rPr>
            <w:t>Dipol – Divisão de Programação e Logística</w:t>
          </w:r>
        </w:p>
      </w:tc>
    </w:tr>
  </w:tbl>
  <w:p w14:paraId="225C74CB" w14:textId="77777777" w:rsidR="00BC5CD0" w:rsidRDefault="00BC5CD0">
    <w:pPr>
      <w:pStyle w:val="Cabealho"/>
      <w:tabs>
        <w:tab w:val="clear" w:pos="4419"/>
        <w:tab w:val="clear" w:pos="8838"/>
      </w:tabs>
      <w:rPr>
        <w:rFonts w:ascii="Arial" w:hAnsi="Arial" w:cs="Arial"/>
      </w:rPr>
    </w:pPr>
  </w:p>
  <w:p w14:paraId="4FF944F2" w14:textId="77777777" w:rsidR="00BC5CD0" w:rsidRDefault="00BC5CD0">
    <w:pPr>
      <w:pStyle w:val="Cabealho"/>
      <w:tabs>
        <w:tab w:val="clear" w:pos="4419"/>
        <w:tab w:val="clear" w:pos="8838"/>
      </w:tabs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31" w:type="dxa"/>
      <w:jc w:val="center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952"/>
      <w:gridCol w:w="7379"/>
    </w:tblGrid>
    <w:tr w:rsidR="00BC5CD0" w14:paraId="67348CB1" w14:textId="77777777">
      <w:trPr>
        <w:cantSplit/>
        <w:trHeight w:val="992"/>
        <w:jc w:val="center"/>
      </w:trPr>
      <w:tc>
        <w:tcPr>
          <w:tcW w:w="1952" w:type="dxa"/>
          <w:tcBorders>
            <w:bottom w:val="single" w:sz="4" w:space="0" w:color="000000"/>
          </w:tcBorders>
          <w:vAlign w:val="center"/>
        </w:tcPr>
        <w:p w14:paraId="28F378B9" w14:textId="77777777" w:rsidR="00BC5CD0" w:rsidRDefault="00BC5CD0">
          <w:pPr>
            <w:pStyle w:val="Cabealho"/>
            <w:tabs>
              <w:tab w:val="clear" w:pos="4419"/>
              <w:tab w:val="clear" w:pos="8838"/>
            </w:tabs>
            <w:spacing w:after="120"/>
            <w:jc w:val="center"/>
            <w:rPr>
              <w:rFonts w:ascii="Arial" w:hAnsi="Arial" w:cs="Arial"/>
              <w:b/>
              <w:sz w:val="19"/>
            </w:rPr>
          </w:pPr>
          <w:r>
            <w:object w:dxaOrig="2685" w:dyaOrig="1410" w14:anchorId="380AEF5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89.4pt;height:47.1pt" o:ole="">
                <v:imagedata r:id="rId1" o:title=""/>
              </v:shape>
              <o:OLEObject Type="Embed" ProgID="PBrush" ShapeID="_x0000_i1027" DrawAspect="Content" ObjectID="_1705133412" r:id="rId2"/>
            </w:object>
          </w:r>
        </w:p>
      </w:tc>
      <w:tc>
        <w:tcPr>
          <w:tcW w:w="7379" w:type="dxa"/>
          <w:tcBorders>
            <w:bottom w:val="single" w:sz="4" w:space="0" w:color="000000"/>
          </w:tcBorders>
        </w:tcPr>
        <w:p w14:paraId="1F6B0FA1" w14:textId="77777777" w:rsidR="00BC5CD0" w:rsidRDefault="00BC5CD0" w:rsidP="00167B7D">
          <w:pPr>
            <w:pStyle w:val="Cabealho"/>
            <w:keepLines/>
            <w:tabs>
              <w:tab w:val="clear" w:pos="4419"/>
              <w:tab w:val="clear" w:pos="8838"/>
            </w:tabs>
            <w:spacing w:before="40" w:line="0" w:lineRule="atLeast"/>
            <w:ind w:left="113"/>
            <w:jc w:val="both"/>
            <w:rPr>
              <w:rFonts w:ascii="Arial" w:hAnsi="Arial" w:cs="Arial"/>
              <w:b/>
              <w:color w:val="0000A0"/>
              <w:sz w:val="20"/>
            </w:rPr>
          </w:pPr>
          <w:r>
            <w:rPr>
              <w:rFonts w:ascii="Arial" w:hAnsi="Arial" w:cs="Arial"/>
              <w:b/>
              <w:bCs/>
              <w:caps/>
              <w:color w:val="0000A0"/>
              <w:spacing w:val="-5"/>
              <w:sz w:val="20"/>
              <w:lang w:eastAsia="ar-SA"/>
            </w:rPr>
            <w:t>Ministério da ECONOMIA</w:t>
          </w:r>
        </w:p>
        <w:p w14:paraId="6943435E" w14:textId="77777777" w:rsidR="00BC5CD0" w:rsidRDefault="00BC5CD0" w:rsidP="00167B7D">
          <w:pPr>
            <w:pStyle w:val="Cabealho"/>
            <w:keepLines/>
            <w:tabs>
              <w:tab w:val="clear" w:pos="4419"/>
              <w:tab w:val="clear" w:pos="8838"/>
            </w:tabs>
            <w:spacing w:before="40" w:line="0" w:lineRule="atLeast"/>
            <w:ind w:left="113"/>
            <w:jc w:val="both"/>
            <w:rPr>
              <w:rFonts w:ascii="Arial" w:hAnsi="Arial" w:cs="Arial"/>
              <w:b/>
              <w:color w:val="0000A0"/>
              <w:sz w:val="20"/>
            </w:rPr>
          </w:pPr>
          <w:r>
            <w:rPr>
              <w:rFonts w:ascii="Arial" w:hAnsi="Arial" w:cs="Arial"/>
              <w:b/>
              <w:color w:val="0000A0"/>
              <w:sz w:val="20"/>
            </w:rPr>
            <w:t>Secretaria Especial da Receita Federal do Brasil</w:t>
          </w:r>
        </w:p>
        <w:p w14:paraId="547C499C" w14:textId="77777777" w:rsidR="00BC5CD0" w:rsidRDefault="00BC5CD0" w:rsidP="00167B7D">
          <w:pPr>
            <w:pStyle w:val="Cabealho"/>
            <w:keepLines/>
            <w:tabs>
              <w:tab w:val="clear" w:pos="4419"/>
              <w:tab w:val="clear" w:pos="8838"/>
            </w:tabs>
            <w:spacing w:before="40" w:line="0" w:lineRule="atLeast"/>
            <w:ind w:left="113"/>
            <w:jc w:val="both"/>
            <w:rPr>
              <w:rFonts w:ascii="Arial" w:hAnsi="Arial" w:cs="Arial"/>
              <w:b/>
              <w:color w:val="0000A0"/>
              <w:sz w:val="20"/>
            </w:rPr>
          </w:pPr>
          <w:r>
            <w:rPr>
              <w:rFonts w:ascii="Arial" w:hAnsi="Arial" w:cs="Arial"/>
              <w:b/>
              <w:color w:val="0000A0"/>
              <w:sz w:val="20"/>
            </w:rPr>
            <w:t>Superintendência Regional da Receita Federal do Brasil da 9</w:t>
          </w:r>
          <w:r>
            <w:rPr>
              <w:rFonts w:ascii="Arial" w:hAnsi="Arial" w:cs="Arial"/>
              <w:b/>
              <w:color w:val="0000A0"/>
              <w:sz w:val="20"/>
              <w:u w:val="single"/>
              <w:vertAlign w:val="superscript"/>
            </w:rPr>
            <w:t>a</w:t>
          </w:r>
          <w:r>
            <w:rPr>
              <w:rFonts w:ascii="Arial" w:hAnsi="Arial" w:cs="Arial"/>
              <w:b/>
              <w:color w:val="0000A0"/>
              <w:sz w:val="20"/>
            </w:rPr>
            <w:t xml:space="preserve"> RF</w:t>
          </w:r>
        </w:p>
        <w:p w14:paraId="3F20C50E" w14:textId="77777777" w:rsidR="00BC5CD0" w:rsidRDefault="00BC5CD0" w:rsidP="00E03E98">
          <w:pPr>
            <w:pStyle w:val="Cabealho"/>
            <w:keepLines/>
            <w:tabs>
              <w:tab w:val="clear" w:pos="4419"/>
              <w:tab w:val="clear" w:pos="8838"/>
            </w:tabs>
            <w:spacing w:before="40" w:line="0" w:lineRule="atLeast"/>
            <w:ind w:left="113"/>
            <w:jc w:val="both"/>
            <w:rPr>
              <w:rFonts w:ascii="Arial" w:hAnsi="Arial" w:cs="Arial"/>
              <w:b/>
              <w:sz w:val="19"/>
            </w:rPr>
          </w:pPr>
          <w:r>
            <w:rPr>
              <w:rFonts w:ascii="Arial" w:hAnsi="Arial" w:cs="Arial"/>
              <w:b/>
              <w:color w:val="0000A0"/>
              <w:sz w:val="20"/>
            </w:rPr>
            <w:t>Dipol – Divisão de Programação e Logística</w:t>
          </w:r>
        </w:p>
      </w:tc>
    </w:tr>
  </w:tbl>
  <w:p w14:paraId="66063DA3" w14:textId="77777777" w:rsidR="00BC5CD0" w:rsidRDefault="00BC5CD0">
    <w:pPr>
      <w:pStyle w:val="Cabealho"/>
      <w:tabs>
        <w:tab w:val="clear" w:pos="4419"/>
        <w:tab w:val="clear" w:pos="8838"/>
      </w:tabs>
      <w:rPr>
        <w:rFonts w:ascii="Arial" w:hAnsi="Arial" w:cs="Arial"/>
      </w:rPr>
    </w:pPr>
  </w:p>
  <w:p w14:paraId="1877802B" w14:textId="77777777" w:rsidR="00BC5CD0" w:rsidRDefault="00BC5CD0">
    <w:pPr>
      <w:pStyle w:val="Cabealho"/>
      <w:tabs>
        <w:tab w:val="clear" w:pos="4419"/>
        <w:tab w:val="clear" w:pos="8838"/>
      </w:tabs>
      <w:rPr>
        <w:rFonts w:ascii="Arial" w:hAnsi="Arial" w:cs="Arial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31" w:type="dxa"/>
      <w:jc w:val="center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952"/>
      <w:gridCol w:w="7379"/>
    </w:tblGrid>
    <w:tr w:rsidR="00BC5CD0" w14:paraId="21AB15BA" w14:textId="77777777">
      <w:trPr>
        <w:cantSplit/>
        <w:trHeight w:val="992"/>
        <w:jc w:val="center"/>
      </w:trPr>
      <w:tc>
        <w:tcPr>
          <w:tcW w:w="1952" w:type="dxa"/>
          <w:tcBorders>
            <w:bottom w:val="single" w:sz="4" w:space="0" w:color="000000"/>
          </w:tcBorders>
          <w:vAlign w:val="center"/>
        </w:tcPr>
        <w:p w14:paraId="11C14C77" w14:textId="77777777" w:rsidR="00BC5CD0" w:rsidRDefault="00BC5CD0">
          <w:pPr>
            <w:pStyle w:val="Cabealho"/>
            <w:tabs>
              <w:tab w:val="clear" w:pos="4419"/>
              <w:tab w:val="clear" w:pos="8838"/>
            </w:tabs>
            <w:spacing w:after="120"/>
            <w:jc w:val="center"/>
            <w:rPr>
              <w:rFonts w:ascii="Arial" w:hAnsi="Arial" w:cs="Arial"/>
              <w:b/>
              <w:sz w:val="19"/>
            </w:rPr>
          </w:pPr>
          <w:r>
            <w:object w:dxaOrig="2685" w:dyaOrig="1410" w14:anchorId="168D640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8" type="#_x0000_t75" style="width:89.4pt;height:47.1pt" o:ole="">
                <v:imagedata r:id="rId1" o:title=""/>
              </v:shape>
              <o:OLEObject Type="Embed" ProgID="PBrush" ShapeID="_x0000_i1028" DrawAspect="Content" ObjectID="_1705133413" r:id="rId2"/>
            </w:object>
          </w:r>
        </w:p>
      </w:tc>
      <w:tc>
        <w:tcPr>
          <w:tcW w:w="7379" w:type="dxa"/>
          <w:tcBorders>
            <w:bottom w:val="single" w:sz="4" w:space="0" w:color="000000"/>
          </w:tcBorders>
        </w:tcPr>
        <w:p w14:paraId="3F9F2ADA" w14:textId="77777777" w:rsidR="00BC5CD0" w:rsidRDefault="00BC5CD0" w:rsidP="00167B7D">
          <w:pPr>
            <w:pStyle w:val="Cabealho"/>
            <w:keepLines/>
            <w:tabs>
              <w:tab w:val="clear" w:pos="4419"/>
              <w:tab w:val="clear" w:pos="8838"/>
            </w:tabs>
            <w:spacing w:before="40" w:line="0" w:lineRule="atLeast"/>
            <w:ind w:left="113"/>
            <w:jc w:val="both"/>
            <w:rPr>
              <w:rFonts w:ascii="Arial" w:hAnsi="Arial" w:cs="Arial"/>
              <w:b/>
              <w:color w:val="0000A0"/>
              <w:sz w:val="20"/>
            </w:rPr>
          </w:pPr>
          <w:r>
            <w:rPr>
              <w:rFonts w:ascii="Arial" w:hAnsi="Arial" w:cs="Arial"/>
              <w:b/>
              <w:bCs/>
              <w:caps/>
              <w:color w:val="0000A0"/>
              <w:spacing w:val="-5"/>
              <w:sz w:val="20"/>
              <w:lang w:eastAsia="ar-SA"/>
            </w:rPr>
            <w:t>Ministério da ECONOMIA</w:t>
          </w:r>
        </w:p>
        <w:p w14:paraId="583BBAD2" w14:textId="77777777" w:rsidR="00BC5CD0" w:rsidRDefault="00BC5CD0" w:rsidP="00167B7D">
          <w:pPr>
            <w:pStyle w:val="Cabealho"/>
            <w:keepLines/>
            <w:tabs>
              <w:tab w:val="clear" w:pos="4419"/>
              <w:tab w:val="clear" w:pos="8838"/>
            </w:tabs>
            <w:spacing w:before="40" w:line="0" w:lineRule="atLeast"/>
            <w:ind w:left="113"/>
            <w:jc w:val="both"/>
            <w:rPr>
              <w:rFonts w:ascii="Arial" w:hAnsi="Arial" w:cs="Arial"/>
              <w:b/>
              <w:color w:val="0000A0"/>
              <w:sz w:val="20"/>
            </w:rPr>
          </w:pPr>
          <w:r>
            <w:rPr>
              <w:rFonts w:ascii="Arial" w:hAnsi="Arial" w:cs="Arial"/>
              <w:b/>
              <w:color w:val="0000A0"/>
              <w:sz w:val="20"/>
            </w:rPr>
            <w:t>Secretaria Especial da Receita Federal do Brasil</w:t>
          </w:r>
        </w:p>
        <w:p w14:paraId="067AEB06" w14:textId="77777777" w:rsidR="00BC5CD0" w:rsidRDefault="00BC5CD0" w:rsidP="00167B7D">
          <w:pPr>
            <w:pStyle w:val="Cabealho"/>
            <w:keepLines/>
            <w:tabs>
              <w:tab w:val="clear" w:pos="4419"/>
              <w:tab w:val="clear" w:pos="8838"/>
            </w:tabs>
            <w:spacing w:before="40" w:line="0" w:lineRule="atLeast"/>
            <w:ind w:left="113"/>
            <w:jc w:val="both"/>
            <w:rPr>
              <w:rFonts w:ascii="Arial" w:hAnsi="Arial" w:cs="Arial"/>
              <w:b/>
              <w:color w:val="0000A0"/>
              <w:sz w:val="20"/>
            </w:rPr>
          </w:pPr>
          <w:r>
            <w:rPr>
              <w:rFonts w:ascii="Arial" w:hAnsi="Arial" w:cs="Arial"/>
              <w:b/>
              <w:color w:val="0000A0"/>
              <w:sz w:val="20"/>
            </w:rPr>
            <w:t>Superintendência Regional da Receita Federal do Brasil da 9</w:t>
          </w:r>
          <w:r>
            <w:rPr>
              <w:rFonts w:ascii="Arial" w:hAnsi="Arial" w:cs="Arial"/>
              <w:b/>
              <w:color w:val="0000A0"/>
              <w:sz w:val="20"/>
              <w:u w:val="single"/>
              <w:vertAlign w:val="superscript"/>
            </w:rPr>
            <w:t>a</w:t>
          </w:r>
          <w:r>
            <w:rPr>
              <w:rFonts w:ascii="Arial" w:hAnsi="Arial" w:cs="Arial"/>
              <w:b/>
              <w:color w:val="0000A0"/>
              <w:sz w:val="20"/>
            </w:rPr>
            <w:t xml:space="preserve"> RF</w:t>
          </w:r>
        </w:p>
        <w:p w14:paraId="34970BC3" w14:textId="77777777" w:rsidR="00BC5CD0" w:rsidRDefault="00BC5CD0" w:rsidP="00E03E98">
          <w:pPr>
            <w:pStyle w:val="Cabealho"/>
            <w:keepLines/>
            <w:tabs>
              <w:tab w:val="clear" w:pos="4419"/>
              <w:tab w:val="clear" w:pos="8838"/>
            </w:tabs>
            <w:spacing w:before="40" w:line="0" w:lineRule="atLeast"/>
            <w:ind w:left="113"/>
            <w:jc w:val="both"/>
            <w:rPr>
              <w:rFonts w:ascii="Arial" w:hAnsi="Arial" w:cs="Arial"/>
              <w:b/>
              <w:sz w:val="19"/>
            </w:rPr>
          </w:pPr>
          <w:r>
            <w:rPr>
              <w:rFonts w:ascii="Arial" w:hAnsi="Arial" w:cs="Arial"/>
              <w:b/>
              <w:color w:val="0000A0"/>
              <w:sz w:val="20"/>
            </w:rPr>
            <w:t>Dipol – Divisão de Programação e Logística</w:t>
          </w:r>
        </w:p>
      </w:tc>
    </w:tr>
  </w:tbl>
  <w:p w14:paraId="3B6D4AE6" w14:textId="77777777" w:rsidR="00BC5CD0" w:rsidRDefault="00BC5CD0">
    <w:pPr>
      <w:pStyle w:val="Cabealho"/>
      <w:tabs>
        <w:tab w:val="clear" w:pos="4419"/>
        <w:tab w:val="clear" w:pos="8838"/>
      </w:tabs>
      <w:rPr>
        <w:rFonts w:ascii="Arial" w:hAnsi="Arial" w:cs="Arial"/>
      </w:rPr>
    </w:pPr>
  </w:p>
  <w:p w14:paraId="6ADF3A96" w14:textId="77777777" w:rsidR="00BC5CD0" w:rsidRDefault="00BC5CD0">
    <w:pPr>
      <w:pStyle w:val="Cabealho"/>
      <w:tabs>
        <w:tab w:val="clear" w:pos="4419"/>
        <w:tab w:val="clear" w:pos="8838"/>
      </w:tabs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31" w:type="dxa"/>
      <w:jc w:val="center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952"/>
      <w:gridCol w:w="7379"/>
    </w:tblGrid>
    <w:tr w:rsidR="00BC5CD0" w14:paraId="1887D65F" w14:textId="77777777">
      <w:trPr>
        <w:cantSplit/>
        <w:trHeight w:val="992"/>
        <w:jc w:val="center"/>
      </w:trPr>
      <w:tc>
        <w:tcPr>
          <w:tcW w:w="1952" w:type="dxa"/>
          <w:tcBorders>
            <w:bottom w:val="single" w:sz="4" w:space="0" w:color="000000"/>
          </w:tcBorders>
          <w:vAlign w:val="center"/>
        </w:tcPr>
        <w:p w14:paraId="1E387E5D" w14:textId="77777777" w:rsidR="00BC5CD0" w:rsidRDefault="00BC5CD0">
          <w:pPr>
            <w:pStyle w:val="Cabealho"/>
            <w:tabs>
              <w:tab w:val="clear" w:pos="4419"/>
              <w:tab w:val="clear" w:pos="8838"/>
            </w:tabs>
            <w:spacing w:after="120"/>
            <w:jc w:val="center"/>
            <w:rPr>
              <w:rFonts w:ascii="Arial" w:hAnsi="Arial" w:cs="Arial"/>
              <w:b/>
              <w:sz w:val="19"/>
            </w:rPr>
          </w:pPr>
          <w:r>
            <w:object w:dxaOrig="2685" w:dyaOrig="1410" w14:anchorId="4944397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9" type="#_x0000_t75" style="width:89.4pt;height:47.1pt" o:ole="">
                <v:imagedata r:id="rId1" o:title=""/>
              </v:shape>
              <o:OLEObject Type="Embed" ProgID="PBrush" ShapeID="_x0000_i1029" DrawAspect="Content" ObjectID="_1705133414" r:id="rId2"/>
            </w:object>
          </w:r>
        </w:p>
      </w:tc>
      <w:tc>
        <w:tcPr>
          <w:tcW w:w="7379" w:type="dxa"/>
          <w:tcBorders>
            <w:bottom w:val="single" w:sz="4" w:space="0" w:color="000000"/>
          </w:tcBorders>
        </w:tcPr>
        <w:p w14:paraId="78546CEE" w14:textId="77777777" w:rsidR="00BC5CD0" w:rsidRDefault="00BC5CD0" w:rsidP="00167B7D">
          <w:pPr>
            <w:pStyle w:val="Cabealho"/>
            <w:keepLines/>
            <w:tabs>
              <w:tab w:val="clear" w:pos="4419"/>
              <w:tab w:val="clear" w:pos="8838"/>
            </w:tabs>
            <w:spacing w:before="40" w:line="0" w:lineRule="atLeast"/>
            <w:ind w:left="113"/>
            <w:jc w:val="both"/>
            <w:rPr>
              <w:rFonts w:ascii="Arial" w:hAnsi="Arial" w:cs="Arial"/>
              <w:b/>
              <w:color w:val="0000A0"/>
              <w:sz w:val="20"/>
            </w:rPr>
          </w:pPr>
          <w:r>
            <w:rPr>
              <w:rFonts w:ascii="Arial" w:hAnsi="Arial" w:cs="Arial"/>
              <w:b/>
              <w:bCs/>
              <w:caps/>
              <w:color w:val="0000A0"/>
              <w:spacing w:val="-5"/>
              <w:sz w:val="20"/>
              <w:lang w:eastAsia="ar-SA"/>
            </w:rPr>
            <w:t>Ministério da ECONOMIA</w:t>
          </w:r>
        </w:p>
        <w:p w14:paraId="59E3DAAC" w14:textId="77777777" w:rsidR="00BC5CD0" w:rsidRDefault="00BC5CD0" w:rsidP="00167B7D">
          <w:pPr>
            <w:pStyle w:val="Cabealho"/>
            <w:keepLines/>
            <w:tabs>
              <w:tab w:val="clear" w:pos="4419"/>
              <w:tab w:val="clear" w:pos="8838"/>
            </w:tabs>
            <w:spacing w:before="40" w:line="0" w:lineRule="atLeast"/>
            <w:ind w:left="113"/>
            <w:jc w:val="both"/>
            <w:rPr>
              <w:rFonts w:ascii="Arial" w:hAnsi="Arial" w:cs="Arial"/>
              <w:b/>
              <w:color w:val="0000A0"/>
              <w:sz w:val="20"/>
            </w:rPr>
          </w:pPr>
          <w:r>
            <w:rPr>
              <w:rFonts w:ascii="Arial" w:hAnsi="Arial" w:cs="Arial"/>
              <w:b/>
              <w:color w:val="0000A0"/>
              <w:sz w:val="20"/>
            </w:rPr>
            <w:t>Secretaria Especial da Receita Federal do Brasil</w:t>
          </w:r>
        </w:p>
        <w:p w14:paraId="1548EE33" w14:textId="77777777" w:rsidR="00BC5CD0" w:rsidRDefault="00BC5CD0" w:rsidP="00167B7D">
          <w:pPr>
            <w:pStyle w:val="Cabealho"/>
            <w:keepLines/>
            <w:tabs>
              <w:tab w:val="clear" w:pos="4419"/>
              <w:tab w:val="clear" w:pos="8838"/>
            </w:tabs>
            <w:spacing w:before="40" w:line="0" w:lineRule="atLeast"/>
            <w:ind w:left="113"/>
            <w:jc w:val="both"/>
            <w:rPr>
              <w:rFonts w:ascii="Arial" w:hAnsi="Arial" w:cs="Arial"/>
              <w:b/>
              <w:color w:val="0000A0"/>
              <w:sz w:val="20"/>
            </w:rPr>
          </w:pPr>
          <w:r>
            <w:rPr>
              <w:rFonts w:ascii="Arial" w:hAnsi="Arial" w:cs="Arial"/>
              <w:b/>
              <w:color w:val="0000A0"/>
              <w:sz w:val="20"/>
            </w:rPr>
            <w:t>Superintendência Regional da Receita Federal do Brasil da 9</w:t>
          </w:r>
          <w:r>
            <w:rPr>
              <w:rFonts w:ascii="Arial" w:hAnsi="Arial" w:cs="Arial"/>
              <w:b/>
              <w:color w:val="0000A0"/>
              <w:sz w:val="20"/>
              <w:u w:val="single"/>
              <w:vertAlign w:val="superscript"/>
            </w:rPr>
            <w:t>a</w:t>
          </w:r>
          <w:r>
            <w:rPr>
              <w:rFonts w:ascii="Arial" w:hAnsi="Arial" w:cs="Arial"/>
              <w:b/>
              <w:color w:val="0000A0"/>
              <w:sz w:val="20"/>
            </w:rPr>
            <w:t xml:space="preserve"> RF</w:t>
          </w:r>
        </w:p>
        <w:p w14:paraId="29E6DBB7" w14:textId="77777777" w:rsidR="00BC5CD0" w:rsidRDefault="00BC5CD0" w:rsidP="00E03E98">
          <w:pPr>
            <w:pStyle w:val="Cabealho"/>
            <w:keepLines/>
            <w:tabs>
              <w:tab w:val="clear" w:pos="4419"/>
              <w:tab w:val="clear" w:pos="8838"/>
            </w:tabs>
            <w:spacing w:before="40" w:line="0" w:lineRule="atLeast"/>
            <w:ind w:left="113"/>
            <w:jc w:val="both"/>
            <w:rPr>
              <w:rFonts w:ascii="Arial" w:hAnsi="Arial" w:cs="Arial"/>
              <w:b/>
              <w:sz w:val="19"/>
            </w:rPr>
          </w:pPr>
          <w:r>
            <w:rPr>
              <w:rFonts w:ascii="Arial" w:hAnsi="Arial" w:cs="Arial"/>
              <w:b/>
              <w:color w:val="0000A0"/>
              <w:sz w:val="20"/>
            </w:rPr>
            <w:t>Dipol – Divisão de Programação e Logística</w:t>
          </w:r>
        </w:p>
      </w:tc>
    </w:tr>
  </w:tbl>
  <w:p w14:paraId="2E37BAA7" w14:textId="77777777" w:rsidR="00BC5CD0" w:rsidRDefault="00BC5CD0">
    <w:pPr>
      <w:pStyle w:val="Cabealho"/>
      <w:tabs>
        <w:tab w:val="clear" w:pos="4419"/>
        <w:tab w:val="clear" w:pos="8838"/>
      </w:tabs>
      <w:rPr>
        <w:rFonts w:ascii="Arial" w:hAnsi="Arial" w:cs="Arial"/>
      </w:rPr>
    </w:pPr>
  </w:p>
  <w:p w14:paraId="2B005EBA" w14:textId="77777777" w:rsidR="00BC5CD0" w:rsidRDefault="00BC5CD0">
    <w:pPr>
      <w:pStyle w:val="Cabealho"/>
      <w:tabs>
        <w:tab w:val="clear" w:pos="4419"/>
        <w:tab w:val="clear" w:pos="8838"/>
      </w:tabs>
      <w:rPr>
        <w:rFonts w:ascii="Arial" w:hAnsi="Arial" w:cs="Arial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31" w:type="dxa"/>
      <w:jc w:val="center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952"/>
      <w:gridCol w:w="7379"/>
    </w:tblGrid>
    <w:tr w:rsidR="00BC5CD0" w14:paraId="35BE90A5" w14:textId="77777777">
      <w:trPr>
        <w:cantSplit/>
        <w:trHeight w:val="992"/>
        <w:jc w:val="center"/>
      </w:trPr>
      <w:tc>
        <w:tcPr>
          <w:tcW w:w="1952" w:type="dxa"/>
          <w:tcBorders>
            <w:bottom w:val="single" w:sz="4" w:space="0" w:color="000000"/>
          </w:tcBorders>
          <w:vAlign w:val="center"/>
        </w:tcPr>
        <w:p w14:paraId="5525FF6A" w14:textId="77777777" w:rsidR="00BC5CD0" w:rsidRDefault="00BC5CD0">
          <w:pPr>
            <w:pStyle w:val="Cabealho"/>
            <w:tabs>
              <w:tab w:val="clear" w:pos="4419"/>
              <w:tab w:val="clear" w:pos="8838"/>
            </w:tabs>
            <w:spacing w:after="120"/>
            <w:jc w:val="center"/>
            <w:rPr>
              <w:rFonts w:ascii="Arial" w:hAnsi="Arial" w:cs="Arial"/>
              <w:b/>
              <w:sz w:val="19"/>
            </w:rPr>
          </w:pPr>
          <w:r>
            <w:object w:dxaOrig="2685" w:dyaOrig="1410" w14:anchorId="595C5B0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0" type="#_x0000_t75" style="width:89.4pt;height:47.1pt" o:ole="">
                <v:imagedata r:id="rId1" o:title=""/>
              </v:shape>
              <o:OLEObject Type="Embed" ProgID="PBrush" ShapeID="_x0000_i1030" DrawAspect="Content" ObjectID="_1705133415" r:id="rId2"/>
            </w:object>
          </w:r>
        </w:p>
      </w:tc>
      <w:tc>
        <w:tcPr>
          <w:tcW w:w="7379" w:type="dxa"/>
          <w:tcBorders>
            <w:bottom w:val="single" w:sz="4" w:space="0" w:color="000000"/>
          </w:tcBorders>
        </w:tcPr>
        <w:p w14:paraId="2DC4700F" w14:textId="77777777" w:rsidR="00BC5CD0" w:rsidRDefault="00BC5CD0" w:rsidP="00167B7D">
          <w:pPr>
            <w:pStyle w:val="Cabealho"/>
            <w:keepLines/>
            <w:tabs>
              <w:tab w:val="clear" w:pos="4419"/>
              <w:tab w:val="clear" w:pos="8838"/>
            </w:tabs>
            <w:spacing w:before="40" w:line="0" w:lineRule="atLeast"/>
            <w:ind w:left="113"/>
            <w:jc w:val="both"/>
            <w:rPr>
              <w:rFonts w:ascii="Arial" w:hAnsi="Arial" w:cs="Arial"/>
              <w:b/>
              <w:color w:val="0000A0"/>
              <w:sz w:val="20"/>
            </w:rPr>
          </w:pPr>
          <w:r>
            <w:rPr>
              <w:rFonts w:ascii="Arial" w:hAnsi="Arial" w:cs="Arial"/>
              <w:b/>
              <w:bCs/>
              <w:caps/>
              <w:color w:val="0000A0"/>
              <w:spacing w:val="-5"/>
              <w:sz w:val="20"/>
              <w:lang w:eastAsia="ar-SA"/>
            </w:rPr>
            <w:t>Ministério da ECONOMIA</w:t>
          </w:r>
        </w:p>
        <w:p w14:paraId="640BAE2A" w14:textId="77777777" w:rsidR="00BC5CD0" w:rsidRDefault="00BC5CD0" w:rsidP="00167B7D">
          <w:pPr>
            <w:pStyle w:val="Cabealho"/>
            <w:keepLines/>
            <w:tabs>
              <w:tab w:val="clear" w:pos="4419"/>
              <w:tab w:val="clear" w:pos="8838"/>
            </w:tabs>
            <w:spacing w:before="40" w:line="0" w:lineRule="atLeast"/>
            <w:ind w:left="113"/>
            <w:jc w:val="both"/>
            <w:rPr>
              <w:rFonts w:ascii="Arial" w:hAnsi="Arial" w:cs="Arial"/>
              <w:b/>
              <w:color w:val="0000A0"/>
              <w:sz w:val="20"/>
            </w:rPr>
          </w:pPr>
          <w:r>
            <w:rPr>
              <w:rFonts w:ascii="Arial" w:hAnsi="Arial" w:cs="Arial"/>
              <w:b/>
              <w:color w:val="0000A0"/>
              <w:sz w:val="20"/>
            </w:rPr>
            <w:t>Secretaria Especial da Receita Federal do Brasil</w:t>
          </w:r>
        </w:p>
        <w:p w14:paraId="2F255C5F" w14:textId="77777777" w:rsidR="00BC5CD0" w:rsidRDefault="00BC5CD0" w:rsidP="00167B7D">
          <w:pPr>
            <w:pStyle w:val="Cabealho"/>
            <w:keepLines/>
            <w:tabs>
              <w:tab w:val="clear" w:pos="4419"/>
              <w:tab w:val="clear" w:pos="8838"/>
            </w:tabs>
            <w:spacing w:before="40" w:line="0" w:lineRule="atLeast"/>
            <w:ind w:left="113"/>
            <w:jc w:val="both"/>
            <w:rPr>
              <w:rFonts w:ascii="Arial" w:hAnsi="Arial" w:cs="Arial"/>
              <w:b/>
              <w:color w:val="0000A0"/>
              <w:sz w:val="20"/>
            </w:rPr>
          </w:pPr>
          <w:r>
            <w:rPr>
              <w:rFonts w:ascii="Arial" w:hAnsi="Arial" w:cs="Arial"/>
              <w:b/>
              <w:color w:val="0000A0"/>
              <w:sz w:val="20"/>
            </w:rPr>
            <w:t>Superintendência Regional da Receita Federal do Brasil da 9</w:t>
          </w:r>
          <w:r>
            <w:rPr>
              <w:rFonts w:ascii="Arial" w:hAnsi="Arial" w:cs="Arial"/>
              <w:b/>
              <w:color w:val="0000A0"/>
              <w:sz w:val="20"/>
              <w:u w:val="single"/>
              <w:vertAlign w:val="superscript"/>
            </w:rPr>
            <w:t>a</w:t>
          </w:r>
          <w:r>
            <w:rPr>
              <w:rFonts w:ascii="Arial" w:hAnsi="Arial" w:cs="Arial"/>
              <w:b/>
              <w:color w:val="0000A0"/>
              <w:sz w:val="20"/>
            </w:rPr>
            <w:t xml:space="preserve"> RF</w:t>
          </w:r>
        </w:p>
        <w:p w14:paraId="47557D8E" w14:textId="77777777" w:rsidR="00BC5CD0" w:rsidRDefault="00BC5CD0">
          <w:pPr>
            <w:pStyle w:val="Cabealho"/>
            <w:keepLines/>
            <w:tabs>
              <w:tab w:val="clear" w:pos="4419"/>
              <w:tab w:val="clear" w:pos="8838"/>
            </w:tabs>
            <w:spacing w:before="40" w:line="0" w:lineRule="atLeast"/>
            <w:ind w:left="113"/>
            <w:jc w:val="both"/>
            <w:rPr>
              <w:rFonts w:ascii="Arial" w:hAnsi="Arial" w:cs="Arial"/>
              <w:b/>
              <w:sz w:val="19"/>
            </w:rPr>
          </w:pPr>
          <w:r>
            <w:rPr>
              <w:rFonts w:ascii="Arial" w:hAnsi="Arial" w:cs="Arial"/>
              <w:b/>
              <w:color w:val="0000A0"/>
              <w:sz w:val="20"/>
            </w:rPr>
            <w:t>Dipol – Divisão de Programação e Logística</w:t>
          </w:r>
        </w:p>
      </w:tc>
    </w:tr>
  </w:tbl>
  <w:p w14:paraId="6ABFDE88" w14:textId="77777777" w:rsidR="00BC5CD0" w:rsidRDefault="00BC5CD0">
    <w:pPr>
      <w:pStyle w:val="Cabealho"/>
      <w:tabs>
        <w:tab w:val="clear" w:pos="4419"/>
        <w:tab w:val="clear" w:pos="8838"/>
      </w:tabs>
      <w:rPr>
        <w:rFonts w:ascii="Arial" w:hAnsi="Arial" w:cs="Arial"/>
      </w:rPr>
    </w:pPr>
  </w:p>
  <w:p w14:paraId="5DC90A61" w14:textId="77777777" w:rsidR="00BC5CD0" w:rsidRDefault="00BC5CD0">
    <w:pPr>
      <w:pStyle w:val="Cabealho"/>
      <w:tabs>
        <w:tab w:val="clear" w:pos="4419"/>
        <w:tab w:val="clear" w:pos="8838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D9320E30"/>
    <w:lvl w:ilvl="0">
      <w:start w:val="1"/>
      <w:numFmt w:val="bullet"/>
      <w:pStyle w:val="Incisonumerado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24AC435C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2"/>
    <w:multiLevelType w:val="multilevel"/>
    <w:tmpl w:val="00000002"/>
    <w:name w:val="WW8Num3"/>
    <w:lvl w:ilvl="0">
      <w:start w:val="6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1260"/>
        </w:tabs>
        <w:ind w:left="1260" w:hanging="180"/>
      </w:pPr>
    </w:lvl>
  </w:abstractNum>
  <w:abstractNum w:abstractNumId="4" w15:restartNumberingAfterBreak="0">
    <w:nsid w:val="00000004"/>
    <w:multiLevelType w:val="multilevel"/>
    <w:tmpl w:val="00000004"/>
    <w:name w:val="WW8Num11"/>
    <w:lvl w:ilvl="0">
      <w:start w:val="1"/>
      <w:numFmt w:val="upperRoman"/>
      <w:lvlText w:val="%1."/>
      <w:lvlJc w:val="left"/>
      <w:pPr>
        <w:tabs>
          <w:tab w:val="num" w:pos="1287"/>
        </w:tabs>
        <w:ind w:left="992" w:hanging="42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caps w:val="0"/>
        <w:smallCaps w:val="0"/>
        <w:strike w:val="0"/>
        <w:dstrike w:val="0"/>
        <w:outline w:val="0"/>
        <w:shadow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caps w:val="0"/>
        <w:smallCaps w:val="0"/>
        <w:outline w:val="0"/>
        <w:shadow w:val="0"/>
        <w:vanish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</w:lvl>
    <w:lvl w:ilvl="4">
      <w:start w:val="1"/>
      <w:numFmt w:val="none"/>
      <w:suff w:val="nothing"/>
      <w:lvlText w:val="Cláusula"/>
      <w:lvlJc w:val="left"/>
      <w:pPr>
        <w:tabs>
          <w:tab w:val="num" w:pos="0"/>
        </w:tabs>
        <w:ind w:left="0" w:firstLine="0"/>
      </w:pPr>
      <w:rPr>
        <w:b/>
        <w:i w:val="0"/>
        <w:caps/>
      </w:rPr>
    </w:lvl>
    <w:lvl w:ilvl="5">
      <w:start w:val="1"/>
      <w:numFmt w:val="none"/>
      <w:suff w:val="nothing"/>
      <w:lvlText w:val="Parágrafo Único -"/>
      <w:lvlJc w:val="left"/>
      <w:pPr>
        <w:tabs>
          <w:tab w:val="num" w:pos="0"/>
        </w:tabs>
        <w:ind w:left="0" w:firstLine="0"/>
      </w:pPr>
      <w:rPr>
        <w:b w:val="0"/>
        <w:i/>
        <w:caps/>
      </w:rPr>
    </w:lvl>
    <w:lvl w:ilvl="6">
      <w:start w:val="1"/>
      <w:numFmt w:val="decimal"/>
      <w:suff w:val="space"/>
      <w:lvlText w:val="Parágrafo %7 - "/>
      <w:lvlJc w:val="left"/>
      <w:pPr>
        <w:tabs>
          <w:tab w:val="num" w:pos="0"/>
        </w:tabs>
        <w:ind w:left="0" w:firstLine="0"/>
      </w:pPr>
      <w:rPr>
        <w:rFonts w:ascii="Arial" w:hAnsi="Arial"/>
        <w:b w:val="0"/>
        <w:i/>
        <w:caps/>
        <w:sz w:val="20"/>
      </w:rPr>
    </w:lvl>
    <w:lvl w:ilvl="7">
      <w:start w:val="1"/>
      <w:numFmt w:val="upperRoman"/>
      <w:lvlText w:val="%8.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Letter"/>
      <w:lvlText w:val="%9)"/>
      <w:lvlJc w:val="left"/>
      <w:pPr>
        <w:tabs>
          <w:tab w:val="num" w:pos="1134"/>
        </w:tabs>
        <w:ind w:left="1134" w:hanging="567"/>
      </w:pPr>
    </w:lvl>
  </w:abstractNum>
  <w:abstractNum w:abstractNumId="5" w15:restartNumberingAfterBreak="0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1417"/>
        </w:tabs>
        <w:ind w:left="1417" w:hanging="425"/>
      </w:pPr>
    </w:lvl>
  </w:abstractNum>
  <w:abstractNum w:abstractNumId="6" w15:restartNumberingAfterBreak="0">
    <w:nsid w:val="00000006"/>
    <w:multiLevelType w:val="multilevel"/>
    <w:tmpl w:val="00000006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00000007"/>
    <w:multiLevelType w:val="singleLevel"/>
    <w:tmpl w:val="00000007"/>
    <w:name w:val="WW8Num22"/>
    <w:lvl w:ilvl="0">
      <w:start w:val="1"/>
      <w:numFmt w:val="upperRoman"/>
      <w:pStyle w:val="alnea4"/>
      <w:lvlText w:val="%1."/>
      <w:lvlJc w:val="left"/>
      <w:pPr>
        <w:tabs>
          <w:tab w:val="num" w:pos="5378"/>
        </w:tabs>
        <w:ind w:left="5018" w:hanging="360"/>
      </w:pPr>
    </w:lvl>
  </w:abstractNum>
  <w:abstractNum w:abstractNumId="8" w15:restartNumberingAfterBreak="0">
    <w:nsid w:val="00000008"/>
    <w:multiLevelType w:val="singleLevel"/>
    <w:tmpl w:val="00000008"/>
    <w:name w:val="WW8Num25"/>
    <w:lvl w:ilvl="0">
      <w:start w:val="1"/>
      <w:numFmt w:val="lowerLetter"/>
      <w:lvlText w:val="%1)"/>
      <w:lvlJc w:val="left"/>
      <w:pPr>
        <w:tabs>
          <w:tab w:val="num" w:pos="1843"/>
        </w:tabs>
        <w:ind w:left="1843" w:hanging="425"/>
      </w:pPr>
    </w:lvl>
  </w:abstractNum>
  <w:abstractNum w:abstractNumId="9" w15:restartNumberingAfterBreak="0">
    <w:nsid w:val="00000009"/>
    <w:multiLevelType w:val="singleLevel"/>
    <w:tmpl w:val="00000009"/>
    <w:name w:val="WW8Num26"/>
    <w:lvl w:ilvl="0">
      <w:start w:val="1"/>
      <w:numFmt w:val="lowerLetter"/>
      <w:lvlText w:val="%1)"/>
      <w:lvlJc w:val="left"/>
      <w:pPr>
        <w:tabs>
          <w:tab w:val="num" w:pos="992"/>
        </w:tabs>
        <w:ind w:left="992" w:hanging="425"/>
      </w:pPr>
    </w:lvl>
  </w:abstractNum>
  <w:abstractNum w:abstractNumId="10" w15:restartNumberingAfterBreak="0">
    <w:nsid w:val="0000000A"/>
    <w:multiLevelType w:val="multilevel"/>
    <w:tmpl w:val="0000000A"/>
    <w:name w:val="WW8Num29"/>
    <w:lvl w:ilvl="0">
      <w:start w:val="1"/>
      <w:numFmt w:val="lowerLetter"/>
      <w:lvlText w:val="%1)"/>
      <w:lvlJc w:val="left"/>
      <w:pPr>
        <w:tabs>
          <w:tab w:val="num" w:pos="945"/>
        </w:tabs>
        <w:ind w:left="945" w:hanging="360"/>
      </w:p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B"/>
    <w:multiLevelType w:val="singleLevel"/>
    <w:tmpl w:val="9F5ADB86"/>
    <w:name w:val="WW8Num31"/>
    <w:lvl w:ilvl="0">
      <w:start w:val="1"/>
      <w:numFmt w:val="lowerLetter"/>
      <w:lvlText w:val="%1)"/>
      <w:lvlJc w:val="left"/>
      <w:pPr>
        <w:tabs>
          <w:tab w:val="num" w:pos="1410"/>
        </w:tabs>
        <w:ind w:left="1410" w:hanging="435"/>
      </w:pPr>
      <w:rPr>
        <w:rFonts w:hint="default"/>
      </w:rPr>
    </w:lvl>
  </w:abstractNum>
  <w:abstractNum w:abstractNumId="12" w15:restartNumberingAfterBreak="0">
    <w:nsid w:val="0000000C"/>
    <w:multiLevelType w:val="singleLevel"/>
    <w:tmpl w:val="0000000C"/>
    <w:name w:val="WW8Num3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3" w15:restartNumberingAfterBreak="0">
    <w:nsid w:val="0000000D"/>
    <w:multiLevelType w:val="singleLevel"/>
    <w:tmpl w:val="0000000D"/>
    <w:name w:val="WW8Num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</w:abstractNum>
  <w:abstractNum w:abstractNumId="14" w15:restartNumberingAfterBreak="0">
    <w:nsid w:val="0000000E"/>
    <w:multiLevelType w:val="singleLevel"/>
    <w:tmpl w:val="0000000E"/>
    <w:name w:val="WW8Num4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00000010"/>
    <w:multiLevelType w:val="multilevel"/>
    <w:tmpl w:val="00000010"/>
    <w:name w:val="WW8StyleNum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Style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0000012"/>
    <w:name w:val="WW8Style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6"/>
    <w:multiLevelType w:val="multilevel"/>
    <w:tmpl w:val="00000016"/>
    <w:lvl w:ilvl="0">
      <w:start w:val="1"/>
      <w:numFmt w:val="lowerLetter"/>
      <w:pStyle w:val="alnea3"/>
      <w:lvlText w:val="%1)"/>
      <w:lvlJc w:val="left"/>
      <w:pPr>
        <w:tabs>
          <w:tab w:val="num" w:pos="1843"/>
        </w:tabs>
        <w:ind w:left="1843" w:hanging="425"/>
      </w:pPr>
    </w:lvl>
    <w:lvl w:ilvl="1">
      <w:start w:val="1"/>
      <w:numFmt w:val="lowerLetter"/>
      <w:lvlText w:val="%2."/>
      <w:lvlJc w:val="left"/>
      <w:pPr>
        <w:tabs>
          <w:tab w:val="num" w:pos="448"/>
        </w:tabs>
        <w:ind w:left="448" w:hanging="360"/>
      </w:pPr>
    </w:lvl>
    <w:lvl w:ilvl="2">
      <w:start w:val="1"/>
      <w:numFmt w:val="lowerRoman"/>
      <w:lvlText w:val="%3."/>
      <w:lvlJc w:val="left"/>
      <w:pPr>
        <w:tabs>
          <w:tab w:val="num" w:pos="1168"/>
        </w:tabs>
        <w:ind w:left="1168" w:hanging="180"/>
      </w:pPr>
    </w:lvl>
    <w:lvl w:ilvl="3">
      <w:start w:val="1"/>
      <w:numFmt w:val="decimal"/>
      <w:lvlText w:val="%4."/>
      <w:lvlJc w:val="left"/>
      <w:pPr>
        <w:tabs>
          <w:tab w:val="num" w:pos="1888"/>
        </w:tabs>
        <w:ind w:left="1888" w:hanging="360"/>
      </w:pPr>
    </w:lvl>
    <w:lvl w:ilvl="4">
      <w:start w:val="1"/>
      <w:numFmt w:val="lowerLetter"/>
      <w:lvlText w:val="%5."/>
      <w:lvlJc w:val="left"/>
      <w:pPr>
        <w:tabs>
          <w:tab w:val="num" w:pos="2608"/>
        </w:tabs>
        <w:ind w:left="2608" w:hanging="360"/>
      </w:pPr>
    </w:lvl>
    <w:lvl w:ilvl="5">
      <w:start w:val="1"/>
      <w:numFmt w:val="lowerRoman"/>
      <w:lvlText w:val="%6."/>
      <w:lvlJc w:val="left"/>
      <w:pPr>
        <w:tabs>
          <w:tab w:val="num" w:pos="3328"/>
        </w:tabs>
        <w:ind w:left="3328" w:hanging="180"/>
      </w:pPr>
    </w:lvl>
    <w:lvl w:ilvl="6">
      <w:start w:val="1"/>
      <w:numFmt w:val="decimal"/>
      <w:lvlText w:val="%7."/>
      <w:lvlJc w:val="left"/>
      <w:pPr>
        <w:tabs>
          <w:tab w:val="num" w:pos="4048"/>
        </w:tabs>
        <w:ind w:left="4048" w:hanging="360"/>
      </w:pPr>
    </w:lvl>
    <w:lvl w:ilvl="7">
      <w:start w:val="1"/>
      <w:numFmt w:val="lowerLetter"/>
      <w:lvlText w:val="%8."/>
      <w:lvlJc w:val="left"/>
      <w:pPr>
        <w:tabs>
          <w:tab w:val="num" w:pos="4768"/>
        </w:tabs>
        <w:ind w:left="4768" w:hanging="360"/>
      </w:pPr>
    </w:lvl>
    <w:lvl w:ilvl="8">
      <w:start w:val="1"/>
      <w:numFmt w:val="lowerRoman"/>
      <w:lvlText w:val="%9."/>
      <w:lvlJc w:val="left"/>
      <w:pPr>
        <w:tabs>
          <w:tab w:val="num" w:pos="5488"/>
        </w:tabs>
        <w:ind w:left="5488" w:hanging="180"/>
      </w:pPr>
    </w:lvl>
  </w:abstractNum>
  <w:abstractNum w:abstractNumId="19" w15:restartNumberingAfterBreak="0">
    <w:nsid w:val="00000017"/>
    <w:multiLevelType w:val="multilevel"/>
    <w:tmpl w:val="00000017"/>
    <w:lvl w:ilvl="0">
      <w:start w:val="1"/>
      <w:numFmt w:val="lowerLetter"/>
      <w:pStyle w:val="alnea"/>
      <w:lvlText w:val="%1)"/>
      <w:lvlJc w:val="left"/>
      <w:pPr>
        <w:tabs>
          <w:tab w:val="num" w:pos="1843"/>
        </w:tabs>
        <w:ind w:left="1843" w:hanging="425"/>
      </w:pPr>
    </w:lvl>
    <w:lvl w:ilvl="1">
      <w:start w:val="1"/>
      <w:numFmt w:val="lowerLetter"/>
      <w:lvlText w:val="%2."/>
      <w:lvlJc w:val="left"/>
      <w:pPr>
        <w:tabs>
          <w:tab w:val="num" w:pos="448"/>
        </w:tabs>
        <w:ind w:left="448" w:hanging="360"/>
      </w:pPr>
    </w:lvl>
    <w:lvl w:ilvl="2">
      <w:start w:val="1"/>
      <w:numFmt w:val="lowerRoman"/>
      <w:lvlText w:val="%3."/>
      <w:lvlJc w:val="left"/>
      <w:pPr>
        <w:tabs>
          <w:tab w:val="num" w:pos="1168"/>
        </w:tabs>
        <w:ind w:left="1168" w:hanging="180"/>
      </w:pPr>
    </w:lvl>
    <w:lvl w:ilvl="3">
      <w:start w:val="1"/>
      <w:numFmt w:val="decimal"/>
      <w:lvlText w:val="%4."/>
      <w:lvlJc w:val="left"/>
      <w:pPr>
        <w:tabs>
          <w:tab w:val="num" w:pos="1888"/>
        </w:tabs>
        <w:ind w:left="1888" w:hanging="360"/>
      </w:pPr>
    </w:lvl>
    <w:lvl w:ilvl="4">
      <w:start w:val="1"/>
      <w:numFmt w:val="lowerLetter"/>
      <w:lvlText w:val="%5."/>
      <w:lvlJc w:val="left"/>
      <w:pPr>
        <w:tabs>
          <w:tab w:val="num" w:pos="2608"/>
        </w:tabs>
        <w:ind w:left="2608" w:hanging="360"/>
      </w:pPr>
    </w:lvl>
    <w:lvl w:ilvl="5">
      <w:start w:val="1"/>
      <w:numFmt w:val="lowerRoman"/>
      <w:lvlText w:val="%6."/>
      <w:lvlJc w:val="left"/>
      <w:pPr>
        <w:tabs>
          <w:tab w:val="num" w:pos="3328"/>
        </w:tabs>
        <w:ind w:left="3328" w:hanging="180"/>
      </w:pPr>
    </w:lvl>
    <w:lvl w:ilvl="6">
      <w:start w:val="1"/>
      <w:numFmt w:val="decimal"/>
      <w:lvlText w:val="%7."/>
      <w:lvlJc w:val="left"/>
      <w:pPr>
        <w:tabs>
          <w:tab w:val="num" w:pos="4048"/>
        </w:tabs>
        <w:ind w:left="4048" w:hanging="360"/>
      </w:pPr>
    </w:lvl>
    <w:lvl w:ilvl="7">
      <w:start w:val="1"/>
      <w:numFmt w:val="lowerLetter"/>
      <w:lvlText w:val="%8."/>
      <w:lvlJc w:val="left"/>
      <w:pPr>
        <w:tabs>
          <w:tab w:val="num" w:pos="4768"/>
        </w:tabs>
        <w:ind w:left="4768" w:hanging="360"/>
      </w:pPr>
    </w:lvl>
    <w:lvl w:ilvl="8">
      <w:start w:val="1"/>
      <w:numFmt w:val="lowerRoman"/>
      <w:lvlText w:val="%9."/>
      <w:lvlJc w:val="left"/>
      <w:pPr>
        <w:tabs>
          <w:tab w:val="num" w:pos="5488"/>
        </w:tabs>
        <w:ind w:left="5488" w:hanging="180"/>
      </w:pPr>
    </w:lvl>
  </w:abstractNum>
  <w:abstractNum w:abstractNumId="20" w15:restartNumberingAfterBreak="0">
    <w:nsid w:val="00000019"/>
    <w:multiLevelType w:val="multilevel"/>
    <w:tmpl w:val="00000019"/>
    <w:lvl w:ilvl="0">
      <w:start w:val="1"/>
      <w:numFmt w:val="lowerLetter"/>
      <w:pStyle w:val="Pargrafo"/>
      <w:lvlText w:val="%1)"/>
      <w:lvlJc w:val="left"/>
      <w:pPr>
        <w:tabs>
          <w:tab w:val="num" w:pos="1843"/>
        </w:tabs>
        <w:ind w:left="1843" w:hanging="425"/>
      </w:pPr>
    </w:lvl>
    <w:lvl w:ilvl="1">
      <w:start w:val="1"/>
      <w:numFmt w:val="lowerLetter"/>
      <w:lvlText w:val="%2."/>
      <w:lvlJc w:val="left"/>
      <w:pPr>
        <w:tabs>
          <w:tab w:val="num" w:pos="448"/>
        </w:tabs>
        <w:ind w:left="448" w:hanging="360"/>
      </w:pPr>
    </w:lvl>
    <w:lvl w:ilvl="2">
      <w:start w:val="1"/>
      <w:numFmt w:val="lowerRoman"/>
      <w:lvlText w:val="%3."/>
      <w:lvlJc w:val="left"/>
      <w:pPr>
        <w:tabs>
          <w:tab w:val="num" w:pos="1168"/>
        </w:tabs>
        <w:ind w:left="1168" w:hanging="180"/>
      </w:pPr>
    </w:lvl>
    <w:lvl w:ilvl="3">
      <w:start w:val="1"/>
      <w:numFmt w:val="decimal"/>
      <w:lvlText w:val="%4."/>
      <w:lvlJc w:val="left"/>
      <w:pPr>
        <w:tabs>
          <w:tab w:val="num" w:pos="1888"/>
        </w:tabs>
        <w:ind w:left="1888" w:hanging="360"/>
      </w:pPr>
    </w:lvl>
    <w:lvl w:ilvl="4">
      <w:start w:val="1"/>
      <w:numFmt w:val="lowerLetter"/>
      <w:lvlText w:val="%5."/>
      <w:lvlJc w:val="left"/>
      <w:pPr>
        <w:tabs>
          <w:tab w:val="num" w:pos="2608"/>
        </w:tabs>
        <w:ind w:left="2608" w:hanging="360"/>
      </w:pPr>
    </w:lvl>
    <w:lvl w:ilvl="5">
      <w:start w:val="1"/>
      <w:numFmt w:val="lowerRoman"/>
      <w:lvlText w:val="%6."/>
      <w:lvlJc w:val="left"/>
      <w:pPr>
        <w:tabs>
          <w:tab w:val="num" w:pos="3328"/>
        </w:tabs>
        <w:ind w:left="3328" w:hanging="180"/>
      </w:pPr>
    </w:lvl>
    <w:lvl w:ilvl="6">
      <w:start w:val="1"/>
      <w:numFmt w:val="decimal"/>
      <w:lvlText w:val="%7."/>
      <w:lvlJc w:val="left"/>
      <w:pPr>
        <w:tabs>
          <w:tab w:val="num" w:pos="4048"/>
        </w:tabs>
        <w:ind w:left="4048" w:hanging="360"/>
      </w:pPr>
    </w:lvl>
    <w:lvl w:ilvl="7">
      <w:start w:val="1"/>
      <w:numFmt w:val="lowerLetter"/>
      <w:lvlText w:val="%8."/>
      <w:lvlJc w:val="left"/>
      <w:pPr>
        <w:tabs>
          <w:tab w:val="num" w:pos="4768"/>
        </w:tabs>
        <w:ind w:left="4768" w:hanging="360"/>
      </w:pPr>
    </w:lvl>
    <w:lvl w:ilvl="8">
      <w:start w:val="1"/>
      <w:numFmt w:val="lowerRoman"/>
      <w:lvlText w:val="%9."/>
      <w:lvlJc w:val="left"/>
      <w:pPr>
        <w:tabs>
          <w:tab w:val="num" w:pos="5488"/>
        </w:tabs>
        <w:ind w:left="5488" w:hanging="180"/>
      </w:pPr>
    </w:lvl>
  </w:abstractNum>
  <w:abstractNum w:abstractNumId="21" w15:restartNumberingAfterBreak="0">
    <w:nsid w:val="0000003B"/>
    <w:multiLevelType w:val="multilevel"/>
    <w:tmpl w:val="0000003B"/>
    <w:name w:val="WW8Num117"/>
    <w:lvl w:ilvl="0">
      <w:start w:val="1"/>
      <w:numFmt w:val="decimal"/>
      <w:pStyle w:val="Lista2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%7."/>
      <w:lvlJc w:val="left"/>
      <w:pPr>
        <w:tabs>
          <w:tab w:val="num" w:pos="720"/>
        </w:tabs>
        <w:ind w:left="0" w:firstLine="0"/>
      </w:pPr>
    </w:lvl>
    <w:lvl w:ilvl="7">
      <w:start w:val="1"/>
      <w:numFmt w:val="lowerLetter"/>
      <w:suff w:val="space"/>
      <w:lvlText w:val="%8)"/>
      <w:lvlJc w:val="left"/>
      <w:pPr>
        <w:tabs>
          <w:tab w:val="num" w:pos="0"/>
        </w:tabs>
        <w:ind w:left="0" w:firstLine="0"/>
      </w:pPr>
    </w:lvl>
    <w:lvl w:ilvl="8">
      <w:start w:val="1"/>
      <w:numFmt w:val="upperRoman"/>
      <w:lvlText w:val="%9."/>
      <w:lvlJc w:val="left"/>
      <w:pPr>
        <w:tabs>
          <w:tab w:val="num" w:pos="720"/>
        </w:tabs>
        <w:ind w:left="0" w:firstLine="0"/>
      </w:pPr>
    </w:lvl>
  </w:abstractNum>
  <w:abstractNum w:abstractNumId="22" w15:restartNumberingAfterBreak="0">
    <w:nsid w:val="0A4B1926"/>
    <w:multiLevelType w:val="hybridMultilevel"/>
    <w:tmpl w:val="D8CA64D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5C100D"/>
    <w:multiLevelType w:val="multilevel"/>
    <w:tmpl w:val="1CBEECE8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/>
      </w:rPr>
    </w:lvl>
    <w:lvl w:ilvl="1">
      <w:start w:val="12"/>
      <w:numFmt w:val="decimal"/>
      <w:lvlText w:val="%1.%2."/>
      <w:lvlJc w:val="left"/>
      <w:pPr>
        <w:ind w:left="1141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1DA876B2"/>
    <w:multiLevelType w:val="multilevel"/>
    <w:tmpl w:val="1716EC5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/>
        <w:i w:val="0"/>
        <w:shadow w:val="0"/>
        <w:emboss w:val="0"/>
        <w:imprint w:val="0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/>
        <w:i w:val="0"/>
        <w:shadow w:val="0"/>
        <w:emboss w:val="0"/>
        <w:imprint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851" w:hanging="14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70"/>
        </w:tabs>
        <w:ind w:left="1770" w:hanging="141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70"/>
        </w:tabs>
        <w:ind w:left="1770" w:hanging="141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/>
      </w:rPr>
    </w:lvl>
  </w:abstractNum>
  <w:abstractNum w:abstractNumId="25" w15:restartNumberingAfterBreak="0">
    <w:nsid w:val="1FB1114E"/>
    <w:multiLevelType w:val="hybridMultilevel"/>
    <w:tmpl w:val="5FCEFE70"/>
    <w:lvl w:ilvl="0" w:tplc="284C6832">
      <w:start w:val="1"/>
      <w:numFmt w:val="upperRoman"/>
      <w:pStyle w:val="Inciso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0F1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440493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FFE1715"/>
    <w:multiLevelType w:val="hybridMultilevel"/>
    <w:tmpl w:val="6DAAB0E2"/>
    <w:lvl w:ilvl="0" w:tplc="3B1E4F78">
      <w:start w:val="1"/>
      <w:numFmt w:val="bullet"/>
      <w:pStyle w:val="Tarefa"/>
      <w:lvlText w:val=""/>
      <w:lvlJc w:val="left"/>
      <w:pPr>
        <w:tabs>
          <w:tab w:val="num" w:pos="737"/>
        </w:tabs>
        <w:ind w:left="737" w:hanging="377"/>
      </w:pPr>
      <w:rPr>
        <w:rFonts w:ascii="Webdings" w:hAnsi="Webdings" w:hint="default"/>
        <w:sz w:val="24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22F0B5C"/>
    <w:multiLevelType w:val="multilevel"/>
    <w:tmpl w:val="5CEC42CE"/>
    <w:lvl w:ilvl="0">
      <w:start w:val="1"/>
      <w:numFmt w:val="decimal"/>
      <w:suff w:val="space"/>
      <w:lvlText w:val="%1."/>
      <w:lvlJc w:val="left"/>
      <w:pPr>
        <w:ind w:left="425" w:hanging="425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567" w:hanging="567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2271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2555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2838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4584"/>
        </w:tabs>
        <w:ind w:left="444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4"/>
        </w:tabs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4"/>
        </w:tabs>
        <w:ind w:left="544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4"/>
        </w:tabs>
        <w:ind w:left="6024" w:hanging="1440"/>
      </w:pPr>
      <w:rPr>
        <w:rFonts w:hint="default"/>
      </w:rPr>
    </w:lvl>
  </w:abstractNum>
  <w:abstractNum w:abstractNumId="28" w15:restartNumberingAfterBreak="0">
    <w:nsid w:val="25D7680E"/>
    <w:multiLevelType w:val="multilevel"/>
    <w:tmpl w:val="5CEC42CE"/>
    <w:lvl w:ilvl="0">
      <w:start w:val="1"/>
      <w:numFmt w:val="decimal"/>
      <w:suff w:val="space"/>
      <w:lvlText w:val="%1."/>
      <w:lvlJc w:val="left"/>
      <w:pPr>
        <w:ind w:left="1561" w:hanging="425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1703" w:hanging="567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340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369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397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5720"/>
        </w:tabs>
        <w:ind w:left="55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40"/>
        </w:tabs>
        <w:ind w:left="6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00"/>
        </w:tabs>
        <w:ind w:left="65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20"/>
        </w:tabs>
        <w:ind w:left="7160" w:hanging="1440"/>
      </w:pPr>
      <w:rPr>
        <w:rFonts w:hint="default"/>
      </w:rPr>
    </w:lvl>
  </w:abstractNum>
  <w:abstractNum w:abstractNumId="29" w15:restartNumberingAfterBreak="0">
    <w:nsid w:val="264262EB"/>
    <w:multiLevelType w:val="multilevel"/>
    <w:tmpl w:val="5CEC42CE"/>
    <w:lvl w:ilvl="0">
      <w:start w:val="1"/>
      <w:numFmt w:val="decimal"/>
      <w:suff w:val="space"/>
      <w:lvlText w:val="%1."/>
      <w:lvlJc w:val="left"/>
      <w:pPr>
        <w:ind w:left="425" w:hanging="425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567" w:hanging="567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2271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2555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2838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4584"/>
        </w:tabs>
        <w:ind w:left="444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4"/>
        </w:tabs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4"/>
        </w:tabs>
        <w:ind w:left="544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4"/>
        </w:tabs>
        <w:ind w:left="6024" w:hanging="1440"/>
      </w:pPr>
      <w:rPr>
        <w:rFonts w:hint="default"/>
      </w:rPr>
    </w:lvl>
  </w:abstractNum>
  <w:abstractNum w:abstractNumId="30" w15:restartNumberingAfterBreak="0">
    <w:nsid w:val="2A7B6DDD"/>
    <w:multiLevelType w:val="hybridMultilevel"/>
    <w:tmpl w:val="1FCAD480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405448"/>
    <w:multiLevelType w:val="hybridMultilevel"/>
    <w:tmpl w:val="0284FADA"/>
    <w:lvl w:ilvl="0" w:tplc="51049E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2A84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ECC1194">
      <w:start w:val="1"/>
      <w:numFmt w:val="upperRoman"/>
      <w:pStyle w:val="Ttulo5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C37C0CCA">
      <w:start w:val="1"/>
      <w:numFmt w:val="upperRoman"/>
      <w:lvlText w:val="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 w:tplc="9D8C6AFC">
      <w:start w:val="1"/>
      <w:numFmt w:val="upperRoman"/>
      <w:lvlText w:val="%5."/>
      <w:lvlJc w:val="left"/>
      <w:pPr>
        <w:tabs>
          <w:tab w:val="num" w:pos="1854"/>
        </w:tabs>
        <w:ind w:left="425" w:firstLine="709"/>
      </w:pPr>
      <w:rPr>
        <w:rFonts w:ascii="Times New Roman" w:hAnsi="Times New Roman" w:hint="default"/>
        <w:strike w:val="0"/>
        <w:dstrike w:val="0"/>
        <w:shadow w:val="0"/>
        <w:emboss w:val="0"/>
        <w:imprint w:val="0"/>
        <w:vanish w:val="0"/>
        <w:sz w:val="24"/>
        <w:vertAlign w:val="baseline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0333F2A"/>
    <w:multiLevelType w:val="multilevel"/>
    <w:tmpl w:val="A9BC0892"/>
    <w:lvl w:ilvl="0">
      <w:start w:val="1"/>
      <w:numFmt w:val="decimal"/>
      <w:pStyle w:val="LBPNi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BPNivel2"/>
      <w:lvlText w:val="%1.%2."/>
      <w:lvlJc w:val="left"/>
      <w:pPr>
        <w:ind w:left="716" w:hanging="432"/>
      </w:pPr>
      <w:rPr>
        <w:rFonts w:ascii="Arial" w:hAnsi="Arial" w:cs="Arial" w:hint="default"/>
        <w:b/>
        <w:color w:val="auto"/>
      </w:rPr>
    </w:lvl>
    <w:lvl w:ilvl="2">
      <w:start w:val="1"/>
      <w:numFmt w:val="decimal"/>
      <w:pStyle w:val="LBPNivel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33AD4480"/>
    <w:multiLevelType w:val="hybridMultilevel"/>
    <w:tmpl w:val="1444F722"/>
    <w:lvl w:ilvl="0" w:tplc="E466BE2C">
      <w:start w:val="1"/>
      <w:numFmt w:val="upperRoman"/>
      <w:pStyle w:val="Numerada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9516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4195C95"/>
    <w:multiLevelType w:val="multilevel"/>
    <w:tmpl w:val="5CEC42CE"/>
    <w:lvl w:ilvl="0">
      <w:start w:val="1"/>
      <w:numFmt w:val="decimal"/>
      <w:suff w:val="space"/>
      <w:lvlText w:val="%1."/>
      <w:lvlJc w:val="left"/>
      <w:pPr>
        <w:ind w:left="425" w:hanging="425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567" w:hanging="567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2271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2555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2838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4584"/>
        </w:tabs>
        <w:ind w:left="444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4"/>
        </w:tabs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4"/>
        </w:tabs>
        <w:ind w:left="544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4"/>
        </w:tabs>
        <w:ind w:left="6024" w:hanging="1440"/>
      </w:pPr>
      <w:rPr>
        <w:rFonts w:hint="default"/>
      </w:rPr>
    </w:lvl>
  </w:abstractNum>
  <w:abstractNum w:abstractNumId="35" w15:restartNumberingAfterBreak="0">
    <w:nsid w:val="34973F58"/>
    <w:multiLevelType w:val="hybridMultilevel"/>
    <w:tmpl w:val="E4147A6C"/>
    <w:lvl w:ilvl="0" w:tplc="4264657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5C16225"/>
    <w:multiLevelType w:val="multilevel"/>
    <w:tmpl w:val="EA72CD32"/>
    <w:lvl w:ilvl="0">
      <w:start w:val="1"/>
      <w:numFmt w:val="lowerLetter"/>
      <w:pStyle w:val="SalisAlineaArial11"/>
      <w:lvlText w:val="%1)"/>
      <w:lvlJc w:val="left"/>
      <w:pPr>
        <w:tabs>
          <w:tab w:val="num" w:pos="1003"/>
        </w:tabs>
        <w:ind w:left="1003" w:hanging="567"/>
      </w:pPr>
      <w:rPr>
        <w:rFonts w:hint="default"/>
        <w:b w:val="0"/>
        <w:i w:val="0"/>
      </w:rPr>
    </w:lvl>
    <w:lvl w:ilvl="1">
      <w:start w:val="1"/>
      <w:numFmt w:val="decimal"/>
      <w:lvlText w:val="%1.%2)"/>
      <w:lvlJc w:val="left"/>
      <w:pPr>
        <w:tabs>
          <w:tab w:val="num" w:pos="1228"/>
        </w:tabs>
        <w:ind w:left="1228" w:hanging="432"/>
      </w:pPr>
      <w:rPr>
        <w:rFonts w:hint="default"/>
      </w:rPr>
    </w:lvl>
    <w:lvl w:ilvl="2">
      <w:start w:val="1"/>
      <w:numFmt w:val="decimal"/>
      <w:lvlText w:val="%1.%2.%3)"/>
      <w:lvlJc w:val="left"/>
      <w:pPr>
        <w:tabs>
          <w:tab w:val="num" w:pos="1876"/>
        </w:tabs>
        <w:ind w:left="166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36"/>
        </w:tabs>
        <w:ind w:left="216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756"/>
        </w:tabs>
        <w:ind w:left="266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836"/>
        </w:tabs>
        <w:ind w:left="317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16"/>
        </w:tabs>
        <w:ind w:left="367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36"/>
        </w:tabs>
        <w:ind w:left="418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16"/>
        </w:tabs>
        <w:ind w:left="4756" w:hanging="1440"/>
      </w:pPr>
      <w:rPr>
        <w:rFonts w:hint="default"/>
      </w:rPr>
    </w:lvl>
  </w:abstractNum>
  <w:abstractNum w:abstractNumId="37" w15:restartNumberingAfterBreak="0">
    <w:nsid w:val="3DF05CCB"/>
    <w:multiLevelType w:val="multilevel"/>
    <w:tmpl w:val="55F2AEBA"/>
    <w:lvl w:ilvl="0">
      <w:start w:val="1"/>
      <w:numFmt w:val="decimal"/>
      <w:pStyle w:val="Numerao"/>
      <w:lvlText w:val="%1.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/>
        <w:i w:val="0"/>
        <w:shadow w:val="0"/>
        <w:emboss w:val="0"/>
        <w:imprint w:val="0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/>
        <w:shadow w:val="0"/>
        <w:emboss w:val="0"/>
        <w:imprint w:val="0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851" w:hanging="142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770"/>
        </w:tabs>
        <w:ind w:left="1770" w:hanging="141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70"/>
        </w:tabs>
        <w:ind w:left="1770" w:hanging="141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/>
      </w:rPr>
    </w:lvl>
  </w:abstractNum>
  <w:abstractNum w:abstractNumId="38" w15:restartNumberingAfterBreak="0">
    <w:nsid w:val="43A147DC"/>
    <w:multiLevelType w:val="hybridMultilevel"/>
    <w:tmpl w:val="58B0D05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291B66"/>
    <w:multiLevelType w:val="hybridMultilevel"/>
    <w:tmpl w:val="B112AAB8"/>
    <w:lvl w:ilvl="0" w:tplc="FFFFFFFF">
      <w:start w:val="1"/>
      <w:numFmt w:val="bullet"/>
      <w:pStyle w:val="subfatorxx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0" w15:restartNumberingAfterBreak="0">
    <w:nsid w:val="542D19E0"/>
    <w:multiLevelType w:val="multilevel"/>
    <w:tmpl w:val="86E0A04A"/>
    <w:lvl w:ilvl="0">
      <w:start w:val="1"/>
      <w:numFmt w:val="decimal"/>
      <w:pStyle w:val="SalisNumeroEsquerdaArial1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67"/>
        </w:tabs>
        <w:ind w:left="207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87"/>
        </w:tabs>
        <w:ind w:left="258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47"/>
        </w:tabs>
        <w:ind w:left="30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67"/>
        </w:tabs>
        <w:ind w:left="359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7"/>
        </w:tabs>
        <w:ind w:left="4167" w:hanging="1440"/>
      </w:pPr>
      <w:rPr>
        <w:rFonts w:hint="default"/>
      </w:rPr>
    </w:lvl>
  </w:abstractNum>
  <w:abstractNum w:abstractNumId="41" w15:restartNumberingAfterBreak="0">
    <w:nsid w:val="59DD4DB3"/>
    <w:multiLevelType w:val="hybridMultilevel"/>
    <w:tmpl w:val="17963BC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DE44239"/>
    <w:multiLevelType w:val="hybridMultilevel"/>
    <w:tmpl w:val="CBA28570"/>
    <w:lvl w:ilvl="0" w:tplc="7B2830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BBAACFC">
      <w:start w:val="1"/>
      <w:numFmt w:val="upperRoman"/>
      <w:pStyle w:val="Ttulo3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  <w:color w:val="000000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5362547"/>
    <w:multiLevelType w:val="hybridMultilevel"/>
    <w:tmpl w:val="9FA2B454"/>
    <w:lvl w:ilvl="0" w:tplc="9602700A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640" w:hanging="360"/>
      </w:pPr>
    </w:lvl>
    <w:lvl w:ilvl="2" w:tplc="0416001B" w:tentative="1">
      <w:start w:val="1"/>
      <w:numFmt w:val="lowerRoman"/>
      <w:lvlText w:val="%3."/>
      <w:lvlJc w:val="right"/>
      <w:pPr>
        <w:ind w:left="3360" w:hanging="180"/>
      </w:pPr>
    </w:lvl>
    <w:lvl w:ilvl="3" w:tplc="0416000F" w:tentative="1">
      <w:start w:val="1"/>
      <w:numFmt w:val="decimal"/>
      <w:lvlText w:val="%4."/>
      <w:lvlJc w:val="left"/>
      <w:pPr>
        <w:ind w:left="4080" w:hanging="360"/>
      </w:pPr>
    </w:lvl>
    <w:lvl w:ilvl="4" w:tplc="04160019" w:tentative="1">
      <w:start w:val="1"/>
      <w:numFmt w:val="lowerLetter"/>
      <w:lvlText w:val="%5."/>
      <w:lvlJc w:val="left"/>
      <w:pPr>
        <w:ind w:left="4800" w:hanging="360"/>
      </w:pPr>
    </w:lvl>
    <w:lvl w:ilvl="5" w:tplc="0416001B" w:tentative="1">
      <w:start w:val="1"/>
      <w:numFmt w:val="lowerRoman"/>
      <w:lvlText w:val="%6."/>
      <w:lvlJc w:val="right"/>
      <w:pPr>
        <w:ind w:left="5520" w:hanging="180"/>
      </w:pPr>
    </w:lvl>
    <w:lvl w:ilvl="6" w:tplc="0416000F" w:tentative="1">
      <w:start w:val="1"/>
      <w:numFmt w:val="decimal"/>
      <w:lvlText w:val="%7."/>
      <w:lvlJc w:val="left"/>
      <w:pPr>
        <w:ind w:left="6240" w:hanging="360"/>
      </w:pPr>
    </w:lvl>
    <w:lvl w:ilvl="7" w:tplc="04160019" w:tentative="1">
      <w:start w:val="1"/>
      <w:numFmt w:val="lowerLetter"/>
      <w:lvlText w:val="%8."/>
      <w:lvlJc w:val="left"/>
      <w:pPr>
        <w:ind w:left="6960" w:hanging="360"/>
      </w:pPr>
    </w:lvl>
    <w:lvl w:ilvl="8" w:tplc="0416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4" w15:restartNumberingAfterBreak="0">
    <w:nsid w:val="69257704"/>
    <w:multiLevelType w:val="multilevel"/>
    <w:tmpl w:val="5CEC42CE"/>
    <w:lvl w:ilvl="0">
      <w:start w:val="1"/>
      <w:numFmt w:val="decimal"/>
      <w:suff w:val="space"/>
      <w:lvlText w:val="%1."/>
      <w:lvlJc w:val="left"/>
      <w:pPr>
        <w:ind w:left="425" w:hanging="425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567" w:hanging="567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2271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2555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2838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4584"/>
        </w:tabs>
        <w:ind w:left="444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4"/>
        </w:tabs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4"/>
        </w:tabs>
        <w:ind w:left="544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4"/>
        </w:tabs>
        <w:ind w:left="6024" w:hanging="1440"/>
      </w:pPr>
      <w:rPr>
        <w:rFonts w:hint="default"/>
      </w:rPr>
    </w:lvl>
  </w:abstractNum>
  <w:abstractNum w:abstractNumId="45" w15:restartNumberingAfterBreak="0">
    <w:nsid w:val="709723B7"/>
    <w:multiLevelType w:val="hybridMultilevel"/>
    <w:tmpl w:val="D8E2168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A0D10B7"/>
    <w:multiLevelType w:val="hybridMultilevel"/>
    <w:tmpl w:val="E62E25B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230B1B"/>
    <w:multiLevelType w:val="multilevel"/>
    <w:tmpl w:val="E1980BB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931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  <w:color w:val="auto"/>
      </w:rPr>
    </w:lvl>
  </w:abstractNum>
  <w:abstractNum w:abstractNumId="48" w15:restartNumberingAfterBreak="0">
    <w:nsid w:val="7D294F18"/>
    <w:multiLevelType w:val="hybridMultilevel"/>
    <w:tmpl w:val="9DEE45C6"/>
    <w:lvl w:ilvl="0" w:tplc="81F8718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ED336F8"/>
    <w:multiLevelType w:val="hybridMultilevel"/>
    <w:tmpl w:val="B58C5CD0"/>
    <w:lvl w:ilvl="0" w:tplc="FBEA006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FAA709B"/>
    <w:multiLevelType w:val="hybridMultilevel"/>
    <w:tmpl w:val="1A6290F2"/>
    <w:lvl w:ilvl="0" w:tplc="2ECCB7B4">
      <w:start w:val="1"/>
      <w:numFmt w:val="lowerLetter"/>
      <w:lvlText w:val="%1)"/>
      <w:lvlJc w:val="left"/>
      <w:pPr>
        <w:tabs>
          <w:tab w:val="num" w:pos="1320"/>
        </w:tabs>
        <w:ind w:left="1320" w:hanging="4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33"/>
  </w:num>
  <w:num w:numId="3">
    <w:abstractNumId w:val="25"/>
  </w:num>
  <w:num w:numId="4">
    <w:abstractNumId w:val="0"/>
  </w:num>
  <w:num w:numId="5">
    <w:abstractNumId w:val="1"/>
  </w:num>
  <w:num w:numId="6">
    <w:abstractNumId w:val="7"/>
  </w:num>
  <w:num w:numId="7">
    <w:abstractNumId w:val="18"/>
  </w:num>
  <w:num w:numId="8">
    <w:abstractNumId w:val="19"/>
  </w:num>
  <w:num w:numId="9">
    <w:abstractNumId w:val="20"/>
  </w:num>
  <w:num w:numId="10">
    <w:abstractNumId w:val="31"/>
  </w:num>
  <w:num w:numId="11">
    <w:abstractNumId w:val="42"/>
  </w:num>
  <w:num w:numId="12">
    <w:abstractNumId w:val="24"/>
  </w:num>
  <w:num w:numId="13">
    <w:abstractNumId w:val="40"/>
  </w:num>
  <w:num w:numId="14">
    <w:abstractNumId w:val="36"/>
  </w:num>
  <w:num w:numId="15">
    <w:abstractNumId w:val="39"/>
  </w:num>
  <w:num w:numId="16">
    <w:abstractNumId w:val="32"/>
  </w:num>
  <w:num w:numId="17">
    <w:abstractNumId w:val="26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1"/>
  </w:num>
  <w:num w:numId="2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46"/>
  </w:num>
  <w:num w:numId="26">
    <w:abstractNumId w:val="43"/>
  </w:num>
  <w:num w:numId="27">
    <w:abstractNumId w:val="38"/>
  </w:num>
  <w:num w:numId="28">
    <w:abstractNumId w:val="35"/>
  </w:num>
  <w:num w:numId="29">
    <w:abstractNumId w:val="30"/>
  </w:num>
  <w:num w:numId="30">
    <w:abstractNumId w:val="34"/>
  </w:num>
  <w:num w:numId="31">
    <w:abstractNumId w:val="28"/>
  </w:num>
  <w:num w:numId="32">
    <w:abstractNumId w:val="29"/>
  </w:num>
  <w:num w:numId="33">
    <w:abstractNumId w:val="44"/>
  </w:num>
  <w:num w:numId="34">
    <w:abstractNumId w:val="27"/>
  </w:num>
  <w:num w:numId="35">
    <w:abstractNumId w:val="48"/>
  </w:num>
  <w:num w:numId="36">
    <w:abstractNumId w:val="47"/>
  </w:num>
  <w:num w:numId="37">
    <w:abstractNumId w:val="23"/>
  </w:num>
  <w:num w:numId="38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hideSpellingErrors/>
  <w:doNotTrackMoves/>
  <w:defaultTabStop w:val="709"/>
  <w:hyphenationZone w:val="425"/>
  <w:noPunctuationKerning/>
  <w:characterSpacingControl w:val="doNotCompress"/>
  <w:hdrShapeDefaults>
    <o:shapedefaults v:ext="edit" spidmax="6151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0C63"/>
    <w:rsid w:val="0000123A"/>
    <w:rsid w:val="000206D3"/>
    <w:rsid w:val="000378AB"/>
    <w:rsid w:val="00045813"/>
    <w:rsid w:val="00062AAD"/>
    <w:rsid w:val="00062EC6"/>
    <w:rsid w:val="00067924"/>
    <w:rsid w:val="00081E56"/>
    <w:rsid w:val="0008571F"/>
    <w:rsid w:val="00085DC1"/>
    <w:rsid w:val="00091429"/>
    <w:rsid w:val="0009378A"/>
    <w:rsid w:val="000A031C"/>
    <w:rsid w:val="000A531F"/>
    <w:rsid w:val="000C4BDC"/>
    <w:rsid w:val="000E011F"/>
    <w:rsid w:val="000E1152"/>
    <w:rsid w:val="000F5298"/>
    <w:rsid w:val="000F7DBB"/>
    <w:rsid w:val="001216DF"/>
    <w:rsid w:val="001226B3"/>
    <w:rsid w:val="00122899"/>
    <w:rsid w:val="001302E5"/>
    <w:rsid w:val="0013064B"/>
    <w:rsid w:val="00131F0F"/>
    <w:rsid w:val="001552BD"/>
    <w:rsid w:val="00160529"/>
    <w:rsid w:val="00160814"/>
    <w:rsid w:val="00165FA3"/>
    <w:rsid w:val="00167B7D"/>
    <w:rsid w:val="00193C1D"/>
    <w:rsid w:val="001D29E3"/>
    <w:rsid w:val="001D3AB0"/>
    <w:rsid w:val="001D7802"/>
    <w:rsid w:val="001E1B64"/>
    <w:rsid w:val="001E2DE6"/>
    <w:rsid w:val="001E507B"/>
    <w:rsid w:val="001E7AC5"/>
    <w:rsid w:val="001F46C9"/>
    <w:rsid w:val="00206FBB"/>
    <w:rsid w:val="00234C81"/>
    <w:rsid w:val="00235386"/>
    <w:rsid w:val="00252219"/>
    <w:rsid w:val="002554FA"/>
    <w:rsid w:val="00276DC0"/>
    <w:rsid w:val="00276E02"/>
    <w:rsid w:val="00295E26"/>
    <w:rsid w:val="002A511E"/>
    <w:rsid w:val="002A6D8F"/>
    <w:rsid w:val="002B1915"/>
    <w:rsid w:val="002B4DF9"/>
    <w:rsid w:val="002C2BBC"/>
    <w:rsid w:val="002D46F1"/>
    <w:rsid w:val="002D539E"/>
    <w:rsid w:val="002E4D8C"/>
    <w:rsid w:val="002F33D0"/>
    <w:rsid w:val="003142AC"/>
    <w:rsid w:val="00314506"/>
    <w:rsid w:val="00316A79"/>
    <w:rsid w:val="0033057B"/>
    <w:rsid w:val="003374D8"/>
    <w:rsid w:val="00341CD8"/>
    <w:rsid w:val="00352AB7"/>
    <w:rsid w:val="00352BE5"/>
    <w:rsid w:val="00387C26"/>
    <w:rsid w:val="003D5189"/>
    <w:rsid w:val="003E2C38"/>
    <w:rsid w:val="003E6769"/>
    <w:rsid w:val="003F25BB"/>
    <w:rsid w:val="003F6412"/>
    <w:rsid w:val="00415AF1"/>
    <w:rsid w:val="00420979"/>
    <w:rsid w:val="00437EB8"/>
    <w:rsid w:val="00445AE4"/>
    <w:rsid w:val="00454A2E"/>
    <w:rsid w:val="00467CCB"/>
    <w:rsid w:val="00467DA3"/>
    <w:rsid w:val="004A3806"/>
    <w:rsid w:val="004A3C88"/>
    <w:rsid w:val="004A5221"/>
    <w:rsid w:val="004A547A"/>
    <w:rsid w:val="004B5682"/>
    <w:rsid w:val="004B7419"/>
    <w:rsid w:val="004D1875"/>
    <w:rsid w:val="004D3131"/>
    <w:rsid w:val="004E46EF"/>
    <w:rsid w:val="004E72A9"/>
    <w:rsid w:val="004E7A17"/>
    <w:rsid w:val="004F7016"/>
    <w:rsid w:val="005009E9"/>
    <w:rsid w:val="00520428"/>
    <w:rsid w:val="00527CE2"/>
    <w:rsid w:val="00556DB7"/>
    <w:rsid w:val="005A25C7"/>
    <w:rsid w:val="005A2F80"/>
    <w:rsid w:val="005B0E94"/>
    <w:rsid w:val="005F249A"/>
    <w:rsid w:val="00615319"/>
    <w:rsid w:val="0063795E"/>
    <w:rsid w:val="00640EDF"/>
    <w:rsid w:val="00645C61"/>
    <w:rsid w:val="00674FEA"/>
    <w:rsid w:val="006876AB"/>
    <w:rsid w:val="006915D8"/>
    <w:rsid w:val="00694140"/>
    <w:rsid w:val="00695426"/>
    <w:rsid w:val="006A09FC"/>
    <w:rsid w:val="006D6C40"/>
    <w:rsid w:val="006D6D97"/>
    <w:rsid w:val="00700F93"/>
    <w:rsid w:val="0070156B"/>
    <w:rsid w:val="00702594"/>
    <w:rsid w:val="00704597"/>
    <w:rsid w:val="00711DF0"/>
    <w:rsid w:val="00717D98"/>
    <w:rsid w:val="00722103"/>
    <w:rsid w:val="007436F4"/>
    <w:rsid w:val="007464B7"/>
    <w:rsid w:val="007506CE"/>
    <w:rsid w:val="00756926"/>
    <w:rsid w:val="007648D4"/>
    <w:rsid w:val="00774E7D"/>
    <w:rsid w:val="0078012B"/>
    <w:rsid w:val="007C6368"/>
    <w:rsid w:val="007C7231"/>
    <w:rsid w:val="007F73A7"/>
    <w:rsid w:val="00803D20"/>
    <w:rsid w:val="00830C63"/>
    <w:rsid w:val="0083184A"/>
    <w:rsid w:val="008504FA"/>
    <w:rsid w:val="00851603"/>
    <w:rsid w:val="00857B67"/>
    <w:rsid w:val="00865AC9"/>
    <w:rsid w:val="00866EE4"/>
    <w:rsid w:val="008735A1"/>
    <w:rsid w:val="00877B9C"/>
    <w:rsid w:val="00880AE7"/>
    <w:rsid w:val="008838E1"/>
    <w:rsid w:val="00892432"/>
    <w:rsid w:val="008B5FA6"/>
    <w:rsid w:val="008B68E0"/>
    <w:rsid w:val="008C06E2"/>
    <w:rsid w:val="008C2251"/>
    <w:rsid w:val="008E0066"/>
    <w:rsid w:val="008F1102"/>
    <w:rsid w:val="008F4E01"/>
    <w:rsid w:val="00907F08"/>
    <w:rsid w:val="00912846"/>
    <w:rsid w:val="00917B45"/>
    <w:rsid w:val="009211C3"/>
    <w:rsid w:val="00926FE1"/>
    <w:rsid w:val="00944D69"/>
    <w:rsid w:val="00961117"/>
    <w:rsid w:val="00967217"/>
    <w:rsid w:val="00980619"/>
    <w:rsid w:val="00987317"/>
    <w:rsid w:val="00990737"/>
    <w:rsid w:val="009907C6"/>
    <w:rsid w:val="00996D09"/>
    <w:rsid w:val="009A1D34"/>
    <w:rsid w:val="009B7975"/>
    <w:rsid w:val="009C362F"/>
    <w:rsid w:val="009C7783"/>
    <w:rsid w:val="009D504D"/>
    <w:rsid w:val="009E2A17"/>
    <w:rsid w:val="009F2F10"/>
    <w:rsid w:val="009F7AE7"/>
    <w:rsid w:val="00A02EF2"/>
    <w:rsid w:val="00A042A6"/>
    <w:rsid w:val="00A04493"/>
    <w:rsid w:val="00A13F41"/>
    <w:rsid w:val="00A31BAF"/>
    <w:rsid w:val="00A36DB4"/>
    <w:rsid w:val="00A372C3"/>
    <w:rsid w:val="00A40891"/>
    <w:rsid w:val="00A46F1E"/>
    <w:rsid w:val="00A63536"/>
    <w:rsid w:val="00A66507"/>
    <w:rsid w:val="00A73904"/>
    <w:rsid w:val="00A76FDD"/>
    <w:rsid w:val="00A85407"/>
    <w:rsid w:val="00A86FDF"/>
    <w:rsid w:val="00A91E25"/>
    <w:rsid w:val="00A9322A"/>
    <w:rsid w:val="00AA2D23"/>
    <w:rsid w:val="00AA5CB7"/>
    <w:rsid w:val="00AB6E2B"/>
    <w:rsid w:val="00AB7120"/>
    <w:rsid w:val="00AC0149"/>
    <w:rsid w:val="00AC1DC3"/>
    <w:rsid w:val="00AC6D40"/>
    <w:rsid w:val="00AE3168"/>
    <w:rsid w:val="00AF7AEC"/>
    <w:rsid w:val="00B07957"/>
    <w:rsid w:val="00B07FF0"/>
    <w:rsid w:val="00B1240E"/>
    <w:rsid w:val="00B2769A"/>
    <w:rsid w:val="00B34653"/>
    <w:rsid w:val="00B720EE"/>
    <w:rsid w:val="00B75A05"/>
    <w:rsid w:val="00B81767"/>
    <w:rsid w:val="00B852C8"/>
    <w:rsid w:val="00B86FA3"/>
    <w:rsid w:val="00B94977"/>
    <w:rsid w:val="00B95553"/>
    <w:rsid w:val="00BC00FE"/>
    <w:rsid w:val="00BC3AC6"/>
    <w:rsid w:val="00BC4B3E"/>
    <w:rsid w:val="00BC5CD0"/>
    <w:rsid w:val="00BC6298"/>
    <w:rsid w:val="00BE0EEF"/>
    <w:rsid w:val="00BF35E7"/>
    <w:rsid w:val="00BF457D"/>
    <w:rsid w:val="00BF613A"/>
    <w:rsid w:val="00C00382"/>
    <w:rsid w:val="00C07C4B"/>
    <w:rsid w:val="00C106A1"/>
    <w:rsid w:val="00C21F72"/>
    <w:rsid w:val="00C502B0"/>
    <w:rsid w:val="00C53B0C"/>
    <w:rsid w:val="00C65223"/>
    <w:rsid w:val="00CA7A2C"/>
    <w:rsid w:val="00CB68B5"/>
    <w:rsid w:val="00CC1332"/>
    <w:rsid w:val="00CC77A3"/>
    <w:rsid w:val="00CD6953"/>
    <w:rsid w:val="00CE28CC"/>
    <w:rsid w:val="00CF06F0"/>
    <w:rsid w:val="00CF1EDE"/>
    <w:rsid w:val="00CF3E3E"/>
    <w:rsid w:val="00D1068F"/>
    <w:rsid w:val="00D10957"/>
    <w:rsid w:val="00D10B60"/>
    <w:rsid w:val="00D11744"/>
    <w:rsid w:val="00D32CE3"/>
    <w:rsid w:val="00D41937"/>
    <w:rsid w:val="00D76E1A"/>
    <w:rsid w:val="00D93A3F"/>
    <w:rsid w:val="00D96541"/>
    <w:rsid w:val="00DA2813"/>
    <w:rsid w:val="00DA4A16"/>
    <w:rsid w:val="00DC1AE1"/>
    <w:rsid w:val="00DC2701"/>
    <w:rsid w:val="00DC625E"/>
    <w:rsid w:val="00DD7CBF"/>
    <w:rsid w:val="00DE1422"/>
    <w:rsid w:val="00DF7038"/>
    <w:rsid w:val="00E03E98"/>
    <w:rsid w:val="00E063E5"/>
    <w:rsid w:val="00E074D9"/>
    <w:rsid w:val="00E239A4"/>
    <w:rsid w:val="00E241A9"/>
    <w:rsid w:val="00E55082"/>
    <w:rsid w:val="00E570AE"/>
    <w:rsid w:val="00E72011"/>
    <w:rsid w:val="00E73FDB"/>
    <w:rsid w:val="00E75CB1"/>
    <w:rsid w:val="00E77410"/>
    <w:rsid w:val="00E80385"/>
    <w:rsid w:val="00E94845"/>
    <w:rsid w:val="00E972AB"/>
    <w:rsid w:val="00EB0131"/>
    <w:rsid w:val="00EB3F54"/>
    <w:rsid w:val="00EC1EF2"/>
    <w:rsid w:val="00ED59A3"/>
    <w:rsid w:val="00EE310D"/>
    <w:rsid w:val="00EE62C8"/>
    <w:rsid w:val="00EF2DAC"/>
    <w:rsid w:val="00EF4D23"/>
    <w:rsid w:val="00F022B7"/>
    <w:rsid w:val="00F03586"/>
    <w:rsid w:val="00F35BF2"/>
    <w:rsid w:val="00F4411C"/>
    <w:rsid w:val="00F609F6"/>
    <w:rsid w:val="00F63655"/>
    <w:rsid w:val="00F87CDF"/>
    <w:rsid w:val="00F911A5"/>
    <w:rsid w:val="00F914A8"/>
    <w:rsid w:val="00F95401"/>
    <w:rsid w:val="00FA1F81"/>
    <w:rsid w:val="00FA33E2"/>
    <w:rsid w:val="00FA5EC9"/>
    <w:rsid w:val="00FE19B1"/>
    <w:rsid w:val="00FE5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51"/>
    <o:shapelayout v:ext="edit">
      <o:idmap v:ext="edit" data="1"/>
    </o:shapelayout>
  </w:shapeDefaults>
  <w:decimalSymbol w:val=","/>
  <w:listSeparator w:val=";"/>
  <w14:docId w14:val="5B9A61BB"/>
  <w15:chartTrackingRefBased/>
  <w15:docId w15:val="{E648DC1A-709E-47C8-A528-95F2CF1A2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aliases w:val="título 1,EMENTA,2 headline"/>
    <w:basedOn w:val="Normal"/>
    <w:next w:val="Normal"/>
    <w:qFormat/>
    <w:pPr>
      <w:keepNext/>
      <w:numPr>
        <w:numId w:val="5"/>
      </w:numPr>
      <w:shd w:val="pct20" w:color="auto" w:fill="auto"/>
      <w:tabs>
        <w:tab w:val="num" w:pos="709"/>
      </w:tabs>
      <w:ind w:left="720" w:hanging="720"/>
      <w:jc w:val="both"/>
      <w:outlineLvl w:val="0"/>
    </w:pPr>
    <w:rPr>
      <w:b/>
    </w:rPr>
  </w:style>
  <w:style w:type="paragraph" w:styleId="Ttulo2">
    <w:name w:val="heading 2"/>
    <w:aliases w:val="Título 2 - Seção 1,lm 2,título subitem 1,subtítulo,Chapter Number/Appendix Letter,chn"/>
    <w:basedOn w:val="Normal"/>
    <w:next w:val="Normal"/>
    <w:qFormat/>
    <w:pPr>
      <w:keepNext/>
      <w:shd w:val="pct20" w:color="auto" w:fill="auto"/>
      <w:jc w:val="both"/>
      <w:outlineLvl w:val="1"/>
    </w:pPr>
    <w:rPr>
      <w:b/>
    </w:rPr>
  </w:style>
  <w:style w:type="paragraph" w:styleId="Ttulo3">
    <w:name w:val="heading 3"/>
    <w:aliases w:val="3"/>
    <w:basedOn w:val="Normal"/>
    <w:next w:val="Normal"/>
    <w:qFormat/>
    <w:pPr>
      <w:keepNext/>
      <w:numPr>
        <w:ilvl w:val="1"/>
        <w:numId w:val="11"/>
      </w:numPr>
      <w:jc w:val="both"/>
      <w:outlineLvl w:val="2"/>
    </w:pPr>
    <w:rPr>
      <w:rFonts w:cs="Arial"/>
    </w:rPr>
  </w:style>
  <w:style w:type="paragraph" w:styleId="Ttulo4">
    <w:name w:val="heading 4"/>
    <w:basedOn w:val="Normal"/>
    <w:next w:val="Normal"/>
    <w:qFormat/>
    <w:pPr>
      <w:keepNext/>
      <w:tabs>
        <w:tab w:val="left" w:pos="1559"/>
        <w:tab w:val="num" w:pos="2700"/>
      </w:tabs>
      <w:suppressAutoHyphens/>
      <w:ind w:left="2700" w:hanging="720"/>
      <w:jc w:val="both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pPr>
      <w:keepNext/>
      <w:numPr>
        <w:ilvl w:val="2"/>
        <w:numId w:val="10"/>
      </w:numPr>
      <w:tabs>
        <w:tab w:val="left" w:pos="1559"/>
      </w:tabs>
      <w:suppressAutoHyphens/>
      <w:jc w:val="both"/>
      <w:outlineLvl w:val="4"/>
    </w:pPr>
    <w:rPr>
      <w:b/>
      <w:bCs/>
    </w:rPr>
  </w:style>
  <w:style w:type="paragraph" w:styleId="Ttulo6">
    <w:name w:val="heading 6"/>
    <w:basedOn w:val="Normal"/>
    <w:next w:val="Normal"/>
    <w:qFormat/>
    <w:pPr>
      <w:keepNext/>
      <w:suppressAutoHyphens/>
      <w:ind w:left="142" w:right="142"/>
      <w:jc w:val="both"/>
      <w:outlineLvl w:val="5"/>
    </w:pPr>
    <w:rPr>
      <w:b/>
      <w:bCs/>
      <w:szCs w:val="22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b/>
      <w:bCs/>
      <w:lang w:eastAsia="ar-SA"/>
    </w:rPr>
  </w:style>
  <w:style w:type="paragraph" w:styleId="Ttulo8">
    <w:name w:val="heading 8"/>
    <w:basedOn w:val="Normal"/>
    <w:next w:val="Normal"/>
    <w:qFormat/>
    <w:pPr>
      <w:keepNext/>
      <w:suppressAutoHyphens/>
      <w:ind w:right="135"/>
      <w:jc w:val="right"/>
      <w:outlineLvl w:val="7"/>
    </w:pPr>
    <w:rPr>
      <w:b/>
      <w:bCs/>
      <w:sz w:val="22"/>
      <w:lang w:eastAsia="ar-SA"/>
    </w:rPr>
  </w:style>
  <w:style w:type="paragraph" w:styleId="Ttulo9">
    <w:name w:val="heading 9"/>
    <w:basedOn w:val="Normal"/>
    <w:next w:val="Normal"/>
    <w:qFormat/>
    <w:pPr>
      <w:keepNext/>
      <w:suppressAutoHyphens/>
      <w:ind w:right="85"/>
      <w:jc w:val="right"/>
      <w:outlineLvl w:val="8"/>
    </w:pPr>
    <w:rPr>
      <w:b/>
      <w:bCs/>
      <w:color w:val="00000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"/>
    <w:basedOn w:val="Normal"/>
    <w:semiHidden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semiHidden/>
  </w:style>
  <w:style w:type="character" w:styleId="Hyperlink">
    <w:name w:val="Hyperlink"/>
    <w:semiHidden/>
    <w:rPr>
      <w:color w:val="0000FF"/>
      <w:u w:val="single"/>
    </w:rPr>
  </w:style>
  <w:style w:type="paragraph" w:customStyle="1" w:styleId="BodyText21">
    <w:name w:val="Body Text 21"/>
    <w:basedOn w:val="Normal"/>
    <w:pPr>
      <w:jc w:val="both"/>
    </w:pPr>
    <w:rPr>
      <w:snapToGrid w:val="0"/>
      <w:szCs w:val="20"/>
    </w:rPr>
  </w:style>
  <w:style w:type="paragraph" w:styleId="Recuodecorpodetexto3">
    <w:name w:val="Body Text Indent 3"/>
    <w:basedOn w:val="Normal"/>
    <w:semiHidden/>
    <w:pPr>
      <w:tabs>
        <w:tab w:val="left" w:pos="720"/>
        <w:tab w:val="left" w:pos="1440"/>
        <w:tab w:val="left" w:pos="2880"/>
        <w:tab w:val="left" w:pos="4320"/>
      </w:tabs>
      <w:ind w:firstLine="1843"/>
      <w:jc w:val="both"/>
    </w:pPr>
    <w:rPr>
      <w:rFonts w:ascii="Century Gothic" w:hAnsi="Century Gothic"/>
      <w:color w:val="000000"/>
      <w:sz w:val="20"/>
      <w:szCs w:val="20"/>
    </w:rPr>
  </w:style>
  <w:style w:type="paragraph" w:styleId="Numerada">
    <w:name w:val="List Number"/>
    <w:basedOn w:val="Lista"/>
    <w:semiHidden/>
    <w:pPr>
      <w:numPr>
        <w:numId w:val="2"/>
      </w:numPr>
      <w:tabs>
        <w:tab w:val="left" w:pos="567"/>
      </w:tabs>
      <w:spacing w:before="120" w:after="0"/>
      <w:ind w:left="567" w:hanging="567"/>
    </w:pPr>
  </w:style>
  <w:style w:type="paragraph" w:styleId="Lista">
    <w:name w:val="List"/>
    <w:basedOn w:val="Corpodetexto"/>
    <w:semiHidden/>
    <w:pPr>
      <w:ind w:left="1440" w:hanging="360"/>
    </w:pPr>
  </w:style>
  <w:style w:type="paragraph" w:styleId="Corpodetexto">
    <w:name w:val="Body Text"/>
    <w:basedOn w:val="Normal"/>
    <w:semiHidden/>
    <w:pPr>
      <w:spacing w:after="120" w:line="240" w:lineRule="atLeast"/>
      <w:ind w:left="1077"/>
      <w:jc w:val="both"/>
    </w:pPr>
    <w:rPr>
      <w:rFonts w:ascii="Arial" w:hAnsi="Arial"/>
      <w:spacing w:val="-5"/>
      <w:szCs w:val="20"/>
      <w:lang w:eastAsia="ar-SA"/>
    </w:rPr>
  </w:style>
  <w:style w:type="paragraph" w:styleId="Numerada3">
    <w:name w:val="List Number 3"/>
    <w:basedOn w:val="Numerada"/>
    <w:semiHidden/>
    <w:pPr>
      <w:tabs>
        <w:tab w:val="clear" w:pos="567"/>
        <w:tab w:val="left" w:pos="1418"/>
      </w:tabs>
      <w:ind w:left="1418" w:hanging="851"/>
    </w:pPr>
    <w:rPr>
      <w:spacing w:val="0"/>
    </w:rPr>
  </w:style>
  <w:style w:type="paragraph" w:customStyle="1" w:styleId="alnea3">
    <w:name w:val="alínea3"/>
    <w:basedOn w:val="alnea"/>
    <w:pPr>
      <w:keepNext/>
      <w:numPr>
        <w:numId w:val="7"/>
      </w:numPr>
      <w:tabs>
        <w:tab w:val="left" w:pos="1843"/>
      </w:tabs>
      <w:spacing w:after="0"/>
      <w:ind w:firstLine="0"/>
    </w:pPr>
  </w:style>
  <w:style w:type="paragraph" w:customStyle="1" w:styleId="alnea">
    <w:name w:val="alínea"/>
    <w:basedOn w:val="Normal"/>
    <w:next w:val="Normal"/>
    <w:pPr>
      <w:numPr>
        <w:numId w:val="8"/>
      </w:numPr>
      <w:spacing w:before="120" w:after="120"/>
      <w:jc w:val="both"/>
    </w:pPr>
    <w:rPr>
      <w:rFonts w:ascii="Arial" w:hAnsi="Arial"/>
      <w:spacing w:val="-5"/>
      <w:szCs w:val="20"/>
      <w:lang w:eastAsia="ar-SA"/>
    </w:rPr>
  </w:style>
  <w:style w:type="paragraph" w:styleId="Numerada4">
    <w:name w:val="List Number 4"/>
    <w:basedOn w:val="Numerada"/>
    <w:semiHidden/>
    <w:pPr>
      <w:tabs>
        <w:tab w:val="clear" w:pos="567"/>
        <w:tab w:val="left" w:pos="2410"/>
      </w:tabs>
      <w:ind w:left="2410" w:hanging="992"/>
    </w:pPr>
  </w:style>
  <w:style w:type="character" w:customStyle="1" w:styleId="Caracteresdenotaderodap">
    <w:name w:val="Caracteres de nota de rodapé"/>
    <w:rPr>
      <w:vertAlign w:val="superscript"/>
    </w:rPr>
  </w:style>
  <w:style w:type="paragraph" w:customStyle="1" w:styleId="alnea4">
    <w:name w:val="alínea4"/>
    <w:basedOn w:val="Normal"/>
    <w:pPr>
      <w:numPr>
        <w:numId w:val="6"/>
      </w:numPr>
      <w:spacing w:before="120" w:after="120"/>
      <w:jc w:val="both"/>
    </w:pPr>
    <w:rPr>
      <w:rFonts w:ascii="Arial" w:hAnsi="Arial"/>
      <w:spacing w:val="-5"/>
      <w:szCs w:val="20"/>
      <w:lang w:eastAsia="ar-SA"/>
    </w:rPr>
  </w:style>
  <w:style w:type="paragraph" w:customStyle="1" w:styleId="Incisonumerado">
    <w:name w:val="Inciso numerado"/>
    <w:basedOn w:val="Inciso"/>
    <w:pPr>
      <w:numPr>
        <w:numId w:val="0"/>
      </w:numPr>
      <w:tabs>
        <w:tab w:val="left" w:pos="992"/>
        <w:tab w:val="num" w:pos="1843"/>
      </w:tabs>
      <w:suppressAutoHyphens/>
      <w:spacing w:before="120" w:after="120" w:line="240" w:lineRule="atLeast"/>
      <w:ind w:left="1843" w:hanging="425"/>
    </w:pPr>
    <w:rPr>
      <w:color w:val="000000"/>
    </w:rPr>
  </w:style>
  <w:style w:type="paragraph" w:customStyle="1" w:styleId="Inciso">
    <w:name w:val="Inciso"/>
    <w:basedOn w:val="Normal"/>
    <w:pPr>
      <w:numPr>
        <w:numId w:val="3"/>
      </w:numPr>
      <w:tabs>
        <w:tab w:val="left" w:pos="425"/>
      </w:tabs>
      <w:spacing w:before="280" w:after="280"/>
      <w:ind w:left="0" w:firstLine="0"/>
      <w:jc w:val="both"/>
    </w:pPr>
    <w:rPr>
      <w:rFonts w:ascii="Arial" w:hAnsi="Arial"/>
      <w:szCs w:val="20"/>
      <w:lang w:eastAsia="ar-SA"/>
    </w:rPr>
  </w:style>
  <w:style w:type="paragraph" w:styleId="Numerada5">
    <w:name w:val="List Number 5"/>
    <w:basedOn w:val="Numerada"/>
    <w:semiHidden/>
    <w:pPr>
      <w:tabs>
        <w:tab w:val="clear" w:pos="567"/>
        <w:tab w:val="left" w:pos="3544"/>
      </w:tabs>
      <w:spacing w:before="60"/>
      <w:ind w:left="3544" w:hanging="1134"/>
    </w:pPr>
  </w:style>
  <w:style w:type="paragraph" w:styleId="Textodenotaderodap">
    <w:name w:val="footnote text"/>
    <w:semiHidden/>
    <w:pPr>
      <w:suppressAutoHyphens/>
      <w:spacing w:before="120"/>
      <w:jc w:val="both"/>
    </w:pPr>
    <w:rPr>
      <w:rFonts w:eastAsia="Arial"/>
      <w:lang w:eastAsia="ar-SA"/>
    </w:rPr>
  </w:style>
  <w:style w:type="paragraph" w:styleId="Recuodecorpodetexto">
    <w:name w:val="Body Text Indent"/>
    <w:basedOn w:val="Normal"/>
    <w:semiHidden/>
    <w:pPr>
      <w:ind w:left="2880"/>
      <w:jc w:val="both"/>
    </w:pPr>
    <w:rPr>
      <w:rFonts w:ascii="Tahoma" w:hAnsi="Tahoma" w:cs="Tahoma"/>
      <w:b/>
      <w:bCs/>
      <w:color w:val="0000FF"/>
    </w:rPr>
  </w:style>
  <w:style w:type="paragraph" w:styleId="Recuodecorpodetexto2">
    <w:name w:val="Body Text Indent 2"/>
    <w:basedOn w:val="Normal"/>
    <w:semiHidden/>
    <w:pPr>
      <w:spacing w:before="120"/>
      <w:ind w:left="2880"/>
      <w:jc w:val="both"/>
    </w:pPr>
    <w:rPr>
      <w:b/>
      <w:bCs/>
    </w:rPr>
  </w:style>
  <w:style w:type="character" w:customStyle="1" w:styleId="WW8Num39z2">
    <w:name w:val="WW8Num39z2"/>
    <w:rPr>
      <w:rFonts w:ascii="Wingdings" w:hAnsi="Wingdings"/>
    </w:rPr>
  </w:style>
  <w:style w:type="paragraph" w:customStyle="1" w:styleId="Incisonumerado4">
    <w:name w:val="Inciso numerado 4"/>
    <w:basedOn w:val="Inciso"/>
    <w:pPr>
      <w:numPr>
        <w:numId w:val="4"/>
      </w:numPr>
      <w:tabs>
        <w:tab w:val="left" w:pos="2835"/>
      </w:tabs>
      <w:ind w:left="2835" w:hanging="425"/>
    </w:pPr>
  </w:style>
  <w:style w:type="paragraph" w:customStyle="1" w:styleId="alnea2">
    <w:name w:val="alínea2"/>
    <w:basedOn w:val="alnea"/>
    <w:pPr>
      <w:numPr>
        <w:numId w:val="0"/>
      </w:numPr>
      <w:tabs>
        <w:tab w:val="num" w:pos="1843"/>
      </w:tabs>
      <w:ind w:left="1843" w:hanging="425"/>
    </w:pPr>
  </w:style>
  <w:style w:type="paragraph" w:customStyle="1" w:styleId="Basedondiceanaltico">
    <w:name w:val="Base do índice analítico"/>
    <w:basedOn w:val="Normal"/>
    <w:pPr>
      <w:tabs>
        <w:tab w:val="right" w:leader="dot" w:pos="6480"/>
      </w:tabs>
      <w:spacing w:after="240" w:line="240" w:lineRule="atLeast"/>
      <w:jc w:val="both"/>
    </w:pPr>
    <w:rPr>
      <w:rFonts w:ascii="Arial" w:hAnsi="Arial"/>
      <w:spacing w:val="-5"/>
      <w:szCs w:val="20"/>
      <w:lang w:eastAsia="ar-SA"/>
    </w:rPr>
  </w:style>
  <w:style w:type="paragraph" w:styleId="Numerada2">
    <w:name w:val="List Number 2"/>
    <w:basedOn w:val="Numerada"/>
    <w:semiHidden/>
    <w:pPr>
      <w:tabs>
        <w:tab w:val="clear" w:pos="1080"/>
        <w:tab w:val="num" w:pos="360"/>
        <w:tab w:val="left" w:pos="792"/>
      </w:tabs>
      <w:ind w:left="792" w:hanging="432"/>
    </w:pPr>
    <w:rPr>
      <w:spacing w:val="0"/>
    </w:rPr>
  </w:style>
  <w:style w:type="paragraph" w:customStyle="1" w:styleId="Corpo">
    <w:name w:val="Corpo"/>
    <w:pPr>
      <w:suppressAutoHyphens/>
    </w:pPr>
    <w:rPr>
      <w:rFonts w:ascii="Arial" w:eastAsia="Arial" w:hAnsi="Arial"/>
      <w:color w:val="000000"/>
      <w:sz w:val="24"/>
      <w:lang w:val="en-US" w:eastAsia="ar-SA"/>
    </w:rPr>
  </w:style>
  <w:style w:type="paragraph" w:customStyle="1" w:styleId="Clusula">
    <w:name w:val="Cláusula"/>
    <w:pPr>
      <w:tabs>
        <w:tab w:val="num" w:pos="1843"/>
      </w:tabs>
      <w:suppressAutoHyphens/>
      <w:spacing w:before="120" w:after="60"/>
      <w:ind w:left="1843" w:hanging="425"/>
      <w:jc w:val="both"/>
    </w:pPr>
    <w:rPr>
      <w:rFonts w:ascii="Arial" w:eastAsia="Arial" w:hAnsi="Arial"/>
      <w:lang w:eastAsia="ar-SA"/>
    </w:rPr>
  </w:style>
  <w:style w:type="paragraph" w:customStyle="1" w:styleId="Pargrafo">
    <w:name w:val="Parágrafo"/>
    <w:pPr>
      <w:numPr>
        <w:numId w:val="9"/>
      </w:numPr>
      <w:suppressAutoHyphens/>
      <w:spacing w:before="60" w:after="60"/>
      <w:jc w:val="both"/>
    </w:pPr>
    <w:rPr>
      <w:rFonts w:ascii="Arial" w:eastAsia="Arial" w:hAnsi="Arial"/>
      <w:lang w:eastAsia="ar-SA"/>
    </w:rPr>
  </w:style>
  <w:style w:type="paragraph" w:customStyle="1" w:styleId="Figura">
    <w:name w:val="Figura"/>
    <w:basedOn w:val="Normal"/>
    <w:next w:val="Legenda"/>
    <w:pPr>
      <w:keepNext/>
      <w:ind w:left="1077"/>
      <w:jc w:val="both"/>
    </w:pPr>
    <w:rPr>
      <w:rFonts w:ascii="Arial" w:hAnsi="Arial"/>
      <w:spacing w:val="-5"/>
      <w:szCs w:val="20"/>
      <w:lang w:eastAsia="ar-SA"/>
    </w:rPr>
  </w:style>
  <w:style w:type="paragraph" w:styleId="Legenda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character" w:styleId="nfase">
    <w:name w:val="Emphasis"/>
    <w:qFormat/>
    <w:rPr>
      <w:b/>
      <w:bCs/>
      <w:i w:val="0"/>
      <w:iCs w:val="0"/>
    </w:rPr>
  </w:style>
  <w:style w:type="paragraph" w:customStyle="1" w:styleId="xl25">
    <w:name w:val="xl25"/>
    <w:basedOn w:val="Normal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styleId="Corpodetexto2">
    <w:name w:val="Body Text 2"/>
    <w:basedOn w:val="Normal"/>
    <w:semiHidden/>
    <w:pPr>
      <w:tabs>
        <w:tab w:val="left" w:pos="720"/>
        <w:tab w:val="left" w:pos="1440"/>
        <w:tab w:val="left" w:pos="2880"/>
        <w:tab w:val="left" w:pos="4320"/>
      </w:tabs>
      <w:jc w:val="both"/>
    </w:pPr>
    <w:rPr>
      <w:rFonts w:ascii="Century Gothic" w:hAnsi="Century Gothic"/>
      <w:sz w:val="20"/>
      <w:szCs w:val="20"/>
    </w:rPr>
  </w:style>
  <w:style w:type="paragraph" w:customStyle="1" w:styleId="SalisNumeroEsquerdaArial11">
    <w:name w:val="SalisNumeroEsquerdaArial11"/>
    <w:pPr>
      <w:numPr>
        <w:numId w:val="13"/>
      </w:numPr>
      <w:spacing w:after="120"/>
      <w:jc w:val="both"/>
    </w:pPr>
    <w:rPr>
      <w:rFonts w:ascii="Arial" w:hAnsi="Arial"/>
      <w:sz w:val="22"/>
    </w:rPr>
  </w:style>
  <w:style w:type="paragraph" w:customStyle="1" w:styleId="SalisAlineaArial11">
    <w:name w:val="SalisAlineaArial11"/>
    <w:pPr>
      <w:numPr>
        <w:numId w:val="14"/>
      </w:numPr>
      <w:spacing w:after="120"/>
      <w:jc w:val="both"/>
    </w:pPr>
    <w:rPr>
      <w:rFonts w:ascii="Arial" w:hAnsi="Arial"/>
      <w:sz w:val="22"/>
    </w:rPr>
  </w:style>
  <w:style w:type="character" w:styleId="HiperlinkVisitado">
    <w:name w:val="FollowedHyperlink"/>
    <w:semiHidden/>
    <w:rPr>
      <w:color w:val="800080"/>
      <w:u w:val="single"/>
    </w:rPr>
  </w:style>
  <w:style w:type="paragraph" w:styleId="Corpodetexto3">
    <w:name w:val="Body Text 3"/>
    <w:basedOn w:val="Normal"/>
    <w:semiHidden/>
    <w:pPr>
      <w:jc w:val="both"/>
    </w:pPr>
    <w:rPr>
      <w:b/>
      <w:bCs/>
      <w:szCs w:val="20"/>
    </w:rPr>
  </w:style>
  <w:style w:type="paragraph" w:customStyle="1" w:styleId="reservado3">
    <w:name w:val="reservado3"/>
    <w:basedOn w:val="Normal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00"/>
        <w:tab w:val="left" w:pos="9062"/>
        <w:tab w:val="right" w:pos="9360"/>
        <w:tab w:val="left" w:pos="9629"/>
        <w:tab w:val="left" w:pos="10195"/>
        <w:tab w:val="left" w:pos="10762"/>
      </w:tabs>
      <w:suppressAutoHyphens/>
      <w:jc w:val="both"/>
    </w:pPr>
    <w:rPr>
      <w:rFonts w:ascii="Arial" w:hAnsi="Arial"/>
      <w:spacing w:val="-3"/>
      <w:szCs w:val="20"/>
      <w:lang w:val="en-US"/>
    </w:rPr>
  </w:style>
  <w:style w:type="character" w:customStyle="1" w:styleId="pp-headline-itempp-headline-address">
    <w:name w:val="pp-headline-item pp-headline-address"/>
    <w:basedOn w:val="Fontepargpadro"/>
  </w:style>
  <w:style w:type="paragraph" w:styleId="NormalWeb">
    <w:name w:val="Normal (Web)"/>
    <w:basedOn w:val="Normal"/>
    <w:uiPriority w:val="99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Forte">
    <w:name w:val="Strong"/>
    <w:qFormat/>
    <w:rPr>
      <w:b/>
      <w:bCs/>
    </w:rPr>
  </w:style>
  <w:style w:type="paragraph" w:customStyle="1" w:styleId="Corpodetexto21">
    <w:name w:val="Corpo de texto 21"/>
    <w:basedOn w:val="Normal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0"/>
      <w:szCs w:val="20"/>
    </w:rPr>
  </w:style>
  <w:style w:type="paragraph" w:customStyle="1" w:styleId="Corpodetexto31">
    <w:name w:val="Corpo de texto 31"/>
    <w:basedOn w:val="Normal"/>
    <w:pPr>
      <w:jc w:val="center"/>
    </w:pPr>
    <w:rPr>
      <w:rFonts w:ascii="Bookman Old Style" w:hAnsi="Bookman Old Style"/>
      <w:b/>
      <w:szCs w:val="20"/>
    </w:rPr>
  </w:style>
  <w:style w:type="paragraph" w:customStyle="1" w:styleId="Autoridade">
    <w:name w:val="Autoridade"/>
    <w:basedOn w:val="Normal"/>
    <w:pPr>
      <w:keepNext/>
      <w:keepLines/>
      <w:tabs>
        <w:tab w:val="left" w:pos="851"/>
      </w:tabs>
      <w:suppressAutoHyphens/>
      <w:jc w:val="center"/>
    </w:pPr>
    <w:rPr>
      <w:rFonts w:ascii="Arial" w:hAnsi="Arial" w:cs="Arial"/>
      <w:sz w:val="22"/>
      <w:lang w:eastAsia="ar-SA"/>
    </w:rPr>
  </w:style>
  <w:style w:type="paragraph" w:styleId="PargrafodaLista">
    <w:name w:val="List Paragraph"/>
    <w:basedOn w:val="Normal"/>
    <w:uiPriority w:val="34"/>
    <w:qFormat/>
    <w:pPr>
      <w:ind w:left="708"/>
    </w:pPr>
  </w:style>
  <w:style w:type="paragraph" w:styleId="Subttulo">
    <w:name w:val="Subtitle"/>
    <w:basedOn w:val="Normal"/>
    <w:qFormat/>
    <w:pPr>
      <w:ind w:left="1701" w:hanging="1701"/>
      <w:jc w:val="center"/>
    </w:pPr>
    <w:rPr>
      <w:b/>
      <w:szCs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16">
    <w:name w:val="h16"/>
    <w:rPr>
      <w:rFonts w:ascii="Trebuchet MS" w:hAnsi="Trebuchet MS" w:hint="default"/>
      <w:color w:val="A99F94"/>
      <w:sz w:val="16"/>
      <w:szCs w:val="16"/>
    </w:rPr>
  </w:style>
  <w:style w:type="character" w:customStyle="1" w:styleId="gallerydesc1">
    <w:name w:val="gallery_desc1"/>
    <w:rPr>
      <w:rFonts w:ascii="Trebuchet MS" w:hAnsi="Trebuchet MS" w:hint="default"/>
      <w:vanish w:val="0"/>
      <w:webHidden w:val="0"/>
      <w:color w:val="C2C2A5"/>
      <w:sz w:val="23"/>
      <w:szCs w:val="23"/>
    </w:rPr>
  </w:style>
  <w:style w:type="character" w:customStyle="1" w:styleId="bluelight2">
    <w:name w:val="bluelight2"/>
    <w:rPr>
      <w:rFonts w:ascii="Trebuchet MS" w:hAnsi="Trebuchet MS" w:hint="default"/>
      <w:color w:val="A99F94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font6">
    <w:name w:val="font6"/>
    <w:basedOn w:val="Normal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20"/>
      <w:szCs w:val="20"/>
    </w:rPr>
  </w:style>
  <w:style w:type="paragraph" w:customStyle="1" w:styleId="xl24">
    <w:name w:val="xl2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Arial Unicode MS" w:hAnsi="Arial" w:cs="Arial"/>
    </w:rPr>
  </w:style>
  <w:style w:type="paragraph" w:customStyle="1" w:styleId="xl26">
    <w:name w:val="xl2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eastAsia="Arial Unicode MS" w:hAnsi="Arial" w:cs="Arial"/>
    </w:rPr>
  </w:style>
  <w:style w:type="paragraph" w:customStyle="1" w:styleId="xl27">
    <w:name w:val="xl2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Arial Unicode MS" w:hAnsi="Arial" w:cs="Arial"/>
    </w:rPr>
  </w:style>
  <w:style w:type="paragraph" w:customStyle="1" w:styleId="xl28">
    <w:name w:val="xl28"/>
    <w:basedOn w:val="Norma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29">
    <w:name w:val="xl2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eastAsia="Arial Unicode MS" w:hAnsi="Arial" w:cs="Arial"/>
    </w:rPr>
  </w:style>
  <w:style w:type="paragraph" w:customStyle="1" w:styleId="xl30">
    <w:name w:val="xl3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eastAsia="Arial Unicode MS" w:hAnsi="Arial" w:cs="Arial"/>
    </w:rPr>
  </w:style>
  <w:style w:type="paragraph" w:customStyle="1" w:styleId="xl31">
    <w:name w:val="xl31"/>
    <w:basedOn w:val="Normal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32">
    <w:name w:val="xl32"/>
    <w:basedOn w:val="Normal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eastAsia="Arial Unicode MS" w:hAnsi="Arial" w:cs="Arial"/>
    </w:rPr>
  </w:style>
  <w:style w:type="paragraph" w:customStyle="1" w:styleId="xl33">
    <w:name w:val="xl33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34">
    <w:name w:val="xl34"/>
    <w:basedOn w:val="Normal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35">
    <w:name w:val="xl35"/>
    <w:basedOn w:val="Norma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36">
    <w:name w:val="xl36"/>
    <w:basedOn w:val="Normal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37">
    <w:name w:val="xl3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eastAsia="Arial Unicode MS" w:hAnsi="Arial" w:cs="Arial"/>
    </w:rPr>
  </w:style>
  <w:style w:type="paragraph" w:customStyle="1" w:styleId="xl38">
    <w:name w:val="xl38"/>
    <w:basedOn w:val="Normal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eastAsia="Arial Unicode MS" w:hAnsi="Arial" w:cs="Arial"/>
      <w:b/>
      <w:bCs/>
    </w:rPr>
  </w:style>
  <w:style w:type="paragraph" w:customStyle="1" w:styleId="xl39">
    <w:name w:val="xl3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eastAsia="Arial Unicode MS" w:hAnsi="Arial" w:cs="Arial"/>
      <w:b/>
      <w:bCs/>
    </w:rPr>
  </w:style>
  <w:style w:type="paragraph" w:customStyle="1" w:styleId="xl40">
    <w:name w:val="xl40"/>
    <w:basedOn w:val="Normal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Arial Unicode MS" w:hAnsi="Arial" w:cs="Arial"/>
      <w:b/>
      <w:bCs/>
    </w:rPr>
  </w:style>
  <w:style w:type="paragraph" w:customStyle="1" w:styleId="xl41">
    <w:name w:val="xl4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Arial Unicode MS" w:hAnsi="Arial" w:cs="Arial"/>
      <w:b/>
      <w:bCs/>
    </w:rPr>
  </w:style>
  <w:style w:type="paragraph" w:customStyle="1" w:styleId="xl42">
    <w:name w:val="xl4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eastAsia="Arial Unicode MS" w:hAnsi="Arial" w:cs="Arial"/>
      <w:b/>
      <w:bCs/>
    </w:rPr>
  </w:style>
  <w:style w:type="paragraph" w:customStyle="1" w:styleId="xl43">
    <w:name w:val="xl43"/>
    <w:basedOn w:val="Normal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eastAsia="Arial Unicode MS" w:hAnsi="Arial" w:cs="Arial"/>
      <w:b/>
      <w:bCs/>
    </w:rPr>
  </w:style>
  <w:style w:type="paragraph" w:customStyle="1" w:styleId="xl44">
    <w:name w:val="xl44"/>
    <w:basedOn w:val="Normal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45">
    <w:name w:val="xl45"/>
    <w:basedOn w:val="Norma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46">
    <w:name w:val="xl4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47">
    <w:name w:val="xl4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font7">
    <w:name w:val="font7"/>
    <w:basedOn w:val="Normal"/>
    <w:pPr>
      <w:spacing w:before="100" w:beforeAutospacing="1" w:after="100" w:afterAutospacing="1"/>
    </w:pPr>
    <w:rPr>
      <w:rFonts w:ascii="Tahoma" w:eastAsia="Arial Unicode MS" w:hAnsi="Tahoma" w:cs="Tahoma"/>
      <w:color w:val="000000"/>
      <w:sz w:val="20"/>
      <w:szCs w:val="20"/>
    </w:rPr>
  </w:style>
  <w:style w:type="paragraph" w:customStyle="1" w:styleId="xl48">
    <w:name w:val="xl48"/>
    <w:basedOn w:val="Normal"/>
    <w:pPr>
      <w:pBdr>
        <w:top w:val="single" w:sz="4" w:space="0" w:color="auto"/>
        <w:left w:val="single" w:sz="4" w:space="24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center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xl49">
    <w:name w:val="xl49"/>
    <w:basedOn w:val="Normal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0">
    <w:name w:val="xl50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both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1">
    <w:name w:val="xl5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52">
    <w:name w:val="xl52"/>
    <w:basedOn w:val="Normal"/>
    <w:pPr>
      <w:pBdr>
        <w:top w:val="single" w:sz="4" w:space="0" w:color="auto"/>
        <w:left w:val="single" w:sz="8" w:space="2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53">
    <w:name w:val="xl53"/>
    <w:basedOn w:val="Normal"/>
    <w:pPr>
      <w:pBdr>
        <w:top w:val="single" w:sz="4" w:space="0" w:color="auto"/>
        <w:left w:val="single" w:sz="4" w:space="2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54">
    <w:name w:val="xl54"/>
    <w:basedOn w:val="Normal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800" w:firstLine="800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55">
    <w:name w:val="xl55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56">
    <w:name w:val="xl56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xl57">
    <w:name w:val="xl57"/>
    <w:basedOn w:val="Normal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eastAsia="Arial Unicode MS" w:hAnsi="Arial" w:cs="Arial"/>
      <w:sz w:val="14"/>
      <w:szCs w:val="14"/>
    </w:rPr>
  </w:style>
  <w:style w:type="paragraph" w:customStyle="1" w:styleId="ndice">
    <w:name w:val="Índice"/>
    <w:basedOn w:val="Normal"/>
    <w:pPr>
      <w:suppressLineNumbers/>
      <w:suppressAutoHyphens/>
    </w:pPr>
    <w:rPr>
      <w:rFonts w:cs="Tahoma"/>
      <w:lang w:eastAsia="ar-SA"/>
    </w:rPr>
  </w:style>
  <w:style w:type="paragraph" w:customStyle="1" w:styleId="TtuloPrincipal">
    <w:name w:val="Título Principal"/>
    <w:basedOn w:val="Normal"/>
    <w:next w:val="Corpodetexto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WW-Legenda">
    <w:name w:val="WW-Legenda"/>
    <w:basedOn w:val="Normal"/>
    <w:pPr>
      <w:suppressLineNumbers/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customStyle="1" w:styleId="WW-ndice">
    <w:name w:val="WW-Índice"/>
    <w:basedOn w:val="Normal"/>
    <w:pPr>
      <w:suppressLineNumbers/>
      <w:suppressAutoHyphens/>
    </w:pPr>
    <w:rPr>
      <w:rFonts w:cs="Tahoma"/>
      <w:lang w:eastAsia="ar-SA"/>
    </w:rPr>
  </w:style>
  <w:style w:type="paragraph" w:customStyle="1" w:styleId="WW-TtuloPrincipal">
    <w:name w:val="WW-Título Principal"/>
    <w:basedOn w:val="Normal"/>
    <w:next w:val="Corpodetexto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WW-Legenda1">
    <w:name w:val="WW-Legenda1"/>
    <w:basedOn w:val="Normal"/>
    <w:pPr>
      <w:suppressLineNumbers/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customStyle="1" w:styleId="WW-ndice1">
    <w:name w:val="WW-Índice1"/>
    <w:basedOn w:val="Normal"/>
    <w:pPr>
      <w:suppressLineNumbers/>
      <w:suppressAutoHyphens/>
    </w:pPr>
    <w:rPr>
      <w:rFonts w:cs="Tahoma"/>
      <w:lang w:eastAsia="ar-SA"/>
    </w:rPr>
  </w:style>
  <w:style w:type="paragraph" w:customStyle="1" w:styleId="WW-TtuloPrincipal1">
    <w:name w:val="WW-Título Principal1"/>
    <w:basedOn w:val="Normal"/>
    <w:next w:val="Corpodetexto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WW-Legenda11">
    <w:name w:val="WW-Legenda11"/>
    <w:basedOn w:val="Normal"/>
    <w:pPr>
      <w:suppressLineNumbers/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customStyle="1" w:styleId="WW-ndice11">
    <w:name w:val="WW-Índice11"/>
    <w:basedOn w:val="Normal"/>
    <w:pPr>
      <w:suppressLineNumbers/>
      <w:suppressAutoHyphens/>
    </w:pPr>
    <w:rPr>
      <w:rFonts w:cs="Tahoma"/>
      <w:lang w:eastAsia="ar-SA"/>
    </w:rPr>
  </w:style>
  <w:style w:type="paragraph" w:customStyle="1" w:styleId="WW-TtuloPrincipal11">
    <w:name w:val="WW-Título Principal11"/>
    <w:basedOn w:val="Normal"/>
    <w:next w:val="Corpodetexto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WW-Legenda111">
    <w:name w:val="WW-Legenda111"/>
    <w:basedOn w:val="Normal"/>
    <w:pPr>
      <w:suppressLineNumbers/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customStyle="1" w:styleId="WW-ndice111">
    <w:name w:val="WW-Índice111"/>
    <w:basedOn w:val="Normal"/>
    <w:pPr>
      <w:suppressLineNumbers/>
      <w:suppressAutoHyphens/>
    </w:pPr>
    <w:rPr>
      <w:rFonts w:cs="Tahoma"/>
      <w:lang w:eastAsia="ar-SA"/>
    </w:rPr>
  </w:style>
  <w:style w:type="paragraph" w:customStyle="1" w:styleId="WW-TtuloPrincipal111">
    <w:name w:val="WW-Título Principal111"/>
    <w:basedOn w:val="Normal"/>
    <w:next w:val="Corpodetexto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WW-Legenda1111">
    <w:name w:val="WW-Legenda1111"/>
    <w:basedOn w:val="Normal"/>
    <w:pPr>
      <w:suppressLineNumbers/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customStyle="1" w:styleId="WW-ndice1111">
    <w:name w:val="WW-Índice1111"/>
    <w:basedOn w:val="Normal"/>
    <w:pPr>
      <w:suppressLineNumbers/>
      <w:suppressAutoHyphens/>
    </w:pPr>
    <w:rPr>
      <w:rFonts w:cs="Tahoma"/>
      <w:lang w:eastAsia="ar-SA"/>
    </w:rPr>
  </w:style>
  <w:style w:type="paragraph" w:customStyle="1" w:styleId="WW-TtuloPrincipal1111">
    <w:name w:val="WW-Título Principal1111"/>
    <w:basedOn w:val="Normal"/>
    <w:next w:val="Corpodetexto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WW-Legenda11111">
    <w:name w:val="WW-Legenda11111"/>
    <w:basedOn w:val="Normal"/>
    <w:pPr>
      <w:suppressLineNumbers/>
      <w:suppressAutoHyphens/>
      <w:spacing w:before="120" w:after="120"/>
    </w:pPr>
    <w:rPr>
      <w:rFonts w:cs="Tahoma"/>
      <w:i/>
      <w:iCs/>
      <w:sz w:val="20"/>
      <w:szCs w:val="20"/>
      <w:lang w:eastAsia="ar-SA"/>
    </w:rPr>
  </w:style>
  <w:style w:type="paragraph" w:customStyle="1" w:styleId="WW-ndice11111">
    <w:name w:val="WW-Índice11111"/>
    <w:basedOn w:val="Normal"/>
    <w:pPr>
      <w:suppressLineNumbers/>
      <w:suppressAutoHyphens/>
    </w:pPr>
    <w:rPr>
      <w:rFonts w:cs="Tahoma"/>
      <w:lang w:eastAsia="ar-SA"/>
    </w:rPr>
  </w:style>
  <w:style w:type="paragraph" w:customStyle="1" w:styleId="WW-TtuloPrincipal11111">
    <w:name w:val="WW-Título Principal11111"/>
    <w:basedOn w:val="Normal"/>
    <w:next w:val="Corpodetexto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WW-Recuodecorpodetexto2">
    <w:name w:val="WW-Recuo de corpo de texto 2"/>
    <w:basedOn w:val="Normal"/>
    <w:pPr>
      <w:suppressAutoHyphens/>
      <w:ind w:left="720"/>
      <w:jc w:val="both"/>
    </w:pPr>
    <w:rPr>
      <w:sz w:val="28"/>
      <w:szCs w:val="28"/>
      <w:lang w:eastAsia="ar-SA"/>
    </w:rPr>
  </w:style>
  <w:style w:type="paragraph" w:customStyle="1" w:styleId="WW-Recuodecorpodetexto3">
    <w:name w:val="WW-Recuo de corpo de texto 3"/>
    <w:basedOn w:val="Normal"/>
    <w:pPr>
      <w:suppressAutoHyphens/>
      <w:ind w:left="900" w:firstLine="696"/>
      <w:jc w:val="both"/>
    </w:pPr>
    <w:rPr>
      <w:sz w:val="28"/>
      <w:szCs w:val="28"/>
      <w:lang w:eastAsia="ar-SA"/>
    </w:rPr>
  </w:style>
  <w:style w:type="paragraph" w:customStyle="1" w:styleId="WW-NormalWeb">
    <w:name w:val="WW-Normal (Web)"/>
    <w:basedOn w:val="Normal"/>
    <w:pPr>
      <w:suppressAutoHyphens/>
      <w:spacing w:before="280" w:after="119"/>
    </w:pPr>
    <w:rPr>
      <w:rFonts w:ascii="Arial Unicode MS" w:eastAsia="Arial Unicode MS" w:hAnsi="Arial Unicode MS" w:cs="Arial Unicode MS"/>
      <w:lang w:eastAsia="ar-SA"/>
    </w:rPr>
  </w:style>
  <w:style w:type="paragraph" w:customStyle="1" w:styleId="western">
    <w:name w:val="western"/>
    <w:basedOn w:val="Normal"/>
    <w:pPr>
      <w:suppressAutoHyphens/>
      <w:spacing w:before="280" w:after="119"/>
    </w:pPr>
    <w:rPr>
      <w:rFonts w:ascii="Arial Unicode MS" w:eastAsia="Arial Unicode MS" w:hAnsi="Arial Unicode MS" w:cs="Arial Unicode MS"/>
      <w:lang w:eastAsia="ar-SA"/>
    </w:rPr>
  </w:style>
  <w:style w:type="paragraph" w:customStyle="1" w:styleId="ContedodaTabela">
    <w:name w:val="Conteúdo da Tabela"/>
    <w:basedOn w:val="Corpodetexto"/>
    <w:pPr>
      <w:suppressLineNumbers/>
      <w:suppressAutoHyphens/>
      <w:spacing w:after="0" w:line="240" w:lineRule="auto"/>
      <w:ind w:left="0" w:right="180"/>
    </w:pPr>
    <w:rPr>
      <w:rFonts w:ascii="Tahoma" w:hAnsi="Tahoma" w:cs="Tahoma"/>
      <w:spacing w:val="0"/>
      <w:szCs w:val="24"/>
    </w:rPr>
  </w:style>
  <w:style w:type="paragraph" w:customStyle="1" w:styleId="WW-ContedodaTabela">
    <w:name w:val="WW-Conteúdo da Tabela"/>
    <w:basedOn w:val="Corpodetexto"/>
    <w:pPr>
      <w:suppressLineNumbers/>
      <w:suppressAutoHyphens/>
      <w:spacing w:after="0" w:line="240" w:lineRule="auto"/>
      <w:ind w:left="0" w:right="180"/>
    </w:pPr>
    <w:rPr>
      <w:rFonts w:ascii="Tahoma" w:hAnsi="Tahoma" w:cs="Tahoma"/>
      <w:spacing w:val="0"/>
      <w:szCs w:val="24"/>
    </w:rPr>
  </w:style>
  <w:style w:type="paragraph" w:customStyle="1" w:styleId="WW-ContedodaTabela1">
    <w:name w:val="WW-Conteúdo da Tabela1"/>
    <w:basedOn w:val="Corpodetexto"/>
    <w:pPr>
      <w:suppressLineNumbers/>
      <w:suppressAutoHyphens/>
      <w:spacing w:after="0" w:line="240" w:lineRule="auto"/>
      <w:ind w:left="0" w:right="180"/>
    </w:pPr>
    <w:rPr>
      <w:rFonts w:ascii="Tahoma" w:hAnsi="Tahoma" w:cs="Tahoma"/>
      <w:spacing w:val="0"/>
      <w:szCs w:val="24"/>
    </w:rPr>
  </w:style>
  <w:style w:type="paragraph" w:customStyle="1" w:styleId="WW-ContedodaTabela11">
    <w:name w:val="WW-Conteúdo da Tabela11"/>
    <w:basedOn w:val="Corpodetexto"/>
    <w:pPr>
      <w:suppressLineNumbers/>
      <w:suppressAutoHyphens/>
      <w:spacing w:after="0" w:line="240" w:lineRule="auto"/>
      <w:ind w:left="0" w:right="180"/>
    </w:pPr>
    <w:rPr>
      <w:rFonts w:ascii="Tahoma" w:hAnsi="Tahoma" w:cs="Tahoma"/>
      <w:spacing w:val="0"/>
      <w:szCs w:val="24"/>
    </w:rPr>
  </w:style>
  <w:style w:type="paragraph" w:customStyle="1" w:styleId="WW-ContedodaTabela111">
    <w:name w:val="WW-Conteúdo da Tabela111"/>
    <w:basedOn w:val="Corpodetexto"/>
    <w:pPr>
      <w:suppressLineNumbers/>
      <w:suppressAutoHyphens/>
      <w:spacing w:after="0" w:line="240" w:lineRule="auto"/>
      <w:ind w:left="0" w:right="180"/>
    </w:pPr>
    <w:rPr>
      <w:rFonts w:ascii="Tahoma" w:hAnsi="Tahoma" w:cs="Tahoma"/>
      <w:spacing w:val="0"/>
      <w:szCs w:val="24"/>
    </w:rPr>
  </w:style>
  <w:style w:type="paragraph" w:customStyle="1" w:styleId="WW-ContedodaTabela1111">
    <w:name w:val="WW-Conteúdo da Tabela1111"/>
    <w:basedOn w:val="Corpodetexto"/>
    <w:pPr>
      <w:suppressLineNumbers/>
      <w:suppressAutoHyphens/>
      <w:spacing w:after="0" w:line="240" w:lineRule="auto"/>
      <w:ind w:left="0" w:right="180"/>
    </w:pPr>
    <w:rPr>
      <w:rFonts w:ascii="Tahoma" w:hAnsi="Tahoma" w:cs="Tahoma"/>
      <w:spacing w:val="0"/>
      <w:szCs w:val="24"/>
    </w:rPr>
  </w:style>
  <w:style w:type="paragraph" w:customStyle="1" w:styleId="WW-ContedodaTabela11111">
    <w:name w:val="WW-Conteúdo da Tabela11111"/>
    <w:basedOn w:val="Corpodetexto"/>
    <w:pPr>
      <w:suppressLineNumbers/>
      <w:suppressAutoHyphens/>
      <w:spacing w:after="0" w:line="240" w:lineRule="auto"/>
      <w:ind w:left="0" w:right="180"/>
    </w:pPr>
    <w:rPr>
      <w:rFonts w:ascii="Tahoma" w:hAnsi="Tahoma" w:cs="Tahoma"/>
      <w:spacing w:val="0"/>
      <w:szCs w:val="24"/>
    </w:r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WW-TtulodaTabela">
    <w:name w:val="WW-Título da Tabela"/>
    <w:basedOn w:val="WW-ContedodaTabela"/>
    <w:pPr>
      <w:jc w:val="center"/>
    </w:pPr>
    <w:rPr>
      <w:b/>
      <w:bCs/>
      <w:i/>
      <w:iCs/>
    </w:rPr>
  </w:style>
  <w:style w:type="paragraph" w:customStyle="1" w:styleId="WW-TtulodaTabela1">
    <w:name w:val="WW-Título da Tabela1"/>
    <w:basedOn w:val="WW-ContedodaTabela1"/>
    <w:pPr>
      <w:jc w:val="center"/>
    </w:pPr>
    <w:rPr>
      <w:b/>
      <w:bCs/>
      <w:i/>
      <w:iCs/>
    </w:rPr>
  </w:style>
  <w:style w:type="paragraph" w:customStyle="1" w:styleId="WW-TtulodaTabela11">
    <w:name w:val="WW-Título da Tabela11"/>
    <w:basedOn w:val="WW-ContedodaTabela11"/>
    <w:pPr>
      <w:jc w:val="center"/>
    </w:pPr>
    <w:rPr>
      <w:b/>
      <w:bCs/>
      <w:i/>
      <w:iCs/>
    </w:rPr>
  </w:style>
  <w:style w:type="paragraph" w:customStyle="1" w:styleId="WW-TtulodaTabela111">
    <w:name w:val="WW-Título da Tabela111"/>
    <w:basedOn w:val="WW-ContedodaTabela111"/>
    <w:pPr>
      <w:jc w:val="center"/>
    </w:pPr>
    <w:rPr>
      <w:b/>
      <w:bCs/>
      <w:i/>
      <w:iCs/>
    </w:rPr>
  </w:style>
  <w:style w:type="paragraph" w:customStyle="1" w:styleId="WW-TtulodaTabela1111">
    <w:name w:val="WW-Título da Tabela1111"/>
    <w:basedOn w:val="WW-ContedodaTabela1111"/>
    <w:pPr>
      <w:jc w:val="center"/>
    </w:pPr>
    <w:rPr>
      <w:b/>
      <w:bCs/>
      <w:i/>
      <w:iCs/>
    </w:rPr>
  </w:style>
  <w:style w:type="paragraph" w:customStyle="1" w:styleId="WW-TtulodaTabela11111">
    <w:name w:val="WW-Título da Tabela11111"/>
    <w:basedOn w:val="WW-ContedodaTabela11111"/>
    <w:pPr>
      <w:jc w:val="center"/>
    </w:pPr>
    <w:rPr>
      <w:b/>
      <w:bCs/>
      <w:i/>
      <w:iCs/>
    </w:rPr>
  </w:style>
  <w:style w:type="paragraph" w:styleId="Pr-formataoHTML">
    <w:name w:val="HTML Preformatted"/>
    <w:basedOn w:val="Normal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</w:rPr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22"/>
      <w:szCs w:val="20"/>
    </w:rPr>
  </w:style>
  <w:style w:type="paragraph" w:styleId="Textoembloco">
    <w:name w:val="Block Text"/>
    <w:basedOn w:val="Normal"/>
    <w:semiHidden/>
    <w:pPr>
      <w:suppressAutoHyphens/>
      <w:ind w:left="1985" w:right="1272"/>
      <w:jc w:val="both"/>
    </w:pPr>
    <w:rPr>
      <w:szCs w:val="14"/>
      <w:lang w:eastAsia="ar-SA"/>
    </w:rPr>
  </w:style>
  <w:style w:type="paragraph" w:customStyle="1" w:styleId="legenda0">
    <w:name w:val="legenda"/>
    <w:basedOn w:val="Normal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jc w:val="both"/>
    </w:pPr>
    <w:rPr>
      <w:rFonts w:ascii="Arial" w:hAnsi="Arial"/>
      <w:spacing w:val="-3"/>
      <w:szCs w:val="20"/>
    </w:rPr>
  </w:style>
  <w:style w:type="paragraph" w:customStyle="1" w:styleId="subfatorxx">
    <w:name w:val="subfator x.x"/>
    <w:basedOn w:val="Normal"/>
    <w:autoRedefine/>
    <w:pPr>
      <w:numPr>
        <w:numId w:val="15"/>
      </w:numPr>
      <w:tabs>
        <w:tab w:val="clear" w:pos="1854"/>
        <w:tab w:val="num" w:pos="709"/>
        <w:tab w:val="left" w:pos="851"/>
        <w:tab w:val="left" w:pos="1800"/>
      </w:tabs>
      <w:spacing w:before="30" w:after="30"/>
      <w:ind w:left="709" w:hanging="283"/>
      <w:jc w:val="both"/>
    </w:pPr>
    <w:rPr>
      <w:rFonts w:ascii="Arial" w:hAnsi="Arial" w:cs="Arial"/>
      <w:bCs/>
      <w:sz w:val="20"/>
    </w:rPr>
  </w:style>
  <w:style w:type="paragraph" w:customStyle="1" w:styleId="LBPNivel2">
    <w:name w:val="LBP_Nivel2"/>
    <w:basedOn w:val="LBPNivel1"/>
    <w:next w:val="LBPNivel1"/>
    <w:qFormat/>
    <w:pPr>
      <w:numPr>
        <w:ilvl w:val="1"/>
      </w:numPr>
      <w:tabs>
        <w:tab w:val="num" w:pos="360"/>
        <w:tab w:val="left" w:pos="851"/>
        <w:tab w:val="num" w:pos="1440"/>
      </w:tabs>
      <w:ind w:left="360" w:hanging="360"/>
      <w:jc w:val="both"/>
    </w:pPr>
  </w:style>
  <w:style w:type="paragraph" w:customStyle="1" w:styleId="LBPNivel1">
    <w:name w:val="LBP_Nivel1"/>
    <w:basedOn w:val="PargrafodaLista"/>
    <w:qFormat/>
    <w:pPr>
      <w:numPr>
        <w:numId w:val="16"/>
      </w:numPr>
    </w:pPr>
    <w:rPr>
      <w:rFonts w:ascii="Cambria" w:eastAsia="MS Mincho" w:hAnsi="Cambria"/>
      <w:lang w:eastAsia="en-US"/>
    </w:rPr>
  </w:style>
  <w:style w:type="paragraph" w:customStyle="1" w:styleId="LBPNivel3">
    <w:name w:val="LBP_Nivel3"/>
    <w:qFormat/>
    <w:pPr>
      <w:numPr>
        <w:ilvl w:val="2"/>
        <w:numId w:val="16"/>
      </w:numPr>
    </w:pPr>
    <w:rPr>
      <w:rFonts w:ascii="Cambria" w:eastAsia="MS Mincho" w:hAnsi="Cambria"/>
      <w:sz w:val="24"/>
      <w:szCs w:val="24"/>
      <w:lang w:eastAsia="en-US"/>
    </w:rPr>
  </w:style>
  <w:style w:type="paragraph" w:customStyle="1" w:styleId="PargrafodaLista1">
    <w:name w:val="Parágrafo da Lista1"/>
    <w:basedOn w:val="Normal"/>
    <w:qFormat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Numerao">
    <w:name w:val="Numeração"/>
    <w:pPr>
      <w:numPr>
        <w:numId w:val="1"/>
      </w:numPr>
      <w:suppressAutoHyphens/>
      <w:spacing w:after="60"/>
      <w:jc w:val="both"/>
    </w:pPr>
    <w:rPr>
      <w:color w:val="000000"/>
      <w:sz w:val="24"/>
      <w:lang w:val="en-US" w:eastAsia="ar-SA"/>
    </w:rPr>
  </w:style>
  <w:style w:type="character" w:customStyle="1" w:styleId="apple-converted-space">
    <w:name w:val="apple-converted-space"/>
    <w:basedOn w:val="Fontepargpadro"/>
  </w:style>
  <w:style w:type="paragraph" w:customStyle="1" w:styleId="Tarefa">
    <w:name w:val="Tarefa"/>
    <w:basedOn w:val="Normal"/>
    <w:pPr>
      <w:numPr>
        <w:numId w:val="17"/>
      </w:numPr>
    </w:pPr>
  </w:style>
  <w:style w:type="paragraph" w:customStyle="1" w:styleId="xl22">
    <w:name w:val="xl22"/>
    <w:basedOn w:val="Normal"/>
    <w:pP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styleId="Lista2">
    <w:name w:val="List 2"/>
    <w:basedOn w:val="Normal"/>
    <w:semiHidden/>
    <w:pPr>
      <w:numPr>
        <w:numId w:val="18"/>
      </w:numPr>
      <w:tabs>
        <w:tab w:val="left" w:pos="6818"/>
      </w:tabs>
      <w:suppressAutoHyphens/>
      <w:spacing w:after="120"/>
      <w:jc w:val="both"/>
    </w:pPr>
    <w:rPr>
      <w:rFonts w:ascii="Arial" w:hAnsi="Arial" w:cs="Arial"/>
      <w:sz w:val="22"/>
      <w:lang w:eastAsia="ar-SA"/>
    </w:rPr>
  </w:style>
  <w:style w:type="paragraph" w:customStyle="1" w:styleId="Citao1">
    <w:name w:val="Citação1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 w:cs="Tahoma"/>
      <w:i/>
      <w:color w:val="000000"/>
      <w:shd w:val="clear" w:color="auto" w:fill="FFFFCC"/>
      <w:lang w:val="x-none" w:eastAsia="en-US"/>
    </w:rPr>
  </w:style>
  <w:style w:type="paragraph" w:customStyle="1" w:styleId="PADRO">
    <w:name w:val="PADRÃO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hAnsi="Ecofont_Spranq_eco_Sans"/>
      <w:szCs w:val="24"/>
      <w:lang w:eastAsia="zh-CN"/>
    </w:rPr>
  </w:style>
  <w:style w:type="paragraph" w:customStyle="1" w:styleId="Citao10">
    <w:name w:val="Citação1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MS Mincho" w:hAnsi="Ecofont_Spranq_eco_Sans"/>
      <w:i/>
      <w:iCs/>
      <w:color w:val="000000"/>
      <w:shd w:val="clear" w:color="auto" w:fill="FFFFCC"/>
      <w:lang w:eastAsia="en-US"/>
    </w:rPr>
  </w:style>
  <w:style w:type="paragraph" w:customStyle="1" w:styleId="NormalTimesNewRoman">
    <w:name w:val="Normal + Times New Roman"/>
    <w:aliases w:val="Preto,Justificado,Antes:  6 pt,Depois de:  6 pt"/>
    <w:basedOn w:val="Normal"/>
    <w:pPr>
      <w:spacing w:before="120" w:after="120"/>
      <w:jc w:val="both"/>
    </w:pPr>
  </w:style>
  <w:style w:type="paragraph" w:customStyle="1" w:styleId="PargrafodaLista4">
    <w:name w:val="Parágrafo da Lista4"/>
    <w:basedOn w:val="Normal"/>
    <w:qFormat/>
    <w:pPr>
      <w:ind w:left="720"/>
    </w:pPr>
    <w:rPr>
      <w:rFonts w:ascii="Ecofont_Spranq_eco_Sans" w:hAnsi="Ecofont_Spranq_eco_Sans"/>
    </w:rPr>
  </w:style>
  <w:style w:type="paragraph" w:customStyle="1" w:styleId="Citao3">
    <w:name w:val="Citação3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/>
      <w:i/>
      <w:iCs/>
      <w:color w:val="000000"/>
      <w:lang w:val="x-none" w:eastAsia="en-US"/>
    </w:rPr>
  </w:style>
  <w:style w:type="character" w:customStyle="1" w:styleId="Manoel">
    <w:name w:val="Manoel"/>
    <w:rPr>
      <w:rFonts w:ascii="Arial" w:hAnsi="Arial"/>
      <w:color w:val="7030A0"/>
      <w:sz w:val="20"/>
    </w:rPr>
  </w:style>
  <w:style w:type="paragraph" w:customStyle="1" w:styleId="Citao4">
    <w:name w:val="Citação4"/>
    <w:basedOn w:val="Normal"/>
    <w:next w:val="Normal"/>
    <w:qFormat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MS Mincho" w:hAnsi="Ecofont_Spranq_eco_Sans"/>
      <w:i/>
      <w:iCs/>
      <w:color w:val="000000"/>
      <w:shd w:val="clear" w:color="auto" w:fill="FFFFCC"/>
      <w:lang w:eastAsia="en-US"/>
    </w:rPr>
  </w:style>
  <w:style w:type="paragraph" w:customStyle="1" w:styleId="citao2">
    <w:name w:val="citação 2"/>
    <w:basedOn w:val="Citao1"/>
    <w:pPr>
      <w:pBdr>
        <w:top w:val="single" w:sz="4" w:space="1" w:color="008080"/>
        <w:left w:val="single" w:sz="4" w:space="4" w:color="008080"/>
        <w:bottom w:val="single" w:sz="4" w:space="1" w:color="008080"/>
        <w:right w:val="single" w:sz="4" w:space="4" w:color="008080"/>
      </w:pBdr>
      <w:suppressAutoHyphens/>
    </w:pPr>
    <w:rPr>
      <w:rFonts w:ascii="Arial" w:eastAsia="Calibri" w:hAnsi="Arial"/>
      <w:iCs/>
      <w:kern w:val="1"/>
      <w:sz w:val="20"/>
      <w:szCs w:val="20"/>
      <w:shd w:val="clear" w:color="auto" w:fill="auto"/>
      <w:lang w:val="pt-BR"/>
    </w:rPr>
  </w:style>
  <w:style w:type="character" w:customStyle="1" w:styleId="apple-style-span">
    <w:name w:val="apple-style-span"/>
    <w:basedOn w:val="Fontepargpadro"/>
  </w:style>
  <w:style w:type="paragraph" w:customStyle="1" w:styleId="Nivel01">
    <w:name w:val="Nivel 01"/>
    <w:basedOn w:val="Ttulo1"/>
    <w:qFormat/>
    <w:pPr>
      <w:keepLines/>
      <w:numPr>
        <w:numId w:val="0"/>
      </w:numPr>
      <w:shd w:val="clear" w:color="auto" w:fill="auto"/>
      <w:tabs>
        <w:tab w:val="clear" w:pos="709"/>
        <w:tab w:val="num" w:pos="1080"/>
      </w:tabs>
      <w:suppressAutoHyphens/>
      <w:spacing w:before="480" w:after="120" w:line="276" w:lineRule="auto"/>
      <w:ind w:right="-15"/>
    </w:pPr>
    <w:rPr>
      <w:rFonts w:ascii="Arial" w:hAnsi="Arial"/>
      <w:bCs/>
      <w:color w:val="000000"/>
      <w:kern w:val="1"/>
      <w:sz w:val="20"/>
      <w:szCs w:val="20"/>
    </w:rPr>
  </w:style>
  <w:style w:type="paragraph" w:customStyle="1" w:styleId="Style2">
    <w:name w:val="Style2"/>
    <w:basedOn w:val="Normal"/>
    <w:pPr>
      <w:widowControl w:val="0"/>
      <w:autoSpaceDE w:val="0"/>
      <w:autoSpaceDN w:val="0"/>
      <w:adjustRightInd w:val="0"/>
      <w:spacing w:line="214" w:lineRule="atLeast"/>
      <w:jc w:val="center"/>
    </w:pPr>
    <w:rPr>
      <w:rFonts w:ascii="Arial Unicode MS" w:eastAsia="Arial Unicode MS" w:hint="eastAsia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03E9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uiPriority w:val="99"/>
    <w:semiHidden/>
    <w:rsid w:val="00E03E98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rsid w:val="003E2C38"/>
    <w:rPr>
      <w:rFonts w:ascii="Helvetica" w:hAnsi="Helvetic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8B68E0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paragraph" w:styleId="Reviso">
    <w:name w:val="Revision"/>
    <w:hidden/>
    <w:uiPriority w:val="99"/>
    <w:semiHidden/>
    <w:rsid w:val="000E1152"/>
    <w:rPr>
      <w:sz w:val="24"/>
      <w:szCs w:val="24"/>
    </w:rPr>
  </w:style>
  <w:style w:type="table" w:styleId="Tabelacomgrade">
    <w:name w:val="Table Grid"/>
    <w:basedOn w:val="Tabelanormal"/>
    <w:uiPriority w:val="39"/>
    <w:rsid w:val="00E97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rsid w:val="004E7A17"/>
  </w:style>
  <w:style w:type="paragraph" w:customStyle="1" w:styleId="dou-paragraph">
    <w:name w:val="dou-paragraph"/>
    <w:basedOn w:val="Normal"/>
    <w:rsid w:val="00AC0149"/>
    <w:pPr>
      <w:spacing w:before="100" w:beforeAutospacing="1" w:after="100" w:afterAutospacing="1"/>
    </w:pPr>
  </w:style>
  <w:style w:type="paragraph" w:customStyle="1" w:styleId="paragraph">
    <w:name w:val="paragraph"/>
    <w:basedOn w:val="Normal"/>
    <w:rsid w:val="00EB3F54"/>
    <w:pPr>
      <w:spacing w:before="100" w:beforeAutospacing="1" w:after="100" w:afterAutospacing="1"/>
    </w:pPr>
  </w:style>
  <w:style w:type="character" w:customStyle="1" w:styleId="eop">
    <w:name w:val="eop"/>
    <w:basedOn w:val="Fontepargpadro"/>
    <w:rsid w:val="00FE19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3.bin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4.bin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5.bin"/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6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B62E245B5A6F04682EA123624F6FD36" ma:contentTypeVersion="12" ma:contentTypeDescription="Crie um novo documento." ma:contentTypeScope="" ma:versionID="258e702ba1cb9a711378a48f2aa6d98b">
  <xsd:schema xmlns:xsd="http://www.w3.org/2001/XMLSchema" xmlns:xs="http://www.w3.org/2001/XMLSchema" xmlns:p="http://schemas.microsoft.com/office/2006/metadata/properties" xmlns:ns2="3b42ffab-af92-46e1-b807-af7796583ecc" xmlns:ns3="cffa44a5-367d-4148-9e33-6b57c7d35a6a" targetNamespace="http://schemas.microsoft.com/office/2006/metadata/properties" ma:root="true" ma:fieldsID="b44d015e8b41bb2dcb848461286dd99f" ns2:_="" ns3:_="">
    <xsd:import namespace="3b42ffab-af92-46e1-b807-af7796583ecc"/>
    <xsd:import namespace="cffa44a5-367d-4148-9e33-6b57c7d35a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2ffab-af92-46e1-b807-af7796583e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fa44a5-367d-4148-9e33-6b57c7d35a6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6EB36-C0D4-4628-BE48-846D50678B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3594B55-9A88-48EC-89CF-576B0B5DDC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D3E6BE-6EDE-4113-9449-EE9D060E0A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42ffab-af92-46e1-b807-af7796583ecc"/>
    <ds:schemaRef ds:uri="cffa44a5-367d-4148-9e33-6b57c7d35a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6F2B3E-8BAC-470B-A818-C2E64A049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16</Pages>
  <Words>4275</Words>
  <Characters>23089</Characters>
  <Application>Microsoft Office Word</Application>
  <DocSecurity>0</DocSecurity>
  <Lines>192</Lines>
  <Paragraphs>54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Minuta - EDITAL DE CONCORRÊNCIA DRF/FNS No XX/201X</vt:lpstr>
    </vt:vector>
  </TitlesOfParts>
  <Company>Secretaria da Receita Federal</Company>
  <LinksUpToDate>false</LinksUpToDate>
  <CharactersWithSpaces>27310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Minuta - EDITAL DE CONCORRÊNCIA DRF/FNS No XX/201X</dc:title>
  <dc:subject/>
  <dc:creator>Secretaria da Receita Federal</dc:creator>
  <cp:keywords/>
  <dc:description/>
  <cp:lastModifiedBy>Perci Pereira</cp:lastModifiedBy>
  <cp:revision>17</cp:revision>
  <cp:lastPrinted>2021-09-21T12:47:00Z</cp:lastPrinted>
  <dcterms:created xsi:type="dcterms:W3CDTF">2021-12-14T17:47:00Z</dcterms:created>
  <dcterms:modified xsi:type="dcterms:W3CDTF">2022-01-31T14:24:00Z</dcterms:modified>
</cp:coreProperties>
</file>